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94" w:rsidRPr="0069694F" w:rsidRDefault="00092F40">
      <w:pPr>
        <w:spacing w:line="240" w:lineRule="atLeast"/>
        <w:jc w:val="right"/>
        <w:rPr>
          <w:rFonts w:ascii="Bookman Old Style" w:hAnsi="Bookman Old Style" w:cs="Times New Roman"/>
          <w:b/>
          <w:sz w:val="20"/>
          <w:szCs w:val="20"/>
        </w:rPr>
      </w:pPr>
      <w:r w:rsidRPr="0069694F">
        <w:rPr>
          <w:rFonts w:ascii="Bookman Old Style" w:hAnsi="Bookman Old Style" w:cs="Times New Roman"/>
          <w:b/>
          <w:sz w:val="20"/>
          <w:szCs w:val="20"/>
        </w:rPr>
        <w:t>ZAŁĄCZNIK nr 2 do SWZ</w:t>
      </w:r>
    </w:p>
    <w:p w:rsidR="00C93A94" w:rsidRPr="0069694F" w:rsidRDefault="00092F40">
      <w:pPr>
        <w:spacing w:line="240" w:lineRule="atLeast"/>
        <w:jc w:val="right"/>
        <w:rPr>
          <w:rFonts w:ascii="Bookman Old Style" w:hAnsi="Bookman Old Style" w:cs="Times New Roman"/>
          <w:b/>
          <w:sz w:val="20"/>
          <w:szCs w:val="20"/>
        </w:rPr>
      </w:pPr>
      <w:r w:rsidRPr="0069694F">
        <w:rPr>
          <w:rFonts w:ascii="Bookman Old Style" w:hAnsi="Bookman Old Style" w:cs="Times New Roman"/>
          <w:b/>
          <w:sz w:val="20"/>
          <w:szCs w:val="20"/>
        </w:rPr>
        <w:t>WPR/TZ/252/ZP/</w:t>
      </w:r>
      <w:r w:rsidR="00090C7A">
        <w:rPr>
          <w:rFonts w:ascii="Bookman Old Style" w:hAnsi="Bookman Old Style" w:cs="Times New Roman"/>
          <w:b/>
          <w:sz w:val="20"/>
          <w:szCs w:val="20"/>
        </w:rPr>
        <w:t>35</w:t>
      </w:r>
      <w:r w:rsidR="00140245" w:rsidRPr="0069694F">
        <w:rPr>
          <w:rFonts w:ascii="Bookman Old Style" w:hAnsi="Bookman Old Style" w:cs="Times New Roman"/>
          <w:b/>
          <w:sz w:val="20"/>
          <w:szCs w:val="20"/>
        </w:rPr>
        <w:t>/</w:t>
      </w:r>
      <w:r w:rsidRPr="0069694F">
        <w:rPr>
          <w:rFonts w:ascii="Bookman Old Style" w:hAnsi="Bookman Old Style" w:cs="Times New Roman"/>
          <w:b/>
          <w:sz w:val="20"/>
          <w:szCs w:val="20"/>
        </w:rPr>
        <w:t>202</w:t>
      </w:r>
      <w:r w:rsidR="00090F68" w:rsidRPr="0069694F">
        <w:rPr>
          <w:rFonts w:ascii="Bookman Old Style" w:hAnsi="Bookman Old Style" w:cs="Times New Roman"/>
          <w:b/>
          <w:sz w:val="20"/>
          <w:szCs w:val="20"/>
        </w:rPr>
        <w:t>3</w:t>
      </w:r>
    </w:p>
    <w:p w:rsidR="00C93A94" w:rsidRPr="0069694F" w:rsidRDefault="00C93A94">
      <w:pPr>
        <w:spacing w:line="240" w:lineRule="atLeast"/>
        <w:jc w:val="both"/>
        <w:rPr>
          <w:rFonts w:ascii="Bookman Old Style" w:hAnsi="Bookman Old Style" w:cs="Times New Roman"/>
          <w:b/>
          <w:sz w:val="20"/>
          <w:szCs w:val="20"/>
        </w:rPr>
      </w:pPr>
    </w:p>
    <w:p w:rsidR="00C93A94" w:rsidRPr="0069694F" w:rsidRDefault="00092F40">
      <w:pPr>
        <w:widowControl w:val="0"/>
        <w:jc w:val="center"/>
        <w:rPr>
          <w:rFonts w:ascii="Bookman Old Style" w:eastAsia="Bookman Old Style" w:hAnsi="Bookman Old Style" w:cs="Times New Roman"/>
          <w:sz w:val="20"/>
          <w:szCs w:val="20"/>
        </w:rPr>
      </w:pPr>
      <w:r w:rsidRPr="0069694F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69694F">
        <w:rPr>
          <w:rFonts w:ascii="Bookman Old Style" w:eastAsia="Bookman Old Style" w:hAnsi="Bookman Old Style" w:cs="Times New Roman"/>
          <w:sz w:val="20"/>
          <w:szCs w:val="20"/>
        </w:rPr>
        <w:t xml:space="preserve"> </w:t>
      </w:r>
    </w:p>
    <w:p w:rsidR="00C93A94" w:rsidRPr="0069694F" w:rsidRDefault="00092F40">
      <w:pPr>
        <w:widowControl w:val="0"/>
        <w:jc w:val="center"/>
        <w:rPr>
          <w:rFonts w:ascii="Bookman Old Style" w:eastAsia="Bookman Old Style" w:hAnsi="Bookman Old Style" w:cs="Times New Roman"/>
          <w:sz w:val="20"/>
          <w:szCs w:val="20"/>
        </w:rPr>
      </w:pPr>
      <w:r w:rsidRPr="0069694F">
        <w:rPr>
          <w:rFonts w:ascii="Bookman Old Style" w:eastAsia="Bookman Old Style" w:hAnsi="Bookman Old Style" w:cs="Times New Roman"/>
          <w:sz w:val="20"/>
          <w:szCs w:val="20"/>
        </w:rPr>
        <w:t xml:space="preserve">składane na podstawie art. 125 ust. 1 </w:t>
      </w:r>
      <w:proofErr w:type="spellStart"/>
      <w:r w:rsidRPr="0069694F">
        <w:rPr>
          <w:rFonts w:ascii="Bookman Old Style" w:eastAsia="Bookman Old Style" w:hAnsi="Bookman Old Style" w:cs="Times New Roman"/>
          <w:sz w:val="20"/>
          <w:szCs w:val="20"/>
        </w:rPr>
        <w:t>pzp</w:t>
      </w:r>
      <w:proofErr w:type="spellEnd"/>
    </w:p>
    <w:p w:rsidR="00C93A94" w:rsidRPr="0069694F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69694F">
        <w:rPr>
          <w:rFonts w:ascii="Bookman Old Style" w:eastAsia="Bookman Old Style" w:hAnsi="Bookman Old Style" w:cs="Times New Roman"/>
          <w:sz w:val="20"/>
          <w:szCs w:val="20"/>
        </w:rPr>
        <w:t>o braku podstaw wykluczenia w zakresie</w:t>
      </w:r>
    </w:p>
    <w:p w:rsidR="00C93A94" w:rsidRPr="0069694F" w:rsidRDefault="00092F40">
      <w:pPr>
        <w:widowControl w:val="0"/>
        <w:jc w:val="center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>wskazanych przez zamawiającego w niniejszym postępowaniu</w:t>
      </w:r>
    </w:p>
    <w:p w:rsidR="00C93A94" w:rsidRPr="0069694F" w:rsidRDefault="00C93A94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</w:p>
    <w:p w:rsidR="00C93A94" w:rsidRPr="0069694F" w:rsidRDefault="00092F40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b/>
          <w:sz w:val="20"/>
          <w:szCs w:val="20"/>
        </w:rPr>
        <w:t>WYKONAWCA:</w:t>
      </w:r>
      <w:r w:rsidRPr="0069694F">
        <w:rPr>
          <w:rFonts w:ascii="Bookman Old Style" w:hAnsi="Bookman Old Style" w:cs="Times New Roman"/>
          <w:sz w:val="20"/>
          <w:szCs w:val="20"/>
        </w:rPr>
        <w:t xml:space="preserve"> (nazwa i adres Wykonawcy/ów)</w:t>
      </w:r>
    </w:p>
    <w:p w:rsidR="00C93A94" w:rsidRPr="0069694F" w:rsidRDefault="00092F40">
      <w:pPr>
        <w:spacing w:line="240" w:lineRule="atLeast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69694F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  <w:lang w:eastAsia="pl-PL"/>
        </w:rPr>
        <w:t>przystępując do udziału w postępowaniu o udzielenie zamówienia publicznego pn</w:t>
      </w:r>
      <w:bookmarkStart w:id="0" w:name="_Hlk63276224"/>
      <w:bookmarkStart w:id="1" w:name="_Hlk63276995"/>
      <w:r w:rsidR="0022235B" w:rsidRPr="0069694F">
        <w:rPr>
          <w:rFonts w:ascii="Bookman Old Style" w:hAnsi="Bookman Old Style" w:cs="Times New Roman"/>
          <w:sz w:val="20"/>
          <w:szCs w:val="20"/>
          <w:lang w:eastAsia="pl-PL"/>
        </w:rPr>
        <w:t xml:space="preserve">.: </w:t>
      </w:r>
    </w:p>
    <w:bookmarkEnd w:id="0"/>
    <w:bookmarkEnd w:id="1"/>
    <w:p w:rsidR="00090F68" w:rsidRPr="0069694F" w:rsidRDefault="00090F68">
      <w:pPr>
        <w:jc w:val="both"/>
        <w:rPr>
          <w:rFonts w:ascii="Bookman Old Style" w:eastAsia="Bookman Old Style" w:hAnsi="Bookman Old Style" w:cs="Times New Roman"/>
          <w:b/>
          <w:i/>
          <w:color w:val="000000"/>
          <w:sz w:val="20"/>
          <w:szCs w:val="20"/>
          <w:lang w:eastAsia="pl-PL"/>
        </w:rPr>
      </w:pPr>
    </w:p>
    <w:p w:rsidR="00BE6A35" w:rsidRPr="0069694F" w:rsidRDefault="00BE6A35" w:rsidP="000B71DE">
      <w:pPr>
        <w:jc w:val="center"/>
        <w:rPr>
          <w:rFonts w:ascii="Bookman Old Style" w:eastAsia="Arial Unicode MS" w:hAnsi="Bookman Old Style" w:cs="Times New Roman"/>
          <w:b/>
          <w:sz w:val="20"/>
          <w:szCs w:val="20"/>
        </w:rPr>
      </w:pPr>
      <w:r w:rsidRPr="0069694F">
        <w:rPr>
          <w:rFonts w:ascii="Bookman Old Style" w:eastAsia="Arial Unicode MS" w:hAnsi="Bookman Old Style" w:cs="Times New Roman"/>
          <w:b/>
          <w:sz w:val="20"/>
          <w:szCs w:val="20"/>
        </w:rPr>
        <w:t>„</w:t>
      </w:r>
      <w:r w:rsidR="000B71DE" w:rsidRPr="0069694F">
        <w:rPr>
          <w:rFonts w:ascii="Bookman Old Style" w:eastAsia="Arial Unicode MS" w:hAnsi="Bookman Old Style" w:cs="Times New Roman"/>
          <w:b/>
          <w:sz w:val="20"/>
          <w:szCs w:val="20"/>
        </w:rPr>
        <w:t xml:space="preserve">Zakup i sukcesywna dostawa odzieży </w:t>
      </w:r>
      <w:r w:rsidR="00090C7A">
        <w:rPr>
          <w:rFonts w:ascii="Bookman Old Style" w:eastAsia="Arial Unicode MS" w:hAnsi="Bookman Old Style" w:cs="Times New Roman"/>
          <w:b/>
          <w:sz w:val="20"/>
          <w:szCs w:val="20"/>
        </w:rPr>
        <w:t>letniej i zimowej</w:t>
      </w:r>
      <w:bookmarkStart w:id="2" w:name="_GoBack"/>
      <w:bookmarkEnd w:id="2"/>
      <w:r w:rsidR="000B71DE" w:rsidRPr="0069694F">
        <w:rPr>
          <w:rFonts w:ascii="Bookman Old Style" w:eastAsia="Arial Unicode MS" w:hAnsi="Bookman Old Style" w:cs="Times New Roman"/>
          <w:b/>
          <w:sz w:val="20"/>
          <w:szCs w:val="20"/>
        </w:rPr>
        <w:t xml:space="preserve"> dla zespołów ratownictwa medycznego Wojewódzkiego Pogotowia Ratunkowego w Katowicach</w:t>
      </w:r>
      <w:r w:rsidRPr="0069694F">
        <w:rPr>
          <w:rFonts w:ascii="Bookman Old Style" w:eastAsia="Arial Unicode MS" w:hAnsi="Bookman Old Style" w:cs="Times New Roman"/>
          <w:b/>
          <w:sz w:val="20"/>
          <w:szCs w:val="20"/>
        </w:rPr>
        <w:t>”</w:t>
      </w:r>
    </w:p>
    <w:p w:rsidR="00090F68" w:rsidRPr="0069694F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69694F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69694F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69694F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69694F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69694F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 w:cs="Times New Roman"/>
          <w:sz w:val="20"/>
          <w:szCs w:val="20"/>
        </w:rPr>
      </w:pPr>
      <w:bookmarkStart w:id="3" w:name="_Hlk61116639"/>
      <w:r w:rsidRPr="0069694F">
        <w:rPr>
          <w:rFonts w:ascii="Bookman Old Style" w:hAnsi="Bookman Old Style" w:cs="Times New Roman"/>
          <w:sz w:val="20"/>
          <w:szCs w:val="20"/>
        </w:rPr>
        <w:t>nie podlegam wykluczeniu z postępowania w zakresie podstaw wykluczenia z postępowania wskazanych przez zamawiającego</w:t>
      </w:r>
      <w:bookmarkEnd w:id="3"/>
      <w:r w:rsidRPr="0069694F">
        <w:rPr>
          <w:rFonts w:ascii="Bookman Old Style" w:hAnsi="Bookman Old Style" w:cs="Times New Roman"/>
          <w:sz w:val="20"/>
          <w:szCs w:val="20"/>
        </w:rPr>
        <w:t xml:space="preserve">, o których mowa w: </w:t>
      </w:r>
    </w:p>
    <w:p w:rsidR="00C93A94" w:rsidRPr="0069694F" w:rsidRDefault="00092F40">
      <w:pPr>
        <w:jc w:val="both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 xml:space="preserve">a) art. 108 ust. 1 pkt 3 ustawy, </w:t>
      </w:r>
    </w:p>
    <w:p w:rsidR="00C93A94" w:rsidRPr="0069694F" w:rsidRDefault="00092F40">
      <w:pPr>
        <w:jc w:val="both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69694F" w:rsidRDefault="00092F40">
      <w:pPr>
        <w:jc w:val="both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 xml:space="preserve">c) art. 108 ust. 1 pkt 5 ustawy, dotyczących zawarcia z innymi wykonawcami porozumienia mającego </w:t>
      </w:r>
      <w:r w:rsidR="001A7504" w:rsidRPr="0069694F">
        <w:rPr>
          <w:rFonts w:ascii="Bookman Old Style" w:hAnsi="Bookman Old Style" w:cs="Times New Roman"/>
          <w:sz w:val="20"/>
          <w:szCs w:val="20"/>
        </w:rPr>
        <w:br/>
      </w:r>
      <w:r w:rsidRPr="0069694F">
        <w:rPr>
          <w:rFonts w:ascii="Bookman Old Style" w:hAnsi="Bookman Old Style" w:cs="Times New Roman"/>
          <w:sz w:val="20"/>
          <w:szCs w:val="20"/>
        </w:rPr>
        <w:t xml:space="preserve">na celu zakłócenie konkurencji, </w:t>
      </w:r>
    </w:p>
    <w:p w:rsidR="00C93A94" w:rsidRPr="0069694F" w:rsidRDefault="00092F40">
      <w:pPr>
        <w:jc w:val="both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 xml:space="preserve">d) art. 108 ust. 1 pkt 6 ustawy, </w:t>
      </w:r>
    </w:p>
    <w:p w:rsidR="00C93A94" w:rsidRPr="0069694F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69694F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 w:rsidRPr="0069694F">
        <w:rPr>
          <w:rFonts w:ascii="Bookman Old Style" w:hAnsi="Bookman Old Style"/>
          <w:sz w:val="20"/>
          <w:szCs w:val="20"/>
        </w:rPr>
        <w:br/>
        <w:t xml:space="preserve">w art. ……………….. ustawy </w:t>
      </w:r>
      <w:proofErr w:type="spellStart"/>
      <w:r w:rsidRPr="0069694F">
        <w:rPr>
          <w:rFonts w:ascii="Bookman Old Style" w:hAnsi="Bookman Old Style"/>
          <w:sz w:val="20"/>
          <w:szCs w:val="20"/>
        </w:rPr>
        <w:t>Pzp</w:t>
      </w:r>
      <w:proofErr w:type="spellEnd"/>
      <w:r w:rsidRPr="0069694F">
        <w:rPr>
          <w:rFonts w:ascii="Bookman Old Style" w:hAnsi="Bookman Old Style"/>
          <w:sz w:val="20"/>
          <w:szCs w:val="20"/>
        </w:rPr>
        <w:t xml:space="preserve"> </w:t>
      </w:r>
      <w:r w:rsidRPr="0069694F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69694F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69694F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69694F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 w:rsidRPr="0069694F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r w:rsidRPr="0069694F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69694F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69694F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69694F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69694F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69694F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69694F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69694F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69694F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FE67E8" w:rsidRPr="0069694F" w:rsidRDefault="00FE67E8" w:rsidP="00FE67E8">
      <w:pPr>
        <w:pStyle w:val="Default"/>
        <w:jc w:val="both"/>
        <w:rPr>
          <w:rFonts w:cs="Times New Roman"/>
          <w:sz w:val="20"/>
          <w:szCs w:val="20"/>
        </w:rPr>
      </w:pPr>
      <w:bookmarkStart w:id="4" w:name="_Hlk145408755"/>
      <w:bookmarkStart w:id="5" w:name="_Hlk145408163"/>
      <w:r w:rsidRPr="0069694F">
        <w:rPr>
          <w:rFonts w:cs="Times New Roman"/>
          <w:sz w:val="20"/>
          <w:szCs w:val="20"/>
        </w:rPr>
        <w:t>nie podlega</w:t>
      </w:r>
      <w:r w:rsidR="007075D7" w:rsidRPr="0069694F">
        <w:rPr>
          <w:rFonts w:cs="Times New Roman"/>
          <w:sz w:val="20"/>
          <w:szCs w:val="20"/>
        </w:rPr>
        <w:t>m</w:t>
      </w:r>
      <w:r w:rsidRPr="0069694F">
        <w:rPr>
          <w:rFonts w:cs="Times New Roman"/>
          <w:sz w:val="20"/>
          <w:szCs w:val="20"/>
        </w:rPr>
        <w:t xml:space="preserve">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:rsidR="00C93A94" w:rsidRPr="0069694F" w:rsidRDefault="00092F40">
      <w:pPr>
        <w:jc w:val="both"/>
        <w:rPr>
          <w:rFonts w:ascii="Bookman Old Style" w:eastAsia="Bookman Old Style" w:hAnsi="Bookman Old Style" w:cs="Times New Roman"/>
          <w:b/>
          <w:i/>
          <w:sz w:val="20"/>
          <w:szCs w:val="20"/>
        </w:rPr>
      </w:pPr>
      <w:r w:rsidRPr="0069694F">
        <w:rPr>
          <w:rFonts w:ascii="Bookman Old Style" w:eastAsia="Bookman Old Style" w:hAnsi="Bookman Old Style" w:cs="Times New Roman"/>
          <w:b/>
          <w:i/>
          <w:sz w:val="20"/>
          <w:szCs w:val="20"/>
        </w:rPr>
        <w:t>*niepotrzebne skreślić</w:t>
      </w:r>
    </w:p>
    <w:bookmarkEnd w:id="4"/>
    <w:p w:rsidR="00090F68" w:rsidRPr="0069694F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bookmarkEnd w:id="5"/>
    <w:p w:rsidR="00C93A94" w:rsidRPr="0069694F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69694F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69694F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69694F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69694F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/>
          <w:i/>
          <w:color w:val="0070C0"/>
          <w:sz w:val="20"/>
          <w:szCs w:val="20"/>
          <w:lang w:eastAsia="en-US"/>
        </w:rPr>
      </w:pPr>
    </w:p>
    <w:p w:rsidR="00C93A94" w:rsidRPr="0069694F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Times New Roman"/>
          <w:i/>
          <w:color w:val="0070C0"/>
          <w:sz w:val="20"/>
          <w:szCs w:val="20"/>
        </w:rPr>
      </w:pPr>
      <w:r w:rsidRPr="0069694F">
        <w:rPr>
          <w:rFonts w:ascii="Bookman Old Style" w:eastAsia="Bookman Old Style" w:hAnsi="Bookman Old Style" w:cs="Times New Roman"/>
          <w:i/>
          <w:color w:val="0070C0"/>
          <w:sz w:val="20"/>
          <w:szCs w:val="20"/>
          <w:u w:val="single"/>
        </w:rPr>
        <w:t>Uwaga.</w:t>
      </w:r>
      <w:r w:rsidRPr="0069694F">
        <w:rPr>
          <w:rFonts w:ascii="Bookman Old Style" w:eastAsia="Bookman Old Style" w:hAnsi="Bookman Old Style" w:cs="Times New Roman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6" w:name="_Hlk63274388"/>
      <w:r w:rsidRPr="0069694F">
        <w:rPr>
          <w:rFonts w:ascii="Bookman Old Style" w:eastAsia="Bookman Old Style" w:hAnsi="Bookman Old Style" w:cs="Times New Roman"/>
          <w:i/>
          <w:color w:val="0070C0"/>
          <w:sz w:val="20"/>
          <w:szCs w:val="20"/>
        </w:rPr>
        <w:t xml:space="preserve">braku podstaw wykluczenia </w:t>
      </w:r>
      <w:bookmarkEnd w:id="6"/>
      <w:r w:rsidRPr="0069694F">
        <w:rPr>
          <w:rFonts w:ascii="Bookman Old Style" w:eastAsia="Bookman Old Style" w:hAnsi="Bookman Old Style" w:cs="Times New Roman"/>
          <w:i/>
          <w:color w:val="0070C0"/>
          <w:sz w:val="20"/>
          <w:szCs w:val="20"/>
        </w:rPr>
        <w:t>z postępowania.</w:t>
      </w:r>
    </w:p>
    <w:p w:rsidR="00C93A94" w:rsidRPr="0069694F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/>
          <w:i/>
          <w:sz w:val="20"/>
          <w:szCs w:val="20"/>
          <w:lang w:eastAsia="en-US"/>
        </w:rPr>
      </w:pPr>
    </w:p>
    <w:p w:rsidR="00C93A94" w:rsidRPr="0069694F" w:rsidRDefault="00092F40">
      <w:pPr>
        <w:pStyle w:val="Tekstkomentarza1"/>
        <w:rPr>
          <w:rFonts w:ascii="Bookman Old Style" w:hAnsi="Bookman Old Style" w:cs="Times New Roman"/>
          <w:color w:val="auto"/>
        </w:rPr>
      </w:pPr>
      <w:r w:rsidRPr="0069694F">
        <w:rPr>
          <w:rFonts w:ascii="Bookman Old Style" w:hAnsi="Bookman Old Style" w:cs="Times New Roman"/>
          <w:color w:val="auto"/>
        </w:rPr>
        <w:t>Data ……………………………..</w:t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  <w:t xml:space="preserve">     </w:t>
      </w:r>
    </w:p>
    <w:p w:rsidR="00C93A94" w:rsidRPr="0069694F" w:rsidRDefault="00092F40">
      <w:pPr>
        <w:pStyle w:val="Tekstkomentarza1"/>
        <w:rPr>
          <w:rFonts w:ascii="Bookman Old Style" w:hAnsi="Bookman Old Style" w:cs="Times New Roman"/>
          <w:color w:val="auto"/>
        </w:rPr>
      </w:pPr>
      <w:r w:rsidRPr="0069694F">
        <w:rPr>
          <w:rFonts w:ascii="Bookman Old Style" w:hAnsi="Bookman Old Style" w:cs="Times New Roman"/>
          <w:color w:val="auto"/>
        </w:rPr>
        <w:t xml:space="preserve"> </w:t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</w:r>
      <w:r w:rsidRPr="0069694F">
        <w:rPr>
          <w:rFonts w:ascii="Bookman Old Style" w:hAnsi="Bookman Old Style" w:cs="Times New Roman"/>
          <w:color w:val="auto"/>
        </w:rPr>
        <w:tab/>
        <w:t xml:space="preserve">        </w:t>
      </w:r>
    </w:p>
    <w:p w:rsidR="00A00182" w:rsidRPr="0069694F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 w:rsidRPr="0069694F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Pr="0069694F" w:rsidRDefault="00A00182">
      <w:pPr>
        <w:autoSpaceDE w:val="0"/>
        <w:jc w:val="both"/>
        <w:rPr>
          <w:rFonts w:ascii="Bookman Old Style" w:hAnsi="Bookman Old Style" w:cs="Times New Roman"/>
          <w:i/>
          <w:sz w:val="20"/>
          <w:szCs w:val="20"/>
          <w:lang w:eastAsia="pl-PL"/>
        </w:rPr>
      </w:pPr>
    </w:p>
    <w:p w:rsidR="00C93A94" w:rsidRPr="0069694F" w:rsidRDefault="00092F40">
      <w:pPr>
        <w:autoSpaceDE w:val="0"/>
        <w:jc w:val="both"/>
        <w:rPr>
          <w:rFonts w:ascii="Bookman Old Style" w:hAnsi="Bookman Old Style" w:cs="Times New Roman"/>
          <w:i/>
          <w:sz w:val="20"/>
          <w:szCs w:val="20"/>
        </w:rPr>
      </w:pPr>
      <w:r w:rsidRPr="0069694F">
        <w:rPr>
          <w:rFonts w:ascii="Bookman Old Style" w:hAnsi="Bookman Old Style" w:cs="Times New Roman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90C7A"/>
    <w:rsid w:val="00090F68"/>
    <w:rsid w:val="00092F40"/>
    <w:rsid w:val="000B71DE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B7644"/>
    <w:rsid w:val="002C763C"/>
    <w:rsid w:val="002E4511"/>
    <w:rsid w:val="003522CE"/>
    <w:rsid w:val="0036012E"/>
    <w:rsid w:val="003715D4"/>
    <w:rsid w:val="003A46D1"/>
    <w:rsid w:val="0040156A"/>
    <w:rsid w:val="00444480"/>
    <w:rsid w:val="00446D13"/>
    <w:rsid w:val="00482753"/>
    <w:rsid w:val="004C267D"/>
    <w:rsid w:val="005604D5"/>
    <w:rsid w:val="00572A3A"/>
    <w:rsid w:val="00667655"/>
    <w:rsid w:val="00676047"/>
    <w:rsid w:val="006949F3"/>
    <w:rsid w:val="0069694F"/>
    <w:rsid w:val="006C2615"/>
    <w:rsid w:val="007075D7"/>
    <w:rsid w:val="00793403"/>
    <w:rsid w:val="007E7E2C"/>
    <w:rsid w:val="007F5E94"/>
    <w:rsid w:val="00802CAA"/>
    <w:rsid w:val="00830B6E"/>
    <w:rsid w:val="00877E64"/>
    <w:rsid w:val="008F2196"/>
    <w:rsid w:val="00924355"/>
    <w:rsid w:val="00A00182"/>
    <w:rsid w:val="00AF11E5"/>
    <w:rsid w:val="00B004E4"/>
    <w:rsid w:val="00B301C7"/>
    <w:rsid w:val="00B714A6"/>
    <w:rsid w:val="00B8563A"/>
    <w:rsid w:val="00BE252F"/>
    <w:rsid w:val="00BE6A35"/>
    <w:rsid w:val="00C019B4"/>
    <w:rsid w:val="00C93A94"/>
    <w:rsid w:val="00C971A6"/>
    <w:rsid w:val="00D17702"/>
    <w:rsid w:val="00D55832"/>
    <w:rsid w:val="00DA7ECE"/>
    <w:rsid w:val="00DD4B6D"/>
    <w:rsid w:val="00DE3EA4"/>
    <w:rsid w:val="00E3750C"/>
    <w:rsid w:val="00E401DE"/>
    <w:rsid w:val="00E708F5"/>
    <w:rsid w:val="00EE229F"/>
    <w:rsid w:val="00F530A4"/>
    <w:rsid w:val="00F61212"/>
    <w:rsid w:val="00F876E7"/>
    <w:rsid w:val="00FB1396"/>
    <w:rsid w:val="00FE67E8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2A6BE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  <w:style w:type="paragraph" w:customStyle="1" w:styleId="Default">
    <w:name w:val="Default"/>
    <w:rsid w:val="00FE67E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35</cp:revision>
  <dcterms:created xsi:type="dcterms:W3CDTF">2021-06-25T06:48:00Z</dcterms:created>
  <dcterms:modified xsi:type="dcterms:W3CDTF">2023-12-07T10:21:00Z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