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F9DD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1EE65FC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6F50AA5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01A61C0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5C8D37D1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30A32485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7DBCCE3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4F401442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6856009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66282AB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4C3BA8B8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27C48971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39D96B6C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="0098238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1: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1000</w:t>
      </w:r>
    </w:p>
    <w:p w14:paraId="64FAF0F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9FC0330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241303C8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884E41B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D2F881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85DC7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167748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EF55B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0B6FC3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6F64ABA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9DBAB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1166C1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59FFD9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5D1417C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7C9F68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A0399F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737964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A8C854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BE093DC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1952DD3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30BB564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33AB0F3" w14:textId="3F01D91E" w:rsidR="004B4C85" w:rsidRPr="00B561A2" w:rsidRDefault="004B4C85" w:rsidP="000164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przebudowy odcinka drogi powiatowej w ramach zadania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>pn</w:t>
      </w:r>
      <w:r w:rsidR="00C9465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Hlk116383788"/>
      <w:r w:rsidR="00D66646" w:rsidRPr="00D66646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Przebudowa odcinka drogi powiatowej nr 1267T (0022T) Chmielnik - Potok - Życiny w miejscowości  Rudki  od km 1+715 do km 2+710</w:t>
      </w:r>
      <w:r w:rsidR="009344A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F19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0"/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</w:t>
      </w:r>
      <w:r w:rsidR="008F6A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przebudowie</w:t>
      </w:r>
      <w:r w:rsidR="00732843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poprzez jej poszerzenie oraz </w:t>
      </w:r>
      <w:r w:rsidR="003B56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budową chodnika o nawierzchni z betonu asfaltowego </w:t>
      </w:r>
      <w:r w:rsidR="000164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roboty zostaną wykonane </w:t>
      </w:r>
      <w:r w:rsidR="00E17BA8" w:rsidRPr="00B561A2">
        <w:rPr>
          <w:rFonts w:ascii="Times New Roman" w:eastAsia="Times New Roman" w:hAnsi="Times New Roman" w:cs="Times New Roman"/>
          <w:sz w:val="24"/>
          <w:szCs w:val="24"/>
          <w:lang w:eastAsia="ar-SA"/>
        </w:rPr>
        <w:t>przy użyciu materiałów innych niż pierwotne.</w:t>
      </w:r>
    </w:p>
    <w:p w14:paraId="7DA2FD44" w14:textId="77777777" w:rsidR="004B4C85" w:rsidRPr="00B561A2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C000"/>
          <w:sz w:val="24"/>
          <w:szCs w:val="24"/>
          <w:lang w:eastAsia="ar-SA"/>
        </w:rPr>
      </w:pPr>
    </w:p>
    <w:p w14:paraId="70DB133D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1F7DED8B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Pomiary </w:t>
      </w:r>
      <w:proofErr w:type="spellStart"/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sytuacyjno</w:t>
      </w:r>
      <w:proofErr w:type="spellEnd"/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D0EB401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781C6147" w14:textId="707B80AF" w:rsid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Rozporządzenie Ministra Transportu i Gospodarki Morskiej w sprawie warunków technicznych jakim powinny odpowiadać drogi publiczne i ich usytuowanie z dnia 2.03.1999r. </w:t>
      </w:r>
    </w:p>
    <w:p w14:paraId="4D04BEDF" w14:textId="3906C895" w:rsidR="000F195A" w:rsidRPr="004B4C85" w:rsidRDefault="000F195A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</w:t>
      </w:r>
      <w:r w:rsidRPr="000F195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Dz.U. 2022 poz. 1518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73CCD59A" w14:textId="77777777" w:rsidR="003C6C37" w:rsidRDefault="003C6C37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Ustawa Prawo Budowlane z dnia 7 lipca 1994 r. (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Dz.</w:t>
      </w:r>
      <w:r w:rsid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A052F" w:rsidRPr="004A052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U. 2019 poz. 1186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</w:t>
      </w:r>
    </w:p>
    <w:p w14:paraId="142B7C0B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634278A7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081B8386" w14:textId="2A284616" w:rsid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Szydłów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Rudki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732843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Istniejąca droga </w:t>
      </w:r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to droga zamiejska, </w:t>
      </w:r>
      <w:r w:rsidR="00732843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posiada</w:t>
      </w:r>
      <w:r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2B1CB5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asfaltową </w:t>
      </w:r>
      <w:r w:rsidR="00D56C0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5,</w:t>
      </w:r>
      <w:r w:rsidR="007F6454">
        <w:rPr>
          <w:rFonts w:ascii="Times New Roman" w:eastAsia="Times New Roman" w:hAnsi="Times New Roman" w:cs="Times New Roman"/>
          <w:sz w:val="24"/>
          <w:szCs w:val="20"/>
          <w:lang w:eastAsia="ar-SA"/>
        </w:rPr>
        <w:t>00</w:t>
      </w:r>
      <w:r w:rsidR="007159FA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r w:rsidR="00815C48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gruntowe </w:t>
      </w:r>
      <w:r w:rsidR="00CC26E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1,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016401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-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2,0</w:t>
      </w:r>
      <w:r w:rsidR="009344A6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B561A2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B22F79" w:rsidRP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przebiega przez teren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002EFD5E" w14:textId="77777777" w:rsidR="00174AC4" w:rsidRDefault="00174AC4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29171E4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40CAF2DF" w14:textId="3D503108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805D6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710CA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Szydłów</w:t>
      </w:r>
    </w:p>
    <w:p w14:paraId="597AD928" w14:textId="6330CBA5" w:rsidR="007F6454" w:rsidRDefault="00710CA1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</w:pPr>
      <w:bookmarkStart w:id="1" w:name="OCRUncertain064"/>
      <w:r w:rsidRPr="00710CA1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 xml:space="preserve">Przebudowa odcinka drogi powiatowej nr 1267T (0022T) Chmielnik - Potok - Życiny w miejscowości  Rudki  </w:t>
      </w:r>
      <w:r w:rsidR="007F6454"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  <w:t>.</w:t>
      </w:r>
    </w:p>
    <w:p w14:paraId="1752BBA4" w14:textId="4A42973F" w:rsidR="00174AC4" w:rsidRDefault="008D7E67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przebudowy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2" w:name="OCRUncertain065"/>
      <w:bookmarkEnd w:id="1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2"/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</w:t>
      </w:r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>lokalna</w:t>
      </w:r>
      <w:r w:rsidR="005C3743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2553C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Prace będą obejmowały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przebudowę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łącznej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B561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6C802237" w14:textId="5BB12AF3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Zakres prac obejmuje wykonanie poszerzenia  oraz budowę </w:t>
      </w:r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chodnika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szerokości 1,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0m</w:t>
      </w:r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przebudowę nawierzchni wraz z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oznakowaniem poziomym grubowarstwowym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w celu poprawy bezpieczeństwa pieszych.</w:t>
      </w:r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Droga posiada zatwierdzony projekt oznakowania i organizacji ruchu.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Ze względu na trudne warunki – wynikające z istniejącego zagospodarowania terenu projektuje się chodnik o szer</w:t>
      </w:r>
      <w:r w:rsidR="00AD2FC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1,50m</w:t>
      </w:r>
      <w:r w:rsidR="00AD2FC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na wszystkich zjazdach zostanie wykonany chodnik o szer. 2,00m i dł. 5,00m  stanowiące jednocześnie mijanki dla osób o szczególnych potrzebach. </w:t>
      </w:r>
    </w:p>
    <w:p w14:paraId="2F65DF23" w14:textId="77777777" w:rsidR="00AD2FC4" w:rsidRDefault="00AD2F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0919660" w14:textId="77777777" w:rsidR="00174AC4" w:rsidRDefault="00174AC4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8DFC3A6" w14:textId="6A177374" w:rsidR="004B4C85" w:rsidRPr="00527CE0" w:rsidRDefault="00254DD9" w:rsidP="00174AC4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przebudowy</w:t>
      </w:r>
      <w:r w:rsidR="004A737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174AC4">
        <w:rPr>
          <w:rFonts w:ascii="Times New Roman" w:eastAsia="Times New Roman" w:hAnsi="Times New Roman" w:cs="Times New Roman"/>
          <w:sz w:val="24"/>
          <w:szCs w:val="20"/>
          <w:lang w:eastAsia="ar-SA"/>
        </w:rPr>
        <w:t>995</w:t>
      </w:r>
      <w:r w:rsidR="004B4C85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55893276" w14:textId="60BA2F8D" w:rsidR="00266FF0" w:rsidRPr="00407EEC" w:rsidRDefault="00E37592" w:rsidP="00407EEC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5,50</w:t>
      </w:r>
      <w:r w:rsidR="00D56C76" w:rsidRP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377936F4" w14:textId="790DD1A2" w:rsidR="00D56C76" w:rsidRDefault="00174AC4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</w:t>
      </w:r>
      <w:r w:rsidR="008822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chodnika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1,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D56C76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 str. </w:t>
      </w:r>
      <w:r w:rsidR="00D91573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ewa) </w:t>
      </w:r>
      <w:r w:rsidR="004E64F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( na zjazdach szer. 2,00m- mijanki) </w:t>
      </w:r>
    </w:p>
    <w:p w14:paraId="7E27ED16" w14:textId="7B93266E" w:rsidR="00710CA1" w:rsidRDefault="00710CA1" w:rsidP="00527CE0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gruntowe 1,00m ( str. Prawa) </w:t>
      </w:r>
    </w:p>
    <w:p w14:paraId="40F73A0F" w14:textId="6C19169A" w:rsidR="00B57AC0" w:rsidRDefault="00A62EAF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527CE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Wymiana istniejącego oznakowania pionowego </w:t>
      </w:r>
    </w:p>
    <w:p w14:paraId="677B35C7" w14:textId="77777777" w:rsidR="00A62EAF" w:rsidRDefault="00B57AC0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Wykonanie oznakowania poziomego </w:t>
      </w:r>
    </w:p>
    <w:p w14:paraId="20DE8670" w14:textId="77788370" w:rsidR="00174AC4" w:rsidRDefault="00174AC4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  Renowacja odwodnienia 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>– odmulenie z zachowaniem parametrów pierwotnych</w:t>
      </w:r>
    </w:p>
    <w:p w14:paraId="54060637" w14:textId="77777777" w:rsidR="00174AC4" w:rsidRDefault="00174AC4" w:rsidP="00B57AC0">
      <w:pPr>
        <w:widowControl w:val="0"/>
        <w:suppressAutoHyphens/>
        <w:spacing w:after="0" w:line="340" w:lineRule="exact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B6802F3" w14:textId="0F0B7D21" w:rsidR="00163824" w:rsidRPr="00163824" w:rsidRDefault="00254DD9" w:rsidP="00163824">
      <w:pPr>
        <w:widowControl w:val="0"/>
        <w:suppressAutoHyphens/>
        <w:spacing w:after="0" w:line="340" w:lineRule="exact"/>
        <w:jc w:val="both"/>
        <w:rPr>
          <w:rFonts w:ascii="Times New Roman" w:hAnsi="Times New Roman" w:cs="Times New Roman"/>
          <w:sz w:val="24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</w:t>
      </w:r>
      <w:r w:rsidR="004B4C85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8,</w:t>
      </w:r>
      <w:r w:rsidR="003537A7">
        <w:rPr>
          <w:rFonts w:ascii="Times New Roman" w:eastAsia="Times New Roman" w:hAnsi="Times New Roman" w:cs="Times New Roman"/>
          <w:sz w:val="24"/>
          <w:szCs w:val="20"/>
          <w:lang w:eastAsia="ar-SA"/>
        </w:rPr>
        <w:t>23</w:t>
      </w:r>
      <w:r w:rsidR="008771A9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ED7F01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7F6454">
        <w:rPr>
          <w:rFonts w:ascii="Times New Roman" w:eastAsia="Times New Roman" w:hAnsi="Times New Roman" w:cs="Times New Roman"/>
          <w:sz w:val="24"/>
          <w:szCs w:val="20"/>
          <w:lang w:eastAsia="ar-SA"/>
        </w:rPr>
        <w:t>3</w:t>
      </w:r>
      <w:r w:rsidR="00ED7F0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,00 - </w:t>
      </w:r>
      <w:r w:rsidR="009C23AD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710CA1">
        <w:rPr>
          <w:rFonts w:ascii="Times New Roman" w:eastAsia="Times New Roman" w:hAnsi="Times New Roman" w:cs="Times New Roman"/>
          <w:sz w:val="24"/>
          <w:szCs w:val="20"/>
          <w:lang w:eastAsia="ar-SA"/>
        </w:rPr>
        <w:t>4</w:t>
      </w:r>
      <w:r w:rsidR="00C307A7" w:rsidRPr="000F195A">
        <w:rPr>
          <w:rFonts w:ascii="Times New Roman" w:eastAsia="Times New Roman" w:hAnsi="Times New Roman" w:cs="Times New Roman"/>
          <w:sz w:val="24"/>
          <w:szCs w:val="20"/>
          <w:lang w:eastAsia="ar-SA"/>
        </w:rPr>
        <w:t>,00m.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Wszelkie prace prowadzone będą w granicach istniejącego pasa drogowego</w:t>
      </w:r>
      <w:r w:rsidR="00AD4114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, który pozwala na umieszczenie wszystkich elementów korony drogi w jego granicach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oraz nie będą miały negatywnego wpływu na środowisko.</w:t>
      </w:r>
      <w:r w:rsidR="000F195A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</w:t>
      </w:r>
      <w:r w:rsidR="00163824" w:rsidRPr="00163824">
        <w:rPr>
          <w:rFonts w:ascii="Times New Roman" w:hAnsi="Times New Roman" w:cs="Times New Roman"/>
          <w:sz w:val="24"/>
          <w:szCs w:val="20"/>
          <w:u w:val="single"/>
          <w:lang w:eastAsia="ar-SA"/>
        </w:rPr>
        <w:t xml:space="preserve">Pochylenie podłużne jezdni i poboczy zostanie dostosowane do istniejącego terenu zgodnie z rozporządzeniem i nie przekracza 10%. </w:t>
      </w:r>
    </w:p>
    <w:p w14:paraId="7CCAF572" w14:textId="5045F413" w:rsidR="004B4C85" w:rsidRPr="004B4C85" w:rsidRDefault="004B4C85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2FE3" w14:textId="77777777" w:rsidR="009D3F2B" w:rsidRDefault="009D3F2B" w:rsidP="003479D5">
      <w:pPr>
        <w:spacing w:after="0" w:line="240" w:lineRule="auto"/>
      </w:pPr>
      <w:r>
        <w:separator/>
      </w:r>
    </w:p>
  </w:endnote>
  <w:endnote w:type="continuationSeparator" w:id="0">
    <w:p w14:paraId="5B1B528F" w14:textId="77777777" w:rsidR="009D3F2B" w:rsidRDefault="009D3F2B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976B2" w14:textId="77777777" w:rsidR="004F51DF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904C91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904C91">
      <w:rPr>
        <w:b/>
        <w:i/>
        <w:color w:val="008000"/>
      </w:rPr>
      <w:fldChar w:fldCharType="separate"/>
    </w:r>
    <w:r w:rsidR="00982389">
      <w:rPr>
        <w:b/>
        <w:i/>
        <w:noProof/>
        <w:color w:val="008000"/>
      </w:rPr>
      <w:t>2</w:t>
    </w:r>
    <w:r w:rsidR="00904C91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147B48C8" w14:textId="77777777" w:rsidR="004F51DF" w:rsidRDefault="004E64F7">
    <w:pPr>
      <w:pStyle w:val="Stopka"/>
    </w:pPr>
    <w:r>
      <w:pict w14:anchorId="41220F19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877A" w14:textId="77777777" w:rsidR="009D3F2B" w:rsidRDefault="009D3F2B" w:rsidP="003479D5">
      <w:pPr>
        <w:spacing w:after="0" w:line="240" w:lineRule="auto"/>
      </w:pPr>
      <w:r>
        <w:separator/>
      </w:r>
    </w:p>
  </w:footnote>
  <w:footnote w:type="continuationSeparator" w:id="0">
    <w:p w14:paraId="00B9877F" w14:textId="77777777" w:rsidR="009D3F2B" w:rsidRDefault="009D3F2B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5CC65143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46905AA3" w14:textId="77777777" w:rsidR="00D91E93" w:rsidRPr="00D91E93" w:rsidRDefault="00D91E93" w:rsidP="00016401">
          <w:pPr>
            <w:spacing w:after="120"/>
            <w:ind w:left="-68" w:right="71"/>
            <w:jc w:val="center"/>
            <w:rPr>
              <w:b/>
              <w:bCs/>
              <w:i/>
              <w:color w:val="339966"/>
              <w:sz w:val="16"/>
              <w:szCs w:val="16"/>
            </w:rPr>
          </w:pPr>
          <w:r w:rsidRPr="00D91E93">
            <w:rPr>
              <w:b/>
              <w:bCs/>
              <w:i/>
              <w:color w:val="339966"/>
              <w:sz w:val="16"/>
              <w:szCs w:val="16"/>
            </w:rPr>
            <w:t xml:space="preserve">Przebudowa odcinka drogi powiatowej nr 1267T (0022T) Chmielnik - Potok - Życiny w miejscowości  Rudki  </w:t>
          </w:r>
        </w:p>
        <w:p w14:paraId="0D53A3F9" w14:textId="66E36523" w:rsidR="004F51DF" w:rsidRPr="0030318F" w:rsidRDefault="0083304B" w:rsidP="00016401">
          <w:pPr>
            <w:spacing w:after="120"/>
            <w:ind w:left="-68" w:right="71"/>
            <w:jc w:val="center"/>
            <w:rPr>
              <w:b/>
            </w:rPr>
          </w:pPr>
          <w:r w:rsidRPr="0030318F">
            <w:rPr>
              <w:b/>
              <w:color w:val="339966"/>
              <w:sz w:val="16"/>
              <w:szCs w:val="16"/>
            </w:rPr>
            <w:t xml:space="preserve">gmina </w:t>
          </w:r>
          <w:r w:rsidR="00D91E93">
            <w:rPr>
              <w:b/>
              <w:color w:val="339966"/>
              <w:sz w:val="16"/>
              <w:szCs w:val="16"/>
            </w:rPr>
            <w:t>Szydłów</w:t>
          </w:r>
          <w:r w:rsidR="00016401">
            <w:rPr>
              <w:b/>
              <w:color w:val="339966"/>
              <w:sz w:val="16"/>
              <w:szCs w:val="16"/>
            </w:rPr>
            <w:t xml:space="preserve"> </w:t>
          </w:r>
          <w:r w:rsidRPr="0030318F">
            <w:rPr>
              <w:b/>
              <w:color w:val="339966"/>
              <w:sz w:val="16"/>
              <w:szCs w:val="16"/>
            </w:rPr>
            <w:t>,</w:t>
          </w:r>
          <w:r w:rsidR="00756140" w:rsidRPr="0030318F">
            <w:rPr>
              <w:b/>
              <w:color w:val="339966"/>
              <w:sz w:val="16"/>
              <w:szCs w:val="16"/>
            </w:rPr>
            <w:t xml:space="preserve"> powiat staszowski, </w:t>
          </w:r>
          <w:r w:rsidR="00E0790B" w:rsidRPr="0030318F">
            <w:rPr>
              <w:b/>
              <w:color w:val="339966"/>
              <w:sz w:val="16"/>
              <w:szCs w:val="16"/>
            </w:rPr>
            <w:t>województwo świętokrzyskie.</w:t>
          </w:r>
        </w:p>
      </w:tc>
    </w:tr>
  </w:tbl>
  <w:p w14:paraId="3F284DF5" w14:textId="77777777" w:rsidR="004F51DF" w:rsidRDefault="004E6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3030216">
    <w:abstractNumId w:val="0"/>
  </w:num>
  <w:num w:numId="2" w16cid:durableId="2014917411">
    <w:abstractNumId w:val="1"/>
  </w:num>
  <w:num w:numId="3" w16cid:durableId="142940360">
    <w:abstractNumId w:val="2"/>
  </w:num>
  <w:num w:numId="4" w16cid:durableId="121971764">
    <w:abstractNumId w:val="3"/>
  </w:num>
  <w:num w:numId="5" w16cid:durableId="1407875546">
    <w:abstractNumId w:val="4"/>
  </w:num>
  <w:num w:numId="6" w16cid:durableId="1618020825">
    <w:abstractNumId w:val="5"/>
  </w:num>
  <w:num w:numId="7" w16cid:durableId="12622237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16401"/>
    <w:rsid w:val="00020200"/>
    <w:rsid w:val="00023761"/>
    <w:rsid w:val="000240FE"/>
    <w:rsid w:val="00040DBC"/>
    <w:rsid w:val="00042763"/>
    <w:rsid w:val="0004349A"/>
    <w:rsid w:val="00054ECE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6E08"/>
    <w:rsid w:val="000D3985"/>
    <w:rsid w:val="000F195A"/>
    <w:rsid w:val="000F3FBD"/>
    <w:rsid w:val="00102415"/>
    <w:rsid w:val="00110666"/>
    <w:rsid w:val="00126659"/>
    <w:rsid w:val="00126C26"/>
    <w:rsid w:val="001316D1"/>
    <w:rsid w:val="00137CD9"/>
    <w:rsid w:val="00144C58"/>
    <w:rsid w:val="00155E54"/>
    <w:rsid w:val="00163824"/>
    <w:rsid w:val="001706E6"/>
    <w:rsid w:val="00174AC4"/>
    <w:rsid w:val="00175353"/>
    <w:rsid w:val="00195A02"/>
    <w:rsid w:val="001A5DA7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5163B"/>
    <w:rsid w:val="0025426D"/>
    <w:rsid w:val="00254DD9"/>
    <w:rsid w:val="002553CC"/>
    <w:rsid w:val="00262EC0"/>
    <w:rsid w:val="00263613"/>
    <w:rsid w:val="00266FF0"/>
    <w:rsid w:val="00283B13"/>
    <w:rsid w:val="00286124"/>
    <w:rsid w:val="00291F27"/>
    <w:rsid w:val="002945FD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318F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37A7"/>
    <w:rsid w:val="00354007"/>
    <w:rsid w:val="003642FE"/>
    <w:rsid w:val="00365407"/>
    <w:rsid w:val="00366B5D"/>
    <w:rsid w:val="00370602"/>
    <w:rsid w:val="003762C5"/>
    <w:rsid w:val="00376F3A"/>
    <w:rsid w:val="00377E69"/>
    <w:rsid w:val="0038576A"/>
    <w:rsid w:val="003878FC"/>
    <w:rsid w:val="0039289C"/>
    <w:rsid w:val="003A044A"/>
    <w:rsid w:val="003B2594"/>
    <w:rsid w:val="003B2FFC"/>
    <w:rsid w:val="003B56D5"/>
    <w:rsid w:val="003C0CAB"/>
    <w:rsid w:val="003C48F6"/>
    <w:rsid w:val="003C527B"/>
    <w:rsid w:val="003C5591"/>
    <w:rsid w:val="003C6C37"/>
    <w:rsid w:val="003D316A"/>
    <w:rsid w:val="003E155C"/>
    <w:rsid w:val="003E1683"/>
    <w:rsid w:val="003F00A6"/>
    <w:rsid w:val="003F0EDC"/>
    <w:rsid w:val="003F1C1E"/>
    <w:rsid w:val="003F2B97"/>
    <w:rsid w:val="00402A0B"/>
    <w:rsid w:val="00407EEC"/>
    <w:rsid w:val="00420965"/>
    <w:rsid w:val="004215D9"/>
    <w:rsid w:val="0043017C"/>
    <w:rsid w:val="00433D53"/>
    <w:rsid w:val="004470FA"/>
    <w:rsid w:val="004479C7"/>
    <w:rsid w:val="00460AD9"/>
    <w:rsid w:val="00466C2B"/>
    <w:rsid w:val="00475487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E64F7"/>
    <w:rsid w:val="004F1034"/>
    <w:rsid w:val="004F614B"/>
    <w:rsid w:val="0050012F"/>
    <w:rsid w:val="005011DD"/>
    <w:rsid w:val="00511F62"/>
    <w:rsid w:val="00513B16"/>
    <w:rsid w:val="00515330"/>
    <w:rsid w:val="00517EAB"/>
    <w:rsid w:val="00517F68"/>
    <w:rsid w:val="0052324C"/>
    <w:rsid w:val="00526C72"/>
    <w:rsid w:val="00527CE0"/>
    <w:rsid w:val="00537B23"/>
    <w:rsid w:val="0054434A"/>
    <w:rsid w:val="005500E5"/>
    <w:rsid w:val="005533A8"/>
    <w:rsid w:val="00557ECE"/>
    <w:rsid w:val="005732B3"/>
    <w:rsid w:val="00577311"/>
    <w:rsid w:val="005803E2"/>
    <w:rsid w:val="00581D67"/>
    <w:rsid w:val="00586680"/>
    <w:rsid w:val="0059193F"/>
    <w:rsid w:val="0059573B"/>
    <w:rsid w:val="0059626F"/>
    <w:rsid w:val="005A060C"/>
    <w:rsid w:val="005A1478"/>
    <w:rsid w:val="005A3A1D"/>
    <w:rsid w:val="005B441A"/>
    <w:rsid w:val="005B5C82"/>
    <w:rsid w:val="005C3743"/>
    <w:rsid w:val="005C5512"/>
    <w:rsid w:val="005D3CD7"/>
    <w:rsid w:val="005D6190"/>
    <w:rsid w:val="005D61A5"/>
    <w:rsid w:val="005E1C27"/>
    <w:rsid w:val="005E3A40"/>
    <w:rsid w:val="005E6330"/>
    <w:rsid w:val="005F135D"/>
    <w:rsid w:val="005F3BC7"/>
    <w:rsid w:val="005F507F"/>
    <w:rsid w:val="00614104"/>
    <w:rsid w:val="00624502"/>
    <w:rsid w:val="00635ED3"/>
    <w:rsid w:val="006455B1"/>
    <w:rsid w:val="00651962"/>
    <w:rsid w:val="0065418D"/>
    <w:rsid w:val="00657C67"/>
    <w:rsid w:val="00662F3A"/>
    <w:rsid w:val="00680F64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C35"/>
    <w:rsid w:val="00705628"/>
    <w:rsid w:val="00707A2A"/>
    <w:rsid w:val="00710776"/>
    <w:rsid w:val="00710916"/>
    <w:rsid w:val="00710CA1"/>
    <w:rsid w:val="00713F2D"/>
    <w:rsid w:val="007159FA"/>
    <w:rsid w:val="0072228E"/>
    <w:rsid w:val="00727C66"/>
    <w:rsid w:val="00732110"/>
    <w:rsid w:val="00732843"/>
    <w:rsid w:val="0075126D"/>
    <w:rsid w:val="00753D36"/>
    <w:rsid w:val="00756140"/>
    <w:rsid w:val="00770034"/>
    <w:rsid w:val="007741CC"/>
    <w:rsid w:val="007774B1"/>
    <w:rsid w:val="0078610F"/>
    <w:rsid w:val="007A4CB6"/>
    <w:rsid w:val="007B00CD"/>
    <w:rsid w:val="007C4722"/>
    <w:rsid w:val="007C708A"/>
    <w:rsid w:val="007D315A"/>
    <w:rsid w:val="007E5AE2"/>
    <w:rsid w:val="007F1D80"/>
    <w:rsid w:val="007F6454"/>
    <w:rsid w:val="0080389A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60B7"/>
    <w:rsid w:val="00872147"/>
    <w:rsid w:val="008737ED"/>
    <w:rsid w:val="00875FCF"/>
    <w:rsid w:val="008762C6"/>
    <w:rsid w:val="008771A9"/>
    <w:rsid w:val="008822E3"/>
    <w:rsid w:val="00884D0E"/>
    <w:rsid w:val="00895120"/>
    <w:rsid w:val="008A076A"/>
    <w:rsid w:val="008B4F0D"/>
    <w:rsid w:val="008C31F5"/>
    <w:rsid w:val="008C3BB4"/>
    <w:rsid w:val="008C4EE7"/>
    <w:rsid w:val="008D7E67"/>
    <w:rsid w:val="008E3C31"/>
    <w:rsid w:val="008F143D"/>
    <w:rsid w:val="008F6A4B"/>
    <w:rsid w:val="009026F3"/>
    <w:rsid w:val="00904C91"/>
    <w:rsid w:val="00906A9D"/>
    <w:rsid w:val="009312A4"/>
    <w:rsid w:val="00933850"/>
    <w:rsid w:val="009344A6"/>
    <w:rsid w:val="00944228"/>
    <w:rsid w:val="00957491"/>
    <w:rsid w:val="009650AB"/>
    <w:rsid w:val="00975B91"/>
    <w:rsid w:val="009803F9"/>
    <w:rsid w:val="00982389"/>
    <w:rsid w:val="0099390F"/>
    <w:rsid w:val="009A6F5D"/>
    <w:rsid w:val="009A7862"/>
    <w:rsid w:val="009B323B"/>
    <w:rsid w:val="009B406D"/>
    <w:rsid w:val="009B4D65"/>
    <w:rsid w:val="009B6490"/>
    <w:rsid w:val="009B75E3"/>
    <w:rsid w:val="009B7A2F"/>
    <w:rsid w:val="009C2081"/>
    <w:rsid w:val="009C23AD"/>
    <w:rsid w:val="009C4C11"/>
    <w:rsid w:val="009C4F26"/>
    <w:rsid w:val="009D3F2B"/>
    <w:rsid w:val="009E78E9"/>
    <w:rsid w:val="009F760F"/>
    <w:rsid w:val="00A030E9"/>
    <w:rsid w:val="00A04B92"/>
    <w:rsid w:val="00A23B42"/>
    <w:rsid w:val="00A27010"/>
    <w:rsid w:val="00A3202B"/>
    <w:rsid w:val="00A41B0D"/>
    <w:rsid w:val="00A437D8"/>
    <w:rsid w:val="00A55EA5"/>
    <w:rsid w:val="00A62EAF"/>
    <w:rsid w:val="00A63995"/>
    <w:rsid w:val="00A67934"/>
    <w:rsid w:val="00A74944"/>
    <w:rsid w:val="00A83A43"/>
    <w:rsid w:val="00AA3A50"/>
    <w:rsid w:val="00AA5477"/>
    <w:rsid w:val="00AA7F4E"/>
    <w:rsid w:val="00AB2C04"/>
    <w:rsid w:val="00AB4027"/>
    <w:rsid w:val="00AB5027"/>
    <w:rsid w:val="00AC66E4"/>
    <w:rsid w:val="00AD1B69"/>
    <w:rsid w:val="00AD2FC4"/>
    <w:rsid w:val="00AD4114"/>
    <w:rsid w:val="00AE1E67"/>
    <w:rsid w:val="00AE3CC6"/>
    <w:rsid w:val="00AE533A"/>
    <w:rsid w:val="00B02597"/>
    <w:rsid w:val="00B0320F"/>
    <w:rsid w:val="00B10E8E"/>
    <w:rsid w:val="00B22F79"/>
    <w:rsid w:val="00B42E57"/>
    <w:rsid w:val="00B439AE"/>
    <w:rsid w:val="00B446A1"/>
    <w:rsid w:val="00B53772"/>
    <w:rsid w:val="00B561A2"/>
    <w:rsid w:val="00B57AC0"/>
    <w:rsid w:val="00B8030D"/>
    <w:rsid w:val="00B80329"/>
    <w:rsid w:val="00B912E3"/>
    <w:rsid w:val="00B93E37"/>
    <w:rsid w:val="00BA2B29"/>
    <w:rsid w:val="00BE55EA"/>
    <w:rsid w:val="00C008DA"/>
    <w:rsid w:val="00C216B1"/>
    <w:rsid w:val="00C242A2"/>
    <w:rsid w:val="00C26104"/>
    <w:rsid w:val="00C307A7"/>
    <w:rsid w:val="00C519CB"/>
    <w:rsid w:val="00C5318E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366"/>
    <w:rsid w:val="00C936C6"/>
    <w:rsid w:val="00C94584"/>
    <w:rsid w:val="00C94655"/>
    <w:rsid w:val="00C968DE"/>
    <w:rsid w:val="00CB0188"/>
    <w:rsid w:val="00CB074F"/>
    <w:rsid w:val="00CB15C0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56C76"/>
    <w:rsid w:val="00D640F0"/>
    <w:rsid w:val="00D6450C"/>
    <w:rsid w:val="00D6627E"/>
    <w:rsid w:val="00D66646"/>
    <w:rsid w:val="00D70833"/>
    <w:rsid w:val="00D911B1"/>
    <w:rsid w:val="00D91573"/>
    <w:rsid w:val="00D91E93"/>
    <w:rsid w:val="00DA1596"/>
    <w:rsid w:val="00DA6F47"/>
    <w:rsid w:val="00DA7F25"/>
    <w:rsid w:val="00DB4D72"/>
    <w:rsid w:val="00DC5EB6"/>
    <w:rsid w:val="00DD26F3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A0D76"/>
    <w:rsid w:val="00EA10B8"/>
    <w:rsid w:val="00EA5573"/>
    <w:rsid w:val="00EB2DAC"/>
    <w:rsid w:val="00EC1FBA"/>
    <w:rsid w:val="00ED08D9"/>
    <w:rsid w:val="00ED7F01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2E27"/>
    <w:rsid w:val="00F330A3"/>
    <w:rsid w:val="00F370FC"/>
    <w:rsid w:val="00F37749"/>
    <w:rsid w:val="00F54EC9"/>
    <w:rsid w:val="00F65314"/>
    <w:rsid w:val="00F710EE"/>
    <w:rsid w:val="00F84654"/>
    <w:rsid w:val="00F87ABE"/>
    <w:rsid w:val="00F9343B"/>
    <w:rsid w:val="00FA1B93"/>
    <w:rsid w:val="00FA48C8"/>
    <w:rsid w:val="00FC6937"/>
    <w:rsid w:val="00FD02BE"/>
    <w:rsid w:val="00FD4109"/>
    <w:rsid w:val="00FE0F03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8090C"/>
  <w15:docId w15:val="{3E472A51-B006-401E-8245-C1856801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F97F5-50DE-4F52-A7B2-AF520D00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pkrakowiak</cp:lastModifiedBy>
  <cp:revision>23</cp:revision>
  <cp:lastPrinted>2023-07-18T07:43:00Z</cp:lastPrinted>
  <dcterms:created xsi:type="dcterms:W3CDTF">2023-03-09T06:43:00Z</dcterms:created>
  <dcterms:modified xsi:type="dcterms:W3CDTF">2023-07-19T07:45:00Z</dcterms:modified>
</cp:coreProperties>
</file>