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37C31" w:rsidRDefault="001F027E" w:rsidP="00237C31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9528B9">
        <w:rPr>
          <w:rFonts w:ascii="Arial" w:hAnsi="Arial" w:cs="Arial"/>
          <w:color w:val="auto"/>
          <w:sz w:val="20"/>
          <w:szCs w:val="20"/>
        </w:rPr>
        <w:t>Na potrzeby postę</w:t>
      </w:r>
      <w:r w:rsidR="008D0487" w:rsidRPr="009528B9">
        <w:rPr>
          <w:rFonts w:ascii="Arial" w:hAnsi="Arial" w:cs="Arial"/>
          <w:color w:val="auto"/>
          <w:sz w:val="20"/>
          <w:szCs w:val="20"/>
        </w:rPr>
        <w:t xml:space="preserve">powania o udzielenie </w:t>
      </w:r>
      <w:r w:rsidR="007936D6" w:rsidRPr="009528B9">
        <w:rPr>
          <w:rFonts w:ascii="Arial" w:hAnsi="Arial" w:cs="Arial"/>
          <w:color w:val="auto"/>
          <w:sz w:val="20"/>
          <w:szCs w:val="20"/>
        </w:rPr>
        <w:t>zamówienia publicznego</w:t>
      </w:r>
      <w:r w:rsidR="002168A8" w:rsidRPr="009528B9">
        <w:rPr>
          <w:rFonts w:ascii="Arial" w:hAnsi="Arial" w:cs="Arial"/>
          <w:color w:val="auto"/>
          <w:sz w:val="20"/>
          <w:szCs w:val="20"/>
        </w:rPr>
        <w:br/>
      </w:r>
      <w:r w:rsidR="002168A8" w:rsidRPr="00237C31">
        <w:rPr>
          <w:rFonts w:ascii="Arial" w:hAnsi="Arial" w:cs="Arial"/>
          <w:color w:val="auto"/>
          <w:sz w:val="20"/>
          <w:szCs w:val="20"/>
        </w:rPr>
        <w:t>pn.</w:t>
      </w:r>
      <w:r w:rsidR="002168A8" w:rsidRPr="002578A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237C31" w:rsidRPr="00237C31">
        <w:rPr>
          <w:rFonts w:ascii="Times New Roman" w:hAnsi="Times New Roman" w:cs="Times New Roman"/>
          <w:b/>
          <w:sz w:val="20"/>
          <w:szCs w:val="20"/>
        </w:rPr>
        <w:t>Dostawa obuwia, odzieży oraz dodatków ochronnych i roboczych (branżowych, BHP).</w:t>
      </w:r>
    </w:p>
    <w:p w:rsidR="002578A4" w:rsidRPr="005806C1" w:rsidRDefault="002578A4" w:rsidP="002578A4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F131AB" w:rsidRPr="008663EE" w:rsidRDefault="00F131AB" w:rsidP="00F131AB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</w:p>
    <w:p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 xml:space="preserve"> oświadczam, co następuje:</w:t>
      </w:r>
      <w:bookmarkStart w:id="0" w:name="_GoBack"/>
      <w:bookmarkEnd w:id="0"/>
    </w:p>
    <w:p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20D" w:rsidRDefault="006C620D" w:rsidP="0038231F">
      <w:pPr>
        <w:spacing w:after="0" w:line="240" w:lineRule="auto"/>
      </w:pPr>
      <w:r>
        <w:separator/>
      </w:r>
    </w:p>
  </w:endnote>
  <w:endnote w:type="continuationSeparator" w:id="0">
    <w:p w:rsidR="006C620D" w:rsidRDefault="006C62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20D" w:rsidRDefault="006C620D" w:rsidP="0038231F">
      <w:pPr>
        <w:spacing w:after="0" w:line="240" w:lineRule="auto"/>
      </w:pPr>
      <w:r>
        <w:separator/>
      </w:r>
    </w:p>
  </w:footnote>
  <w:footnote w:type="continuationSeparator" w:id="0">
    <w:p w:rsidR="006C620D" w:rsidRDefault="006C620D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BA" w:rsidRDefault="008338BA">
    <w:pPr>
      <w:pStyle w:val="Nagwek"/>
    </w:pPr>
    <w:r>
      <w:t>Załącznik</w:t>
    </w:r>
    <w:r w:rsidR="002578A4">
      <w:t xml:space="preserve"> nr 2</w:t>
    </w:r>
    <w:r w:rsidR="007B6901">
      <w:t xml:space="preserve"> </w:t>
    </w:r>
    <w:r>
      <w:t>do SWZ, spr</w:t>
    </w:r>
    <w:r w:rsidR="00237C31">
      <w:t>awa numer PUZ-2380-106-018-106</w:t>
    </w:r>
    <w:r w:rsidR="00FD50C2">
      <w:t>/2024</w:t>
    </w:r>
    <w:r w:rsidR="002578A4">
      <w:t>/I</w:t>
    </w:r>
    <w:r w:rsidR="00AE63A9">
      <w:t>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37C31"/>
    <w:rsid w:val="002443DD"/>
    <w:rsid w:val="002459B2"/>
    <w:rsid w:val="002474CE"/>
    <w:rsid w:val="0025261D"/>
    <w:rsid w:val="00255142"/>
    <w:rsid w:val="00256CEC"/>
    <w:rsid w:val="002578A4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6B6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C620D"/>
    <w:rsid w:val="006D3513"/>
    <w:rsid w:val="006D4168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2A8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1E22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A8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Default">
    <w:name w:val="Default"/>
    <w:rsid w:val="002578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A153C-2743-4196-A2BE-EFA44CDC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617274</cp:lastModifiedBy>
  <cp:revision>22</cp:revision>
  <cp:lastPrinted>2022-06-03T12:52:00Z</cp:lastPrinted>
  <dcterms:created xsi:type="dcterms:W3CDTF">2022-05-06T13:11:00Z</dcterms:created>
  <dcterms:modified xsi:type="dcterms:W3CDTF">2024-09-02T11:02:00Z</dcterms:modified>
</cp:coreProperties>
</file>