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FEF715" w14:textId="77777777" w:rsidR="00916821" w:rsidRPr="00400124" w:rsidRDefault="00916821" w:rsidP="00445412">
      <w:pPr>
        <w:spacing w:before="120"/>
        <w:jc w:val="right"/>
        <w:rPr>
          <w:rFonts w:ascii="Cambria" w:hAnsi="Cambria" w:cs="Arial"/>
          <w:i/>
          <w:iCs/>
          <w:sz w:val="18"/>
          <w:szCs w:val="18"/>
        </w:rPr>
      </w:pPr>
      <w:r w:rsidRPr="00400124">
        <w:rPr>
          <w:rFonts w:ascii="Cambria" w:hAnsi="Cambria" w:cs="Arial"/>
          <w:i/>
          <w:iCs/>
          <w:sz w:val="18"/>
          <w:szCs w:val="18"/>
        </w:rPr>
        <w:t>Załącznik nr 1</w:t>
      </w:r>
      <w:r w:rsidR="00CA0C66" w:rsidRPr="00400124">
        <w:rPr>
          <w:rFonts w:ascii="Cambria" w:hAnsi="Cambria" w:cs="Arial"/>
          <w:i/>
          <w:iCs/>
          <w:sz w:val="18"/>
          <w:szCs w:val="18"/>
        </w:rPr>
        <w:t xml:space="preserve"> </w:t>
      </w:r>
      <w:r w:rsidR="00891E7E" w:rsidRPr="00400124">
        <w:rPr>
          <w:rFonts w:ascii="Cambria" w:hAnsi="Cambria" w:cs="Arial"/>
          <w:i/>
          <w:iCs/>
          <w:sz w:val="18"/>
          <w:szCs w:val="18"/>
        </w:rPr>
        <w:t>do S</w:t>
      </w:r>
      <w:r w:rsidR="00E96911" w:rsidRPr="00400124">
        <w:rPr>
          <w:rFonts w:ascii="Cambria" w:hAnsi="Cambria" w:cs="Arial"/>
          <w:i/>
          <w:iCs/>
          <w:sz w:val="18"/>
          <w:szCs w:val="18"/>
        </w:rPr>
        <w:t>WZ</w:t>
      </w:r>
    </w:p>
    <w:p w14:paraId="6F59A20A" w14:textId="7B019851" w:rsidR="000E1C61" w:rsidRPr="00400124" w:rsidRDefault="00400124" w:rsidP="00445412">
      <w:pPr>
        <w:spacing w:before="120"/>
        <w:jc w:val="both"/>
        <w:rPr>
          <w:rFonts w:ascii="Cambria" w:hAnsi="Cambria" w:cs="Arial"/>
          <w:bCs/>
        </w:rPr>
      </w:pPr>
      <w:r w:rsidRPr="00400124">
        <w:rPr>
          <w:rFonts w:ascii="Cambria" w:hAnsi="Cambria" w:cs="Arial"/>
          <w:bCs/>
        </w:rPr>
        <w:t>SA.270.2</w:t>
      </w:r>
      <w:r w:rsidR="009C3C29">
        <w:rPr>
          <w:rFonts w:ascii="Cambria" w:hAnsi="Cambria" w:cs="Arial"/>
          <w:bCs/>
        </w:rPr>
        <w:t>5</w:t>
      </w:r>
      <w:r w:rsidRPr="00400124">
        <w:rPr>
          <w:rFonts w:ascii="Cambria" w:hAnsi="Cambria" w:cs="Arial"/>
          <w:bCs/>
        </w:rPr>
        <w:t>.2021</w:t>
      </w:r>
    </w:p>
    <w:p w14:paraId="5CAA496D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CFB4BD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557DD8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C9905F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(Nazwa i adres wykonawcy)</w:t>
      </w:r>
    </w:p>
    <w:p w14:paraId="5BB48299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030B9D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E96911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0AE14C52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39A7CE" w14:textId="208A2C75" w:rsidR="00916821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D83E1F" w14:textId="77777777" w:rsidR="00971C5B" w:rsidRPr="002E64B8" w:rsidRDefault="00971C5B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E73E49" w14:textId="77777777" w:rsidR="00916821" w:rsidRPr="002E64B8" w:rsidRDefault="00E9691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OFERTA</w:t>
      </w:r>
    </w:p>
    <w:p w14:paraId="484D560E" w14:textId="55D41F40" w:rsidR="000E1C61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5BFBAFB" w14:textId="77777777" w:rsidR="00971C5B" w:rsidRPr="002E64B8" w:rsidRDefault="00971C5B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EB2FA6" w14:textId="77777777" w:rsidR="00916821" w:rsidRPr="002E64B8" w:rsidRDefault="00E9691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E8FE7F8" w14:textId="082B7F77" w:rsidR="00916821" w:rsidRDefault="00E9691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739E4">
        <w:rPr>
          <w:rFonts w:ascii="Cambria" w:hAnsi="Cambria" w:cs="Arial"/>
          <w:b/>
          <w:bCs/>
          <w:sz w:val="22"/>
          <w:szCs w:val="22"/>
        </w:rPr>
        <w:t>Waliły</w:t>
      </w:r>
    </w:p>
    <w:p w14:paraId="61C2E7D0" w14:textId="649C6FDE" w:rsidR="00916821" w:rsidRPr="002E64B8" w:rsidRDefault="00D739E4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Waliły Stacja, ul. Białostocka 3, 16-040 Gródek</w:t>
      </w:r>
    </w:p>
    <w:p w14:paraId="0D4404C9" w14:textId="451C08D8" w:rsidR="00916821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8C269A" w14:textId="77777777" w:rsidR="00A45D18" w:rsidRPr="002E64B8" w:rsidRDefault="00A45D18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784DEB" w14:textId="1AEC624D" w:rsidR="0004046F" w:rsidRPr="002E64B8" w:rsidRDefault="00916821" w:rsidP="00891E7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Odpowiadając na ogłoszeni</w:t>
      </w:r>
      <w:r w:rsidR="007127D0">
        <w:rPr>
          <w:rFonts w:ascii="Cambria" w:hAnsi="Cambria" w:cs="Arial"/>
          <w:bCs/>
          <w:sz w:val="22"/>
          <w:szCs w:val="22"/>
        </w:rPr>
        <w:t xml:space="preserve">e o </w:t>
      </w:r>
      <w:r w:rsidR="00012A81">
        <w:rPr>
          <w:rFonts w:ascii="Cambria" w:hAnsi="Cambria" w:cs="Arial"/>
          <w:bCs/>
          <w:sz w:val="22"/>
          <w:szCs w:val="22"/>
        </w:rPr>
        <w:t>zamówieniu</w:t>
      </w:r>
      <w:r w:rsidR="007127D0">
        <w:rPr>
          <w:rFonts w:ascii="Cambria" w:hAnsi="Cambria" w:cs="Arial"/>
          <w:bCs/>
          <w:sz w:val="22"/>
          <w:szCs w:val="22"/>
        </w:rPr>
        <w:t xml:space="preserve"> pn.:</w:t>
      </w:r>
      <w:r w:rsidR="00891E7E" w:rsidRPr="00891E7E">
        <w:t xml:space="preserve"> </w:t>
      </w:r>
      <w:r w:rsidR="005948AF" w:rsidRPr="005948AF">
        <w:rPr>
          <w:rFonts w:ascii="Cambria" w:hAnsi="Cambria" w:cs="Arial"/>
          <w:bCs/>
          <w:sz w:val="22"/>
          <w:szCs w:val="22"/>
        </w:rPr>
        <w:t>Kompleksowy projekt ochrony gatunków i siedlisk przyrodniczych na obszarach zarządzanych przez PGL Lasy Państwowe</w:t>
      </w:r>
      <w:r w:rsidR="009C3C29">
        <w:rPr>
          <w:rFonts w:ascii="Cambria" w:hAnsi="Cambria" w:cs="Arial"/>
          <w:bCs/>
          <w:sz w:val="22"/>
          <w:szCs w:val="22"/>
        </w:rPr>
        <w:t xml:space="preserve"> – postępowanie II</w:t>
      </w:r>
      <w:r w:rsidR="00891E7E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7127D0">
        <w:rPr>
          <w:rFonts w:ascii="Cambria" w:hAnsi="Cambria" w:cs="Arial"/>
          <w:bCs/>
          <w:sz w:val="22"/>
          <w:szCs w:val="22"/>
        </w:rPr>
        <w:t>:</w:t>
      </w:r>
    </w:p>
    <w:p w14:paraId="32656359" w14:textId="03E06A44" w:rsidR="005948AF" w:rsidRDefault="00012A81" w:rsidP="00507A7B">
      <w:pPr>
        <w:pStyle w:val="Akapitzlist"/>
        <w:numPr>
          <w:ilvl w:val="0"/>
          <w:numId w:val="135"/>
        </w:numPr>
        <w:spacing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28496B">
        <w:rPr>
          <w:rFonts w:ascii="Cambria" w:hAnsi="Cambria" w:cs="Arial"/>
          <w:b/>
          <w:sz w:val="22"/>
          <w:szCs w:val="22"/>
        </w:rPr>
        <w:t>Łącznie za</w:t>
      </w:r>
      <w:r w:rsidR="00916821" w:rsidRPr="0028496B">
        <w:rPr>
          <w:rFonts w:ascii="Cambria" w:hAnsi="Cambria" w:cs="Arial"/>
          <w:b/>
          <w:sz w:val="22"/>
          <w:szCs w:val="22"/>
        </w:rPr>
        <w:t xml:space="preserve"> wykonanie przedmiotu zamówienia</w:t>
      </w:r>
      <w:r w:rsidR="00916821" w:rsidRPr="005948AF">
        <w:rPr>
          <w:rFonts w:ascii="Cambria" w:hAnsi="Cambria" w:cs="Arial"/>
          <w:bCs/>
          <w:sz w:val="22"/>
          <w:szCs w:val="22"/>
        </w:rPr>
        <w:t xml:space="preserve"> oferujemy wynagrodzenie </w:t>
      </w:r>
      <w:r w:rsidR="005948AF" w:rsidRPr="005948AF">
        <w:rPr>
          <w:rFonts w:ascii="Cambria" w:hAnsi="Cambria" w:cs="Arial"/>
          <w:bCs/>
          <w:sz w:val="22"/>
          <w:szCs w:val="22"/>
        </w:rPr>
        <w:t xml:space="preserve">w wysokości: _________________zł netto plus </w:t>
      </w:r>
      <w:r w:rsidR="0028496B">
        <w:rPr>
          <w:rFonts w:ascii="Cambria" w:hAnsi="Cambria" w:cs="Arial"/>
          <w:bCs/>
          <w:sz w:val="22"/>
          <w:szCs w:val="22"/>
        </w:rPr>
        <w:t>8</w:t>
      </w:r>
      <w:r w:rsidR="005948AF" w:rsidRPr="005948AF">
        <w:rPr>
          <w:rFonts w:ascii="Cambria" w:hAnsi="Cambria" w:cs="Arial"/>
          <w:bCs/>
          <w:sz w:val="22"/>
          <w:szCs w:val="22"/>
        </w:rPr>
        <w:t>% VAT w wysokości _______________zł, kwota brutto wynosi _________________z</w:t>
      </w:r>
      <w:r w:rsidR="002129C3">
        <w:rPr>
          <w:rFonts w:ascii="Cambria" w:hAnsi="Cambria" w:cs="Arial"/>
          <w:bCs/>
          <w:sz w:val="22"/>
          <w:szCs w:val="22"/>
        </w:rPr>
        <w:t>ł</w:t>
      </w:r>
      <w:r w:rsidR="005948AF" w:rsidRPr="005948AF">
        <w:rPr>
          <w:rFonts w:ascii="Cambria" w:hAnsi="Cambria" w:cs="Arial"/>
          <w:bCs/>
          <w:sz w:val="22"/>
          <w:szCs w:val="22"/>
        </w:rPr>
        <w:t xml:space="preserve"> zgodnie z następującym podziałem:</w:t>
      </w:r>
    </w:p>
    <w:p w14:paraId="23F20F2F" w14:textId="5B9649FF" w:rsidR="00507A7B" w:rsidRDefault="0076064A" w:rsidP="00507A7B">
      <w:pPr>
        <w:pStyle w:val="Akapitzlist"/>
        <w:numPr>
          <w:ilvl w:val="0"/>
          <w:numId w:val="135"/>
        </w:numPr>
        <w:spacing w:before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 xml:space="preserve">Wykonawca </w:t>
      </w:r>
      <w:r w:rsidRPr="00507A7B">
        <w:rPr>
          <w:rFonts w:ascii="Cambria" w:hAnsi="Cambria" w:cs="Arial"/>
          <w:b/>
          <w:bCs/>
          <w:sz w:val="22"/>
          <w:szCs w:val="22"/>
        </w:rPr>
        <w:t>zobowiązuje się/nie zobowiązuje się</w:t>
      </w:r>
      <w:r w:rsidRPr="00507A7B">
        <w:rPr>
          <w:rFonts w:ascii="Cambria" w:hAnsi="Cambria" w:cs="Arial"/>
          <w:bCs/>
          <w:sz w:val="22"/>
          <w:szCs w:val="22"/>
        </w:rPr>
        <w:t xml:space="preserve">* do samodzielnej realizacji kluczowych elementów (części) zamówienia określonych przez Zamawiającego w specyfikacji warunków zamówienia („Obowiązek Samodzielnej Realizacji” – zgodnie z wzorem </w:t>
      </w:r>
      <w:r w:rsidR="00891E7E" w:rsidRPr="00507A7B">
        <w:rPr>
          <w:rFonts w:ascii="Cambria" w:hAnsi="Cambria" w:cs="Arial"/>
          <w:bCs/>
          <w:sz w:val="22"/>
          <w:szCs w:val="22"/>
        </w:rPr>
        <w:t xml:space="preserve">umowy stanowiącym załącznik nr </w:t>
      </w:r>
      <w:r w:rsidR="002A6B12">
        <w:rPr>
          <w:rFonts w:ascii="Cambria" w:hAnsi="Cambria" w:cs="Arial"/>
          <w:bCs/>
          <w:sz w:val="22"/>
          <w:szCs w:val="22"/>
        </w:rPr>
        <w:t>4</w:t>
      </w:r>
      <w:r w:rsidR="00967DFC" w:rsidRPr="00507A7B">
        <w:rPr>
          <w:rFonts w:ascii="Cambria" w:hAnsi="Cambria" w:cs="Arial"/>
          <w:bCs/>
          <w:sz w:val="22"/>
          <w:szCs w:val="22"/>
        </w:rPr>
        <w:t xml:space="preserve"> do S</w:t>
      </w:r>
      <w:r w:rsidRPr="00507A7B">
        <w:rPr>
          <w:rFonts w:ascii="Cambria" w:hAnsi="Cambria" w:cs="Arial"/>
          <w:bCs/>
          <w:sz w:val="22"/>
          <w:szCs w:val="22"/>
        </w:rPr>
        <w:t>WZ).</w:t>
      </w:r>
    </w:p>
    <w:p w14:paraId="670A4032" w14:textId="77777777" w:rsidR="00507A7B" w:rsidRDefault="00916821" w:rsidP="00507A7B">
      <w:pPr>
        <w:pStyle w:val="Akapitzlist"/>
        <w:numPr>
          <w:ilvl w:val="0"/>
          <w:numId w:val="135"/>
        </w:numPr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507A7B">
        <w:rPr>
          <w:rFonts w:ascii="Cambria" w:hAnsi="Cambria" w:cs="Arial"/>
          <w:bCs/>
          <w:sz w:val="22"/>
          <w:szCs w:val="22"/>
        </w:rPr>
        <w:t>s</w:t>
      </w:r>
      <w:r w:rsidRPr="00507A7B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507A7B">
        <w:rPr>
          <w:rFonts w:ascii="Cambria" w:hAnsi="Cambria" w:cs="Arial"/>
          <w:bCs/>
          <w:sz w:val="22"/>
          <w:szCs w:val="22"/>
        </w:rPr>
        <w:t>w</w:t>
      </w:r>
      <w:r w:rsidRPr="00507A7B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507A7B">
        <w:rPr>
          <w:rFonts w:ascii="Cambria" w:hAnsi="Cambria" w:cs="Arial"/>
          <w:bCs/>
          <w:sz w:val="22"/>
          <w:szCs w:val="22"/>
        </w:rPr>
        <w:t>z</w:t>
      </w:r>
      <w:r w:rsidRPr="00507A7B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507A7B">
        <w:rPr>
          <w:rFonts w:ascii="Cambria" w:hAnsi="Cambria" w:cs="Arial"/>
          <w:bCs/>
          <w:sz w:val="22"/>
          <w:szCs w:val="22"/>
        </w:rPr>
        <w:t>s</w:t>
      </w:r>
      <w:r w:rsidRPr="00507A7B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507A7B">
        <w:rPr>
          <w:rFonts w:ascii="Cambria" w:hAnsi="Cambria" w:cs="Arial"/>
          <w:bCs/>
          <w:sz w:val="22"/>
          <w:szCs w:val="22"/>
        </w:rPr>
        <w:t>w</w:t>
      </w:r>
      <w:r w:rsidRPr="00507A7B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507A7B">
        <w:rPr>
          <w:rFonts w:ascii="Cambria" w:hAnsi="Cambria" w:cs="Arial"/>
          <w:bCs/>
          <w:sz w:val="22"/>
          <w:szCs w:val="22"/>
        </w:rPr>
        <w:t>z</w:t>
      </w:r>
      <w:r w:rsidRPr="00507A7B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 w:rsidR="00FD77DA" w:rsidRPr="00507A7B">
        <w:rPr>
          <w:rFonts w:ascii="Cambria" w:hAnsi="Cambria" w:cs="Arial"/>
          <w:bCs/>
          <w:sz w:val="22"/>
          <w:szCs w:val="22"/>
        </w:rPr>
        <w:t>.</w:t>
      </w:r>
    </w:p>
    <w:p w14:paraId="67372E80" w14:textId="77777777" w:rsidR="00507A7B" w:rsidRDefault="00916821" w:rsidP="00507A7B">
      <w:pPr>
        <w:pStyle w:val="Akapitzlist"/>
        <w:numPr>
          <w:ilvl w:val="0"/>
          <w:numId w:val="135"/>
        </w:numPr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7D4FA8" w:rsidRPr="00507A7B">
        <w:rPr>
          <w:rFonts w:ascii="Cambria" w:hAnsi="Cambria" w:cs="Arial"/>
          <w:bCs/>
          <w:sz w:val="22"/>
          <w:szCs w:val="22"/>
        </w:rPr>
        <w:br/>
      </w:r>
      <w:r w:rsidRPr="00507A7B">
        <w:rPr>
          <w:rFonts w:ascii="Cambria" w:hAnsi="Cambria" w:cs="Arial"/>
          <w:bCs/>
          <w:sz w:val="22"/>
          <w:szCs w:val="22"/>
        </w:rPr>
        <w:t>w specyfikacji</w:t>
      </w:r>
      <w:r w:rsidR="00FC3462" w:rsidRPr="00507A7B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ADA69F0" w14:textId="45D7146B" w:rsidR="00A0743B" w:rsidRPr="00507A7B" w:rsidRDefault="00916821" w:rsidP="00507A7B">
      <w:pPr>
        <w:pStyle w:val="Akapitzlist"/>
        <w:numPr>
          <w:ilvl w:val="0"/>
          <w:numId w:val="135"/>
        </w:numPr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507A7B">
        <w:rPr>
          <w:rFonts w:ascii="Cambria" w:hAnsi="Cambria" w:cs="Arial"/>
          <w:bCs/>
          <w:sz w:val="22"/>
          <w:szCs w:val="22"/>
        </w:rPr>
        <w:t xml:space="preserve">następującym </w:t>
      </w:r>
      <w:r w:rsidR="00DC0E26" w:rsidRPr="00507A7B">
        <w:rPr>
          <w:rFonts w:ascii="Cambria" w:hAnsi="Cambria" w:cs="Arial"/>
          <w:bCs/>
          <w:sz w:val="22"/>
          <w:szCs w:val="22"/>
        </w:rPr>
        <w:t>podwykonawcom: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2E64B8" w:rsidRPr="002E64B8" w14:paraId="4F693BC1" w14:textId="77777777" w:rsidTr="007F398D">
        <w:trPr>
          <w:jc w:val="center"/>
        </w:trPr>
        <w:tc>
          <w:tcPr>
            <w:tcW w:w="4530" w:type="dxa"/>
            <w:shd w:val="clear" w:color="auto" w:fill="auto"/>
          </w:tcPr>
          <w:p w14:paraId="081F0637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auto"/>
          </w:tcPr>
          <w:p w14:paraId="293E204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4BD5147" w14:textId="77777777" w:rsidTr="007F398D">
        <w:trPr>
          <w:trHeight w:val="837"/>
          <w:jc w:val="center"/>
        </w:trPr>
        <w:tc>
          <w:tcPr>
            <w:tcW w:w="4530" w:type="dxa"/>
            <w:shd w:val="clear" w:color="auto" w:fill="auto"/>
          </w:tcPr>
          <w:p w14:paraId="13262D8A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3AADB31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18EA4B29" w14:textId="77777777" w:rsidTr="007F398D">
        <w:trPr>
          <w:trHeight w:val="848"/>
          <w:jc w:val="center"/>
        </w:trPr>
        <w:tc>
          <w:tcPr>
            <w:tcW w:w="4530" w:type="dxa"/>
            <w:shd w:val="clear" w:color="auto" w:fill="auto"/>
          </w:tcPr>
          <w:p w14:paraId="5DE3E04A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0A206C60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8863D1A" w14:textId="77777777" w:rsidR="00507A7B" w:rsidRDefault="000E1C61" w:rsidP="00507A7B">
      <w:pPr>
        <w:pStyle w:val="Akapitzlist"/>
        <w:numPr>
          <w:ilvl w:val="0"/>
          <w:numId w:val="135"/>
        </w:numPr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507A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07A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507A7B">
        <w:rPr>
          <w:rFonts w:ascii="Cambria" w:hAnsi="Cambria" w:cs="Arial"/>
          <w:bCs/>
          <w:sz w:val="22"/>
          <w:szCs w:val="22"/>
        </w:rPr>
        <w:t>__</w:t>
      </w:r>
      <w:r w:rsidR="00C469FC" w:rsidRPr="00507A7B">
        <w:rPr>
          <w:rFonts w:ascii="Cambria" w:hAnsi="Cambria" w:cs="Arial"/>
          <w:bCs/>
          <w:sz w:val="22"/>
          <w:szCs w:val="22"/>
        </w:rPr>
        <w:t>_________________</w:t>
      </w:r>
      <w:r w:rsidR="00507A7B">
        <w:rPr>
          <w:rFonts w:ascii="Cambria" w:hAnsi="Cambria" w:cs="Arial"/>
          <w:bCs/>
          <w:sz w:val="22"/>
          <w:szCs w:val="22"/>
        </w:rPr>
        <w:t>__________________________</w:t>
      </w:r>
      <w:r w:rsidRPr="00507A7B">
        <w:rPr>
          <w:rFonts w:ascii="Cambria" w:hAnsi="Cambria" w:cs="Arial"/>
          <w:bCs/>
          <w:sz w:val="22"/>
          <w:szCs w:val="22"/>
        </w:rPr>
        <w:t xml:space="preserve"> Uzasadnienie zastrzeżenia ww. informacji jako tajemnicy przedsiębiorstwa zost</w:t>
      </w:r>
      <w:r w:rsidR="00DC0E26" w:rsidRPr="00507A7B">
        <w:rPr>
          <w:rFonts w:ascii="Cambria" w:hAnsi="Cambria" w:cs="Arial"/>
          <w:bCs/>
          <w:sz w:val="22"/>
          <w:szCs w:val="22"/>
        </w:rPr>
        <w:t>ało załączone do naszej oferty.</w:t>
      </w:r>
    </w:p>
    <w:p w14:paraId="31F70979" w14:textId="77777777" w:rsidR="00507A7B" w:rsidRDefault="00916821" w:rsidP="00507A7B">
      <w:pPr>
        <w:pStyle w:val="Akapitzlist"/>
        <w:numPr>
          <w:ilvl w:val="0"/>
          <w:numId w:val="135"/>
        </w:numPr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1641E5" w:rsidRPr="00507A7B">
        <w:rPr>
          <w:rFonts w:ascii="Cambria" w:hAnsi="Cambria" w:cs="Arial"/>
          <w:bCs/>
          <w:sz w:val="22"/>
          <w:szCs w:val="22"/>
        </w:rPr>
        <w:t xml:space="preserve"> na</w:t>
      </w:r>
      <w:r w:rsidR="00507A7B">
        <w:rPr>
          <w:rFonts w:ascii="Cambria" w:hAnsi="Cambria" w:cs="Arial"/>
          <w:bCs/>
          <w:sz w:val="22"/>
          <w:szCs w:val="22"/>
        </w:rPr>
        <w:t xml:space="preserve"> </w:t>
      </w:r>
      <w:r w:rsidRPr="00507A7B">
        <w:rPr>
          <w:rFonts w:ascii="Cambria" w:hAnsi="Cambria" w:cs="Arial"/>
          <w:bCs/>
          <w:sz w:val="22"/>
          <w:szCs w:val="22"/>
        </w:rPr>
        <w:t>mail: ___________________________________________________________________</w:t>
      </w:r>
      <w:r w:rsidR="00507A7B">
        <w:rPr>
          <w:rFonts w:ascii="Cambria" w:hAnsi="Cambria" w:cs="Arial"/>
          <w:bCs/>
          <w:sz w:val="22"/>
          <w:szCs w:val="22"/>
        </w:rPr>
        <w:t>________________________________________</w:t>
      </w:r>
    </w:p>
    <w:p w14:paraId="1C2C063C" w14:textId="77777777" w:rsidR="00BA354D" w:rsidRDefault="00A45D18" w:rsidP="00BA354D">
      <w:pPr>
        <w:pStyle w:val="Akapitzlist"/>
        <w:numPr>
          <w:ilvl w:val="0"/>
          <w:numId w:val="135"/>
        </w:numPr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>Załączone do oferty dokumenty należy traktować jako wskazane oraz aktualne i ważne.</w:t>
      </w:r>
    </w:p>
    <w:p w14:paraId="6D33A2A0" w14:textId="138B0405" w:rsidR="00507A7B" w:rsidRPr="00BA354D" w:rsidRDefault="00BA354D" w:rsidP="00BA354D">
      <w:pPr>
        <w:pStyle w:val="Akapitzlist"/>
        <w:numPr>
          <w:ilvl w:val="0"/>
          <w:numId w:val="135"/>
        </w:numPr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A354D">
        <w:rPr>
          <w:rFonts w:ascii="Cambria" w:hAnsi="Cambria" w:cs="Arial"/>
          <w:bCs/>
          <w:sz w:val="22"/>
          <w:szCs w:val="22"/>
        </w:rPr>
        <w:t>Oświadczenie o statusie przedsiębiorstwa: małe/średnie/duże*</w:t>
      </w:r>
    </w:p>
    <w:p w14:paraId="09ADEF57" w14:textId="77777777" w:rsidR="00507A7B" w:rsidRPr="00507A7B" w:rsidRDefault="005F4C12" w:rsidP="00BA354D">
      <w:pPr>
        <w:pStyle w:val="Akapitzlist"/>
        <w:numPr>
          <w:ilvl w:val="0"/>
          <w:numId w:val="135"/>
        </w:numPr>
        <w:spacing w:before="120" w:after="12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507A7B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507A7B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507A7B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507A7B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507A7B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507A7B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507A7B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507A7B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507A7B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507A7B">
        <w:rPr>
          <w:rFonts w:ascii="Cambria" w:hAnsi="Cambria" w:cs="Tahoma"/>
          <w:sz w:val="22"/>
          <w:szCs w:val="22"/>
          <w:lang w:eastAsia="pl-PL"/>
        </w:rPr>
        <w:t>– „RODO”).</w:t>
      </w:r>
    </w:p>
    <w:p w14:paraId="15268A40" w14:textId="77777777" w:rsidR="00507A7B" w:rsidRPr="00507A7B" w:rsidRDefault="006616A6" w:rsidP="00507A7B">
      <w:pPr>
        <w:pStyle w:val="Akapitzlist"/>
        <w:numPr>
          <w:ilvl w:val="0"/>
          <w:numId w:val="135"/>
        </w:numPr>
        <w:spacing w:before="120" w:after="12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507A7B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507A7B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507A7B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60CB6C33" w14:textId="78349AE0" w:rsidR="00916821" w:rsidRPr="00507A7B" w:rsidRDefault="00916821" w:rsidP="00507A7B">
      <w:pPr>
        <w:pStyle w:val="Akapitzlist"/>
        <w:numPr>
          <w:ilvl w:val="0"/>
          <w:numId w:val="135"/>
        </w:numPr>
        <w:spacing w:before="120" w:after="12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7A7B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02D3FD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28B8D97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EC3BD48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4174C8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79F2409" w14:textId="77777777" w:rsidR="00495FFE" w:rsidRPr="00495FFE" w:rsidRDefault="00495FFE" w:rsidP="00495FFE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FF8AB5" w14:textId="77777777" w:rsidR="00971C5B" w:rsidRDefault="00971C5B" w:rsidP="00971C5B">
      <w:pPr>
        <w:spacing w:before="240" w:after="240"/>
        <w:rPr>
          <w:rFonts w:ascii="Cambria" w:hAnsi="Cambria" w:cs="Arial"/>
          <w:bCs/>
          <w:i/>
          <w:iCs/>
          <w:sz w:val="22"/>
          <w:szCs w:val="22"/>
        </w:rPr>
      </w:pPr>
    </w:p>
    <w:p w14:paraId="7B789DB0" w14:textId="77777777" w:rsidR="00971C5B" w:rsidRDefault="00971C5B" w:rsidP="00971C5B">
      <w:pPr>
        <w:spacing w:before="240" w:after="240"/>
        <w:rPr>
          <w:rFonts w:ascii="Cambria" w:hAnsi="Cambria" w:cs="Arial"/>
          <w:bCs/>
          <w:i/>
          <w:iCs/>
          <w:sz w:val="22"/>
          <w:szCs w:val="22"/>
        </w:rPr>
      </w:pPr>
    </w:p>
    <w:p w14:paraId="723E3DAB" w14:textId="5D465CB3" w:rsidR="00445412" w:rsidRPr="002E64B8" w:rsidRDefault="00DF1654" w:rsidP="00971C5B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 xml:space="preserve">Dokument musi być opatrzony </w:t>
      </w:r>
      <w:r w:rsidRPr="00E16D0D">
        <w:rPr>
          <w:rFonts w:ascii="Cambria" w:hAnsi="Cambria" w:cs="Arial"/>
          <w:bCs/>
          <w:i/>
          <w:iCs/>
          <w:sz w:val="22"/>
          <w:szCs w:val="22"/>
        </w:rPr>
        <w:t>kwalifikowanym podpisem elektronicznym lub podpisem</w:t>
      </w:r>
      <w:r w:rsidR="003868C4">
        <w:rPr>
          <w:rFonts w:ascii="Cambria" w:hAnsi="Cambria" w:cs="Arial"/>
          <w:bCs/>
          <w:i/>
          <w:iCs/>
          <w:sz w:val="22"/>
          <w:szCs w:val="22"/>
        </w:rPr>
        <w:t xml:space="preserve"> zaufanym</w:t>
      </w:r>
      <w:r w:rsidRPr="00E16D0D">
        <w:rPr>
          <w:rFonts w:ascii="Cambria" w:hAnsi="Cambria" w:cs="Arial"/>
          <w:bCs/>
          <w:i/>
          <w:iCs/>
          <w:sz w:val="22"/>
          <w:szCs w:val="22"/>
        </w:rPr>
        <w:t xml:space="preserve"> lub podpisem osobistym</w:t>
      </w:r>
      <w:r>
        <w:rPr>
          <w:rFonts w:ascii="Cambria" w:hAnsi="Cambria" w:cs="Arial"/>
          <w:bCs/>
          <w:i/>
          <w:iCs/>
          <w:sz w:val="22"/>
          <w:szCs w:val="22"/>
        </w:rPr>
        <w:t>.</w:t>
      </w:r>
    </w:p>
    <w:p w14:paraId="5BDC9181" w14:textId="16AA7686" w:rsidR="00DF1654" w:rsidRPr="002E64B8" w:rsidRDefault="002B4E7F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DF1654" w:rsidRPr="002E64B8" w:rsidSect="000E6406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284" w:footer="5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2199A" w14:textId="77777777" w:rsidR="00907610" w:rsidRDefault="00907610">
      <w:r>
        <w:separator/>
      </w:r>
    </w:p>
  </w:endnote>
  <w:endnote w:type="continuationSeparator" w:id="0">
    <w:p w14:paraId="3FA2D21F" w14:textId="77777777" w:rsidR="00907610" w:rsidRDefault="00907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6A51" w14:textId="77777777" w:rsidR="00B47757" w:rsidRDefault="00B47757" w:rsidP="00A45D18">
    <w:pPr>
      <w:pStyle w:val="Stopka"/>
      <w:pBdr>
        <w:top w:val="single" w:sz="4" w:space="0" w:color="D9D9D9"/>
      </w:pBdr>
      <w:jc w:val="right"/>
      <w:rPr>
        <w:rFonts w:ascii="Cambria" w:hAnsi="Cambria"/>
      </w:rPr>
    </w:pPr>
  </w:p>
  <w:p w14:paraId="33B6CC2C" w14:textId="69EC7B99" w:rsidR="00992B9E" w:rsidRPr="00992B9E" w:rsidRDefault="00C63F81" w:rsidP="00A45D18">
    <w:pPr>
      <w:pStyle w:val="Stopka"/>
      <w:pBdr>
        <w:top w:val="single" w:sz="4" w:space="0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412CA3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</w:t>
    </w:r>
    <w:r w:rsidR="00A45D18">
      <w:rPr>
        <w:rFonts w:ascii="Cambria" w:hAnsi="Cambria"/>
        <w:color w:val="7F7F7F"/>
        <w:spacing w:val="60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EF6E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49364A" w14:textId="77777777" w:rsidR="00C469FC" w:rsidRPr="00C469FC" w:rsidRDefault="00C63F8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412CA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61B47AF0" w14:textId="3C2AFAF1" w:rsidR="002E2FC1" w:rsidRPr="00C469FC" w:rsidRDefault="002E2FC1" w:rsidP="007127D0">
    <w:pPr>
      <w:pStyle w:val="Stopka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DB2F" w14:textId="77777777" w:rsidR="00907610" w:rsidRDefault="00907610">
      <w:r>
        <w:separator/>
      </w:r>
    </w:p>
  </w:footnote>
  <w:footnote w:type="continuationSeparator" w:id="0">
    <w:p w14:paraId="2850A042" w14:textId="77777777" w:rsidR="00907610" w:rsidRDefault="00907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7B0B" w14:textId="6D4979A4" w:rsidR="000E6406" w:rsidRDefault="00BA5CE1" w:rsidP="000E6406">
    <w:pPr>
      <w:pStyle w:val="Nagwek"/>
      <w:jc w:val="center"/>
    </w:pPr>
    <w:r w:rsidRPr="000D78D0">
      <w:rPr>
        <w:rFonts w:ascii="Arial" w:hAnsi="Arial"/>
        <w:noProof/>
        <w:sz w:val="24"/>
        <w:szCs w:val="24"/>
        <w:lang w:eastAsia="pl-PL"/>
      </w:rPr>
      <w:drawing>
        <wp:inline distT="0" distB="0" distL="0" distR="0" wp14:anchorId="5ABE7AFB" wp14:editId="5880DB9B">
          <wp:extent cx="5687060" cy="45652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7060" cy="45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9AD8" w14:textId="3DDB5032" w:rsidR="007127D0" w:rsidRDefault="00BA5CE1" w:rsidP="007127D0">
    <w:pPr>
      <w:pStyle w:val="Nagwek"/>
      <w:jc w:val="center"/>
    </w:pPr>
    <w:r w:rsidRPr="000D78D0">
      <w:rPr>
        <w:rFonts w:ascii="Arial" w:hAnsi="Arial"/>
        <w:noProof/>
        <w:sz w:val="24"/>
        <w:szCs w:val="24"/>
        <w:lang w:eastAsia="pl-PL"/>
      </w:rPr>
      <w:drawing>
        <wp:inline distT="0" distB="0" distL="0" distR="0" wp14:anchorId="21A051E7" wp14:editId="1E72C630">
          <wp:extent cx="5687060" cy="45652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7060" cy="45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073C19"/>
    <w:multiLevelType w:val="hybridMultilevel"/>
    <w:tmpl w:val="C45C7D24"/>
    <w:lvl w:ilvl="0" w:tplc="7456833A">
      <w:start w:val="1"/>
      <w:numFmt w:val="lowerLetter"/>
      <w:lvlText w:val="%1."/>
      <w:lvlJc w:val="left"/>
      <w:pPr>
        <w:ind w:left="1512" w:hanging="360"/>
      </w:pPr>
      <w:rPr>
        <w:rFonts w:ascii="Cambria" w:eastAsia="Times New Roman" w:hAnsi="Cambria" w:cs="Arial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1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E82141A"/>
    <w:multiLevelType w:val="hybridMultilevel"/>
    <w:tmpl w:val="B2444DC4"/>
    <w:lvl w:ilvl="0" w:tplc="77B8640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1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2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3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4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6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0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1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3A25A74"/>
    <w:multiLevelType w:val="hybridMultilevel"/>
    <w:tmpl w:val="B1F2FF38"/>
    <w:lvl w:ilvl="0" w:tplc="77B8640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5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6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1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6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2"/>
  </w:num>
  <w:num w:numId="5">
    <w:abstractNumId w:val="110"/>
  </w:num>
  <w:num w:numId="6">
    <w:abstractNumId w:val="121"/>
  </w:num>
  <w:num w:numId="7">
    <w:abstractNumId w:val="63"/>
  </w:num>
  <w:num w:numId="8">
    <w:abstractNumId w:val="91"/>
  </w:num>
  <w:num w:numId="9">
    <w:abstractNumId w:val="66"/>
  </w:num>
  <w:num w:numId="10">
    <w:abstractNumId w:val="0"/>
  </w:num>
  <w:num w:numId="11">
    <w:abstractNumId w:val="94"/>
  </w:num>
  <w:num w:numId="12">
    <w:abstractNumId w:val="87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2"/>
    <w:lvlOverride w:ilvl="0">
      <w:startOverride w:val="1"/>
    </w:lvlOverride>
  </w:num>
  <w:num w:numId="16">
    <w:abstractNumId w:val="90"/>
    <w:lvlOverride w:ilvl="0">
      <w:startOverride w:val="1"/>
    </w:lvlOverride>
  </w:num>
  <w:num w:numId="17">
    <w:abstractNumId w:val="112"/>
  </w:num>
  <w:num w:numId="18">
    <w:abstractNumId w:val="90"/>
  </w:num>
  <w:num w:numId="19">
    <w:abstractNumId w:val="58"/>
  </w:num>
  <w:num w:numId="20">
    <w:abstractNumId w:val="104"/>
  </w:num>
  <w:num w:numId="21">
    <w:abstractNumId w:val="41"/>
  </w:num>
  <w:num w:numId="22">
    <w:abstractNumId w:val="72"/>
  </w:num>
  <w:num w:numId="23">
    <w:abstractNumId w:val="59"/>
  </w:num>
  <w:num w:numId="24">
    <w:abstractNumId w:val="107"/>
  </w:num>
  <w:num w:numId="25">
    <w:abstractNumId w:val="125"/>
  </w:num>
  <w:num w:numId="26">
    <w:abstractNumId w:val="36"/>
  </w:num>
  <w:num w:numId="27">
    <w:abstractNumId w:val="97"/>
  </w:num>
  <w:num w:numId="28">
    <w:abstractNumId w:val="39"/>
  </w:num>
  <w:num w:numId="29">
    <w:abstractNumId w:val="119"/>
  </w:num>
  <w:num w:numId="30">
    <w:abstractNumId w:val="109"/>
  </w:num>
  <w:num w:numId="31">
    <w:abstractNumId w:val="114"/>
  </w:num>
  <w:num w:numId="32">
    <w:abstractNumId w:val="88"/>
  </w:num>
  <w:num w:numId="33">
    <w:abstractNumId w:val="81"/>
  </w:num>
  <w:num w:numId="34">
    <w:abstractNumId w:val="101"/>
  </w:num>
  <w:num w:numId="35">
    <w:abstractNumId w:val="74"/>
  </w:num>
  <w:num w:numId="36">
    <w:abstractNumId w:val="146"/>
  </w:num>
  <w:num w:numId="37">
    <w:abstractNumId w:val="80"/>
  </w:num>
  <w:num w:numId="38">
    <w:abstractNumId w:val="37"/>
  </w:num>
  <w:num w:numId="39">
    <w:abstractNumId w:val="137"/>
  </w:num>
  <w:num w:numId="40">
    <w:abstractNumId w:val="131"/>
  </w:num>
  <w:num w:numId="41">
    <w:abstractNumId w:val="122"/>
  </w:num>
  <w:num w:numId="42">
    <w:abstractNumId w:val="50"/>
  </w:num>
  <w:num w:numId="43">
    <w:abstractNumId w:val="83"/>
  </w:num>
  <w:num w:numId="44">
    <w:abstractNumId w:val="56"/>
  </w:num>
  <w:num w:numId="45">
    <w:abstractNumId w:val="138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71"/>
  </w:num>
  <w:num w:numId="66">
    <w:abstractNumId w:val="75"/>
  </w:num>
  <w:num w:numId="67">
    <w:abstractNumId w:val="108"/>
  </w:num>
  <w:num w:numId="68">
    <w:abstractNumId w:val="48"/>
  </w:num>
  <w:num w:numId="69">
    <w:abstractNumId w:val="143"/>
  </w:num>
  <w:num w:numId="70">
    <w:abstractNumId w:val="142"/>
  </w:num>
  <w:num w:numId="71">
    <w:abstractNumId w:val="92"/>
  </w:num>
  <w:num w:numId="72">
    <w:abstractNumId w:val="82"/>
  </w:num>
  <w:num w:numId="73">
    <w:abstractNumId w:val="85"/>
  </w:num>
  <w:num w:numId="74">
    <w:abstractNumId w:val="68"/>
  </w:num>
  <w:num w:numId="75">
    <w:abstractNumId w:val="73"/>
  </w:num>
  <w:num w:numId="76">
    <w:abstractNumId w:val="118"/>
  </w:num>
  <w:num w:numId="77">
    <w:abstractNumId w:val="100"/>
  </w:num>
  <w:num w:numId="78">
    <w:abstractNumId w:val="145"/>
  </w:num>
  <w:num w:numId="79">
    <w:abstractNumId w:val="134"/>
  </w:num>
  <w:num w:numId="80">
    <w:abstractNumId w:val="111"/>
  </w:num>
  <w:num w:numId="81">
    <w:abstractNumId w:val="120"/>
  </w:num>
  <w:num w:numId="82">
    <w:abstractNumId w:val="144"/>
  </w:num>
  <w:num w:numId="83">
    <w:abstractNumId w:val="84"/>
  </w:num>
  <w:num w:numId="84">
    <w:abstractNumId w:val="106"/>
  </w:num>
  <w:num w:numId="85">
    <w:abstractNumId w:val="96"/>
  </w:num>
  <w:num w:numId="86">
    <w:abstractNumId w:val="95"/>
  </w:num>
  <w:num w:numId="87">
    <w:abstractNumId w:val="140"/>
  </w:num>
  <w:num w:numId="88">
    <w:abstractNumId w:val="55"/>
  </w:num>
  <w:num w:numId="89">
    <w:abstractNumId w:val="70"/>
  </w:num>
  <w:num w:numId="90">
    <w:abstractNumId w:val="99"/>
  </w:num>
  <w:num w:numId="91">
    <w:abstractNumId w:val="57"/>
  </w:num>
  <w:num w:numId="92">
    <w:abstractNumId w:val="77"/>
  </w:num>
  <w:num w:numId="93">
    <w:abstractNumId w:val="67"/>
  </w:num>
  <w:num w:numId="94">
    <w:abstractNumId w:val="40"/>
  </w:num>
  <w:num w:numId="95">
    <w:abstractNumId w:val="128"/>
  </w:num>
  <w:num w:numId="96">
    <w:abstractNumId w:val="113"/>
  </w:num>
  <w:num w:numId="97">
    <w:abstractNumId w:val="76"/>
  </w:num>
  <w:num w:numId="98">
    <w:abstractNumId w:val="61"/>
  </w:num>
  <w:num w:numId="99">
    <w:abstractNumId w:val="78"/>
  </w:num>
  <w:num w:numId="100">
    <w:abstractNumId w:val="127"/>
  </w:num>
  <w:num w:numId="101">
    <w:abstractNumId w:val="141"/>
  </w:num>
  <w:num w:numId="102">
    <w:abstractNumId w:val="124"/>
  </w:num>
  <w:num w:numId="103">
    <w:abstractNumId w:val="117"/>
  </w:num>
  <w:num w:numId="104">
    <w:abstractNumId w:val="93"/>
  </w:num>
  <w:num w:numId="105">
    <w:abstractNumId w:val="49"/>
  </w:num>
  <w:num w:numId="106">
    <w:abstractNumId w:val="115"/>
  </w:num>
  <w:num w:numId="107">
    <w:abstractNumId w:val="38"/>
  </w:num>
  <w:num w:numId="108">
    <w:abstractNumId w:val="53"/>
  </w:num>
  <w:num w:numId="109">
    <w:abstractNumId w:val="42"/>
  </w:num>
  <w:num w:numId="110">
    <w:abstractNumId w:val="139"/>
  </w:num>
  <w:num w:numId="111">
    <w:abstractNumId w:val="102"/>
  </w:num>
  <w:num w:numId="112">
    <w:abstractNumId w:val="65"/>
  </w:num>
  <w:num w:numId="113">
    <w:abstractNumId w:val="116"/>
  </w:num>
  <w:num w:numId="114">
    <w:abstractNumId w:val="129"/>
  </w:num>
  <w:num w:numId="115">
    <w:abstractNumId w:val="47"/>
  </w:num>
  <w:num w:numId="116">
    <w:abstractNumId w:val="103"/>
  </w:num>
  <w:num w:numId="117">
    <w:abstractNumId w:val="44"/>
  </w:num>
  <w:num w:numId="118">
    <w:abstractNumId w:val="135"/>
  </w:num>
  <w:num w:numId="119">
    <w:abstractNumId w:val="52"/>
  </w:num>
  <w:num w:numId="120">
    <w:abstractNumId w:val="1"/>
  </w:num>
  <w:num w:numId="121">
    <w:abstractNumId w:val="3"/>
  </w:num>
  <w:num w:numId="122">
    <w:abstractNumId w:val="86"/>
  </w:num>
  <w:num w:numId="123">
    <w:abstractNumId w:val="89"/>
  </w:num>
  <w:num w:numId="124">
    <w:abstractNumId w:val="136"/>
  </w:num>
  <w:num w:numId="125">
    <w:abstractNumId w:val="54"/>
  </w:num>
  <w:num w:numId="126">
    <w:abstractNumId w:val="43"/>
  </w:num>
  <w:num w:numId="127">
    <w:abstractNumId w:val="51"/>
  </w:num>
  <w:num w:numId="128">
    <w:abstractNumId w:val="69"/>
  </w:num>
  <w:num w:numId="129">
    <w:abstractNumId w:val="45"/>
  </w:num>
  <w:num w:numId="130">
    <w:abstractNumId w:val="133"/>
  </w:num>
  <w:num w:numId="131">
    <w:abstractNumId w:val="126"/>
  </w:num>
  <w:num w:numId="132">
    <w:abstractNumId w:val="98"/>
  </w:num>
  <w:num w:numId="133">
    <w:abstractNumId w:val="79"/>
  </w:num>
  <w:num w:numId="134">
    <w:abstractNumId w:val="46"/>
  </w:num>
  <w:num w:numId="135">
    <w:abstractNumId w:val="62"/>
  </w:num>
  <w:num w:numId="136">
    <w:abstractNumId w:val="60"/>
  </w:num>
  <w:num w:numId="137">
    <w:abstractNumId w:val="13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81"/>
    <w:rsid w:val="00015128"/>
    <w:rsid w:val="0001557A"/>
    <w:rsid w:val="000162F8"/>
    <w:rsid w:val="00020A45"/>
    <w:rsid w:val="00021365"/>
    <w:rsid w:val="00021779"/>
    <w:rsid w:val="00021C4A"/>
    <w:rsid w:val="0002205D"/>
    <w:rsid w:val="00022207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871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1E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406"/>
    <w:rsid w:val="000E6766"/>
    <w:rsid w:val="000E6A48"/>
    <w:rsid w:val="000E6FB1"/>
    <w:rsid w:val="000F0B02"/>
    <w:rsid w:val="000F0E8D"/>
    <w:rsid w:val="000F1BF0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E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29C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96B"/>
    <w:rsid w:val="00284BB2"/>
    <w:rsid w:val="002852F9"/>
    <w:rsid w:val="00293F25"/>
    <w:rsid w:val="00295922"/>
    <w:rsid w:val="00295CB8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B12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643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FB9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8C4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1B7"/>
    <w:rsid w:val="00400124"/>
    <w:rsid w:val="00400DF7"/>
    <w:rsid w:val="00402AC2"/>
    <w:rsid w:val="00403F42"/>
    <w:rsid w:val="0040522B"/>
    <w:rsid w:val="00410A11"/>
    <w:rsid w:val="00412CA3"/>
    <w:rsid w:val="00413305"/>
    <w:rsid w:val="00413C83"/>
    <w:rsid w:val="00416364"/>
    <w:rsid w:val="00416551"/>
    <w:rsid w:val="00416837"/>
    <w:rsid w:val="004176F8"/>
    <w:rsid w:val="00417FAD"/>
    <w:rsid w:val="0042197F"/>
    <w:rsid w:val="004226B7"/>
    <w:rsid w:val="00422C2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5FFE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81E"/>
    <w:rsid w:val="004F22B9"/>
    <w:rsid w:val="004F397E"/>
    <w:rsid w:val="004F5FC8"/>
    <w:rsid w:val="004F646B"/>
    <w:rsid w:val="004F6ABC"/>
    <w:rsid w:val="00501F7D"/>
    <w:rsid w:val="00502FC3"/>
    <w:rsid w:val="00506412"/>
    <w:rsid w:val="00507A7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50A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530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48AF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CC1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7A9"/>
    <w:rsid w:val="005F4C12"/>
    <w:rsid w:val="005F648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7D0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A8D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64A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7A5"/>
    <w:rsid w:val="007C7122"/>
    <w:rsid w:val="007C7D78"/>
    <w:rsid w:val="007D0940"/>
    <w:rsid w:val="007D1905"/>
    <w:rsid w:val="007D3991"/>
    <w:rsid w:val="007D4130"/>
    <w:rsid w:val="007D4FA8"/>
    <w:rsid w:val="007D6D24"/>
    <w:rsid w:val="007F22A1"/>
    <w:rsid w:val="007F2E0A"/>
    <w:rsid w:val="007F398D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AE0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E7E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761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7DFC"/>
    <w:rsid w:val="00971C5B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3C29"/>
    <w:rsid w:val="009C63FD"/>
    <w:rsid w:val="009D25DD"/>
    <w:rsid w:val="009D39D0"/>
    <w:rsid w:val="009D3A68"/>
    <w:rsid w:val="009D3ED5"/>
    <w:rsid w:val="009D3F06"/>
    <w:rsid w:val="009D5E96"/>
    <w:rsid w:val="009D5FE4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5D18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4B0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A6E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BC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B31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70D"/>
    <w:rsid w:val="00BA0D37"/>
    <w:rsid w:val="00BA10AC"/>
    <w:rsid w:val="00BA1C8E"/>
    <w:rsid w:val="00BA2A1B"/>
    <w:rsid w:val="00BA301C"/>
    <w:rsid w:val="00BA354D"/>
    <w:rsid w:val="00BA44C8"/>
    <w:rsid w:val="00BA4AA1"/>
    <w:rsid w:val="00BA577B"/>
    <w:rsid w:val="00BA5CE1"/>
    <w:rsid w:val="00BB0327"/>
    <w:rsid w:val="00BB13A6"/>
    <w:rsid w:val="00BB2403"/>
    <w:rsid w:val="00BB3924"/>
    <w:rsid w:val="00BB488B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9A4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CDF"/>
    <w:rsid w:val="00C57295"/>
    <w:rsid w:val="00C57EF1"/>
    <w:rsid w:val="00C60694"/>
    <w:rsid w:val="00C61328"/>
    <w:rsid w:val="00C620D4"/>
    <w:rsid w:val="00C6271F"/>
    <w:rsid w:val="00C63F81"/>
    <w:rsid w:val="00C653D2"/>
    <w:rsid w:val="00C6711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707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5E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8B5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550"/>
    <w:rsid w:val="00D61DB8"/>
    <w:rsid w:val="00D62F9B"/>
    <w:rsid w:val="00D630B3"/>
    <w:rsid w:val="00D64C87"/>
    <w:rsid w:val="00D66774"/>
    <w:rsid w:val="00D70852"/>
    <w:rsid w:val="00D70A6E"/>
    <w:rsid w:val="00D739E4"/>
    <w:rsid w:val="00D74124"/>
    <w:rsid w:val="00D74E29"/>
    <w:rsid w:val="00D750C8"/>
    <w:rsid w:val="00D75C6E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080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0E26"/>
    <w:rsid w:val="00DC1316"/>
    <w:rsid w:val="00DC30C7"/>
    <w:rsid w:val="00DC50C5"/>
    <w:rsid w:val="00DC7B7D"/>
    <w:rsid w:val="00DD0092"/>
    <w:rsid w:val="00DD255C"/>
    <w:rsid w:val="00DD2583"/>
    <w:rsid w:val="00DD29F5"/>
    <w:rsid w:val="00DD6399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1654"/>
    <w:rsid w:val="00DF2639"/>
    <w:rsid w:val="00DF659D"/>
    <w:rsid w:val="00DF6C30"/>
    <w:rsid w:val="00DF76A6"/>
    <w:rsid w:val="00E02E5E"/>
    <w:rsid w:val="00E036AB"/>
    <w:rsid w:val="00E036D1"/>
    <w:rsid w:val="00E0444F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D0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499F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911"/>
    <w:rsid w:val="00EA3623"/>
    <w:rsid w:val="00EA45E8"/>
    <w:rsid w:val="00EA5703"/>
    <w:rsid w:val="00EA7261"/>
    <w:rsid w:val="00EB1024"/>
    <w:rsid w:val="00EB1FD5"/>
    <w:rsid w:val="00EB491F"/>
    <w:rsid w:val="00EB5B02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B7"/>
    <w:rsid w:val="00F25B21"/>
    <w:rsid w:val="00F348A1"/>
    <w:rsid w:val="00F34B99"/>
    <w:rsid w:val="00F35EB3"/>
    <w:rsid w:val="00F40796"/>
    <w:rsid w:val="00F40D83"/>
    <w:rsid w:val="00F418F5"/>
    <w:rsid w:val="00F4429B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3B09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7DA"/>
    <w:rsid w:val="00FD7993"/>
    <w:rsid w:val="00FE1E3B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C3AB6"/>
  <w15:docId w15:val="{8FF57E19-AD68-4D3F-8A9D-F24EA6DE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F864E-28E4-4563-A6BD-FD527C65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 Dąbrowski</cp:lastModifiedBy>
  <cp:revision>11</cp:revision>
  <cp:lastPrinted>2021-08-27T05:53:00Z</cp:lastPrinted>
  <dcterms:created xsi:type="dcterms:W3CDTF">2021-06-06T13:36:00Z</dcterms:created>
  <dcterms:modified xsi:type="dcterms:W3CDTF">2021-08-27T05:55:00Z</dcterms:modified>
</cp:coreProperties>
</file>