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98" w:rsidRPr="000D1998" w:rsidRDefault="000D1998" w:rsidP="000D1998">
      <w:pPr>
        <w:spacing w:after="79" w:line="259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D1998">
        <w:rPr>
          <w:rFonts w:ascii="Times New Roman" w:eastAsia="Times New Roman" w:hAnsi="Times New Roman" w:cs="Times New Roman"/>
          <w:b/>
          <w:color w:val="000000"/>
          <w:sz w:val="44"/>
        </w:rPr>
        <w:t>SZCZEGÓŁOWA SPECYFIKACJA  TECHNICZNA</w:t>
      </w:r>
    </w:p>
    <w:p w:rsidR="000D1998" w:rsidRPr="000D1998" w:rsidRDefault="000D1998" w:rsidP="000D1998">
      <w:pPr>
        <w:spacing w:after="81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984F33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6"/>
        <w:gridCol w:w="2184"/>
        <w:gridCol w:w="4853"/>
      </w:tblGrid>
      <w:tr w:rsidR="00984F33" w:rsidRPr="00984F33" w:rsidTr="00E803D8">
        <w:trPr>
          <w:cantSplit/>
        </w:trPr>
        <w:tc>
          <w:tcPr>
            <w:tcW w:w="2131" w:type="dxa"/>
            <w:tcBorders>
              <w:right w:val="single" w:sz="4" w:space="0" w:color="000000"/>
            </w:tcBorders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Times New Roman"/>
                <w:szCs w:val="20"/>
              </w:rPr>
              <w:t>Inwestor:</w:t>
            </w:r>
          </w:p>
        </w:tc>
        <w:tc>
          <w:tcPr>
            <w:tcW w:w="2417" w:type="dxa"/>
            <w:tcBorders>
              <w:left w:val="single" w:sz="4" w:space="0" w:color="000000"/>
              <w:right w:val="nil"/>
            </w:tcBorders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984F33">
              <w:rPr>
                <w:rFonts w:ascii="Arial" w:eastAsia="Times New Roman" w:hAnsi="Arial" w:cs="Arial"/>
                <w:b/>
                <w:noProof/>
                <w:sz w:val="28"/>
                <w:szCs w:val="24"/>
              </w:rPr>
              <w:drawing>
                <wp:inline distT="0" distB="0" distL="0" distR="0">
                  <wp:extent cx="666750" cy="733425"/>
                  <wp:effectExtent l="0" t="0" r="0" b="9525"/>
                  <wp:docPr id="1" name="Obraz 1" descr="herb_gizyc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_gizyc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7" w:type="dxa"/>
            <w:tcBorders>
              <w:left w:val="nil"/>
            </w:tcBorders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984F33">
              <w:rPr>
                <w:rFonts w:ascii="Arial" w:eastAsia="Times New Roman" w:hAnsi="Arial" w:cs="Arial"/>
                <w:b/>
                <w:sz w:val="28"/>
                <w:szCs w:val="24"/>
              </w:rPr>
              <w:t>Gmina Miejska Giżycko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84F33">
              <w:rPr>
                <w:rFonts w:ascii="Arial" w:eastAsia="Times New Roman" w:hAnsi="Arial" w:cs="Arial"/>
                <w:sz w:val="24"/>
                <w:szCs w:val="24"/>
              </w:rPr>
              <w:t>Al. 1 Maja 14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4"/>
              </w:rPr>
            </w:pPr>
            <w:r w:rsidRPr="00984F33">
              <w:rPr>
                <w:rFonts w:ascii="Arial" w:eastAsia="Times New Roman" w:hAnsi="Arial" w:cs="Arial"/>
                <w:sz w:val="24"/>
                <w:szCs w:val="24"/>
              </w:rPr>
              <w:t>11-500 Giżycko</w:t>
            </w:r>
          </w:p>
        </w:tc>
      </w:tr>
      <w:tr w:rsidR="00984F33" w:rsidRPr="00984F33" w:rsidTr="00E803D8">
        <w:trPr>
          <w:cantSplit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Times New Roman"/>
                <w:szCs w:val="20"/>
              </w:rPr>
              <w:t>Jednostka projektowa: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32"/>
                <w:szCs w:val="24"/>
              </w:rPr>
            </w:pPr>
            <w:r w:rsidRPr="00984F33">
              <w:rPr>
                <w:rFonts w:ascii="Arial" w:eastAsia="Times New Roman" w:hAnsi="Arial" w:cs="Arial"/>
                <w:b/>
                <w:sz w:val="28"/>
                <w:szCs w:val="24"/>
              </w:rPr>
              <w:tab/>
            </w:r>
            <w:r w:rsidRPr="00984F33">
              <w:rPr>
                <w:rFonts w:ascii="Arial" w:eastAsia="Times New Roman" w:hAnsi="Arial" w:cs="Times New Roman"/>
                <w:b/>
                <w:sz w:val="28"/>
                <w:szCs w:val="24"/>
              </w:rPr>
              <w:t>USŁUGI INŻYNIERSKIE Kamil Szymborski</w:t>
            </w:r>
          </w:p>
          <w:p w:rsidR="00984F33" w:rsidRPr="00984F33" w:rsidRDefault="00984F33" w:rsidP="00984F3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984F33">
              <w:rPr>
                <w:rFonts w:ascii="Arial" w:eastAsia="Times New Roman" w:hAnsi="Arial" w:cs="Times New Roman"/>
                <w:sz w:val="24"/>
                <w:szCs w:val="24"/>
              </w:rPr>
              <w:t>12-200 Pisz, ul. Łabędzia 15</w:t>
            </w:r>
          </w:p>
          <w:p w:rsidR="00984F33" w:rsidRPr="00984F33" w:rsidRDefault="00984F33" w:rsidP="00984F3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984F33">
              <w:rPr>
                <w:rFonts w:ascii="Arial" w:eastAsia="Times New Roman" w:hAnsi="Arial" w:cs="Times New Roman"/>
                <w:sz w:val="24"/>
                <w:szCs w:val="24"/>
              </w:rPr>
              <w:t xml:space="preserve">tel. 507 266 969; e-mail: </w:t>
            </w:r>
            <w:hyperlink r:id="rId9" w:history="1">
              <w:r w:rsidRPr="00984F33">
                <w:rPr>
                  <w:rFonts w:ascii="Arial" w:eastAsia="Times New Roman" w:hAnsi="Arial" w:cs="Times New Roman"/>
                  <w:color w:val="0563C1"/>
                  <w:sz w:val="24"/>
                  <w:szCs w:val="24"/>
                  <w:u w:val="single"/>
                </w:rPr>
                <w:t>szymborskipisz@tlen.pl</w:t>
              </w:r>
            </w:hyperlink>
          </w:p>
          <w:p w:rsidR="00984F33" w:rsidRPr="00984F33" w:rsidRDefault="00984F33" w:rsidP="00984F33">
            <w:pPr>
              <w:pBdr>
                <w:top w:val="single" w:sz="4" w:space="1" w:color="auto"/>
              </w:pBd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984F33">
              <w:rPr>
                <w:rFonts w:ascii="Arial" w:eastAsia="Times New Roman" w:hAnsi="Arial" w:cs="Times New Roman"/>
                <w:sz w:val="24"/>
                <w:szCs w:val="24"/>
              </w:rPr>
              <w:t>NIP: 849-153-59-95</w:t>
            </w:r>
          </w:p>
        </w:tc>
      </w:tr>
      <w:tr w:rsidR="00984F33" w:rsidRPr="00984F33" w:rsidTr="00E803D8">
        <w:trPr>
          <w:cantSplit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Times New Roman"/>
                <w:szCs w:val="20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Nazwa zamierzenia budowlanego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32"/>
                <w:szCs w:val="20"/>
              </w:rPr>
            </w:pPr>
            <w:r w:rsidRPr="00984F33">
              <w:rPr>
                <w:rFonts w:ascii="Arial" w:eastAsia="Times New Roman" w:hAnsi="Arial" w:cs="Arial"/>
                <w:b/>
                <w:sz w:val="28"/>
                <w:szCs w:val="24"/>
              </w:rPr>
              <w:t>Budowa drogi wewnętrznej – część ul. Turystycznej w Giżycku</w:t>
            </w:r>
          </w:p>
        </w:tc>
      </w:tr>
      <w:tr w:rsidR="00984F33" w:rsidRPr="00984F33" w:rsidTr="00E803D8">
        <w:trPr>
          <w:cantSplit/>
          <w:trHeight w:val="967"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984F33">
              <w:rPr>
                <w:rFonts w:ascii="Arial" w:eastAsia="Times New Roman" w:hAnsi="Arial" w:cs="Times New Roman"/>
                <w:szCs w:val="20"/>
              </w:rPr>
              <w:t>Adres obiektu budowlanego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województwo warmińsko - mazurskie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powiat giżycki,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gmina Giżycko,</w:t>
            </w:r>
          </w:p>
        </w:tc>
      </w:tr>
      <w:tr w:rsidR="00984F33" w:rsidRPr="00984F33" w:rsidTr="00E803D8">
        <w:trPr>
          <w:cantSplit/>
          <w:trHeight w:val="419"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Kategoria obiektu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32"/>
                <w:szCs w:val="20"/>
              </w:rPr>
            </w:pPr>
            <w:r w:rsidRPr="00984F33">
              <w:rPr>
                <w:rFonts w:ascii="Arial" w:eastAsia="Times New Roman" w:hAnsi="Arial" w:cs="Arial"/>
                <w:sz w:val="28"/>
                <w:szCs w:val="24"/>
              </w:rPr>
              <w:t xml:space="preserve"> XXV</w:t>
            </w:r>
          </w:p>
        </w:tc>
      </w:tr>
      <w:tr w:rsidR="00984F33" w:rsidRPr="00984F33" w:rsidTr="00E803D8">
        <w:trPr>
          <w:cantSplit/>
          <w:trHeight w:val="967"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984F33">
              <w:rPr>
                <w:rFonts w:ascii="Arial" w:eastAsia="Times New Roman" w:hAnsi="Arial" w:cs="Times New Roman"/>
                <w:szCs w:val="20"/>
              </w:rPr>
              <w:t>Identyfikatory działek ewidencyjnych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280601_1.0001.361/1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280601_1.0001.357/2</w:t>
            </w: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  <w:p w:rsidR="00984F33" w:rsidRPr="00984F33" w:rsidRDefault="00984F33" w:rsidP="00984F33">
            <w:pPr>
              <w:spacing w:after="0" w:line="240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984F33" w:rsidRPr="00984F33" w:rsidTr="00E803D8">
        <w:trPr>
          <w:cantSplit/>
        </w:trPr>
        <w:tc>
          <w:tcPr>
            <w:tcW w:w="2131" w:type="dxa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Cs w:val="20"/>
              </w:rPr>
            </w:pPr>
            <w:r w:rsidRPr="00984F33">
              <w:rPr>
                <w:rFonts w:ascii="Arial" w:eastAsia="Times New Roman" w:hAnsi="Arial" w:cs="Arial"/>
                <w:szCs w:val="24"/>
              </w:rPr>
              <w:t>Branża:</w:t>
            </w:r>
          </w:p>
        </w:tc>
        <w:tc>
          <w:tcPr>
            <w:tcW w:w="8234" w:type="dxa"/>
            <w:gridSpan w:val="2"/>
            <w:shd w:val="clear" w:color="auto" w:fill="auto"/>
          </w:tcPr>
          <w:p w:rsidR="00984F33" w:rsidRPr="00984F33" w:rsidRDefault="00984F33" w:rsidP="00984F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84F33">
              <w:rPr>
                <w:rFonts w:ascii="Arial" w:eastAsia="Times New Roman" w:hAnsi="Arial" w:cs="Arial"/>
                <w:sz w:val="24"/>
                <w:szCs w:val="24"/>
              </w:rPr>
              <w:t>drogowa</w:t>
            </w:r>
          </w:p>
        </w:tc>
      </w:tr>
    </w:tbl>
    <w:p w:rsidR="00BE3D3A" w:rsidRPr="000D1998" w:rsidRDefault="00BE3D3A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spacing w:after="0" w:line="259" w:lineRule="auto"/>
        <w:ind w:left="250"/>
        <w:rPr>
          <w:rFonts w:ascii="Times New Roman" w:eastAsia="Times New Roman" w:hAnsi="Times New Roman" w:cs="Times New Roman"/>
          <w:color w:val="000000"/>
          <w:sz w:val="20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0D1998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1998" w:rsidRPr="000D1998" w:rsidRDefault="00BE3D3A" w:rsidP="000D1998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Opracował</w:t>
      </w:r>
      <w:r w:rsidR="000D1998"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>: mgr inż. KAMIL SZYMBORSKI</w:t>
      </w:r>
    </w:p>
    <w:p w:rsidR="00557920" w:rsidRDefault="000D1998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0D1998">
        <w:rPr>
          <w:rFonts w:ascii="Times New Roman" w:eastAsia="Times New Roman" w:hAnsi="Times New Roman" w:cs="Times New Roman"/>
          <w:color w:val="000000"/>
          <w:sz w:val="20"/>
        </w:rPr>
        <w:tab/>
      </w: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557920" w:rsidRDefault="00557920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0"/>
        </w:rPr>
      </w:pPr>
    </w:p>
    <w:p w:rsidR="00BE3D3A" w:rsidRDefault="00BE3D3A" w:rsidP="00557920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Data opracowania </w:t>
      </w:r>
      <w:r w:rsidRPr="000D19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84F3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.202</w:t>
      </w:r>
      <w:r w:rsidR="004200A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r.</w:t>
      </w: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1923FE" w:rsidRDefault="001923FE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  <w:bookmarkStart w:id="0" w:name="_GoBack"/>
      <w:bookmarkEnd w:id="0"/>
    </w:p>
    <w:p w:rsid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iCs/>
          <w:caps/>
          <w:sz w:val="24"/>
          <w:lang w:eastAsia="en-US"/>
        </w:rPr>
      </w:pPr>
    </w:p>
    <w:p w:rsidR="00557920" w:rsidRPr="00557920" w:rsidRDefault="00557920" w:rsidP="00557920">
      <w:pPr>
        <w:spacing w:after="0" w:line="240" w:lineRule="auto"/>
        <w:ind w:left="330"/>
        <w:jc w:val="center"/>
        <w:rPr>
          <w:rFonts w:ascii="Arial" w:eastAsia="Calibri" w:hAnsi="Arial" w:cs="Arial"/>
          <w:b/>
          <w:lang w:eastAsia="en-US"/>
        </w:rPr>
      </w:pPr>
      <w:r w:rsidRPr="00557920">
        <w:rPr>
          <w:rFonts w:ascii="Arial" w:eastAsia="Calibri" w:hAnsi="Arial" w:cs="Arial"/>
          <w:b/>
          <w:iCs/>
          <w:caps/>
          <w:sz w:val="24"/>
          <w:lang w:eastAsia="en-US"/>
        </w:rPr>
        <w:lastRenderedPageBreak/>
        <w:t>SPIS  ZAWARTOŚCI</w:t>
      </w:r>
    </w:p>
    <w:p w:rsidR="00557920" w:rsidRPr="00557920" w:rsidRDefault="00557920" w:rsidP="00557920">
      <w:pPr>
        <w:spacing w:after="0" w:line="240" w:lineRule="auto"/>
        <w:rPr>
          <w:rFonts w:ascii="Arial" w:eastAsia="Calibri" w:hAnsi="Arial" w:cs="Arial"/>
          <w:b/>
          <w:lang w:eastAsia="en-US"/>
        </w:rPr>
      </w:pPr>
    </w:p>
    <w:p w:rsidR="00557920" w:rsidRPr="00557920" w:rsidRDefault="00557920" w:rsidP="00557920">
      <w:pPr>
        <w:spacing w:after="0" w:line="240" w:lineRule="auto"/>
        <w:rPr>
          <w:rFonts w:ascii="Calibri" w:eastAsia="Calibri" w:hAnsi="Calibri" w:cs="Times New Roman"/>
          <w:lang w:eastAsia="en-US"/>
        </w:rPr>
      </w:pPr>
      <w:r w:rsidRPr="00557920">
        <w:rPr>
          <w:rFonts w:ascii="Arial" w:eastAsia="Calibri" w:hAnsi="Arial" w:cs="Arial"/>
          <w:b/>
          <w:lang w:eastAsia="en-US"/>
        </w:rPr>
        <w:t xml:space="preserve">    </w:t>
      </w:r>
      <w:r w:rsidRPr="00557920">
        <w:rPr>
          <w:rFonts w:ascii="Calibri" w:eastAsia="Calibri" w:hAnsi="Calibri" w:cs="Times New Roman"/>
          <w:lang w:eastAsia="en-US"/>
        </w:rPr>
        <w:t xml:space="preserve"> </w:t>
      </w:r>
    </w:p>
    <w:tbl>
      <w:tblPr>
        <w:tblW w:w="0" w:type="auto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3"/>
        <w:gridCol w:w="5015"/>
        <w:gridCol w:w="1767"/>
      </w:tblGrid>
      <w:tr w:rsidR="00557920" w:rsidRPr="00514ED3" w:rsidTr="00980879">
        <w:trPr>
          <w:trHeight w:val="7835"/>
        </w:trPr>
        <w:tc>
          <w:tcPr>
            <w:tcW w:w="1828" w:type="dxa"/>
          </w:tcPr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D-00.00.00  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D-01.01.01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D.01.02.01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D-01.02.02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D-01.02.04</w:t>
            </w: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D-01.03.04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D-02.00.00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D-02.00.01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D-02.01.01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D-02.03.01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D-04.01.01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D-04.04.00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D-04.04.02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D-04.05.01 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2B744A" w:rsidRPr="00ED0117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D-05.03.0</w:t>
            </w:r>
            <w:r w:rsidR="008C11C1"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</w:p>
          <w:p w:rsidR="002B744A" w:rsidRPr="00ED0117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9F181D" w:rsidRPr="00ED0117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D-05.03.05</w:t>
            </w:r>
            <w:r w:rsidR="00DC700F"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a</w:t>
            </w:r>
          </w:p>
          <w:p w:rsidR="009F181D" w:rsidRPr="00ED0117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D-06.01.01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D-07.02.01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D-08.01.01</w:t>
            </w: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ED0117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5529" w:type="dxa"/>
          </w:tcPr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Odtworzenie trasy i punktów wysokościowych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drzew i krzewów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Usunięcie warstwy humusu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>Rozbiórka elementów dróg i ulic</w:t>
            </w:r>
          </w:p>
          <w:p w:rsidR="00B92E7C" w:rsidRDefault="00B92E7C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Zabezpieczenie kabli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Roboty ziemne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Roboty ziemne. 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wykopów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Wykonanie nasypów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Koryto wraz z profilowaniem i zagęszczeniem podłoża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kruszyw. Wymagania ogólne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Podbudowa z mieszanki kruszywa niezwiązanego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W-a z kruszywa stabilizowanego cementem 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2B744A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Nawierzchnia z </w:t>
            </w:r>
            <w:r w:rsidR="008C11C1">
              <w:rPr>
                <w:rFonts w:ascii="Arial" w:eastAsia="Calibri" w:hAnsi="Arial" w:cs="Arial"/>
                <w:sz w:val="18"/>
                <w:szCs w:val="20"/>
                <w:lang w:eastAsia="en-US"/>
              </w:rPr>
              <w:t>kostki kamiennej</w:t>
            </w: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9F181D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9F181D">
              <w:rPr>
                <w:rFonts w:ascii="Arial" w:eastAsia="Calibri" w:hAnsi="Arial" w:cs="Arial"/>
                <w:sz w:val="18"/>
                <w:szCs w:val="20"/>
                <w:lang w:eastAsia="en-US"/>
              </w:rPr>
              <w:t xml:space="preserve">Nawierzchnia </w:t>
            </w:r>
            <w:r w:rsidR="00DC700F">
              <w:rPr>
                <w:rFonts w:ascii="Arial" w:eastAsia="Calibri" w:hAnsi="Arial" w:cs="Arial"/>
                <w:sz w:val="18"/>
                <w:szCs w:val="20"/>
                <w:lang w:eastAsia="en-US"/>
              </w:rPr>
              <w:t>mineralna</w:t>
            </w:r>
          </w:p>
          <w:p w:rsidR="002B744A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Umocnienie powierzchniowe skarp i rowów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Oznakowanie pionowe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  <w:r w:rsidRPr="00557920">
              <w:rPr>
                <w:rFonts w:ascii="Arial" w:eastAsia="Calibri" w:hAnsi="Arial" w:cs="Arial"/>
                <w:sz w:val="18"/>
                <w:szCs w:val="20"/>
                <w:lang w:eastAsia="en-US"/>
              </w:rPr>
              <w:t>Krawężniki betonowe</w:t>
            </w: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  <w:p w:rsidR="00557920" w:rsidRPr="00557920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952" w:type="dxa"/>
          </w:tcPr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3 - 14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15 - 18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19 –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0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color w:val="FF0000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2</w:t>
            </w:r>
            <w:r w:rsidR="000218D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2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25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27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29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3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4</w:t>
            </w:r>
            <w:r w:rsidR="00B92E7C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5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5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4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5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6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3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6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7627B5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  <w:r w:rsidR="0046066D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7905E8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6</w:t>
            </w:r>
            <w:r w:rsidR="008C11C1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7</w:t>
            </w:r>
            <w:r w:rsidR="008C11C1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4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7</w:t>
            </w:r>
            <w:r w:rsidR="008C11C1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7905E8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7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81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– </w:t>
            </w:r>
            <w:r w:rsidR="00B7389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8</w:t>
            </w:r>
            <w:r w:rsidR="00DC700F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4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2B744A" w:rsidRPr="004200A5" w:rsidRDefault="002B744A" w:rsidP="002B744A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str. 8</w:t>
            </w:r>
            <w:r w:rsidR="00ED0117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5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980879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90</w:t>
            </w:r>
          </w:p>
          <w:p w:rsidR="002B744A" w:rsidRPr="004200A5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2B744A" w:rsidRPr="004200A5" w:rsidRDefault="009F181D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980879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91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 - </w:t>
            </w:r>
            <w:r w:rsidR="00980879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98</w:t>
            </w:r>
          </w:p>
          <w:p w:rsidR="002B744A" w:rsidRPr="004200A5" w:rsidRDefault="002B744A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str. </w:t>
            </w:r>
            <w:r w:rsidR="00980879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99</w:t>
            </w:r>
            <w:r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 xml:space="preserve">- </w:t>
            </w:r>
            <w:r w:rsidR="00EB0101" w:rsidRPr="004200A5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1</w:t>
            </w:r>
            <w:r w:rsidR="00980879"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  <w:t>05</w:t>
            </w:r>
          </w:p>
          <w:p w:rsidR="00557920" w:rsidRPr="004200A5" w:rsidRDefault="00557920" w:rsidP="00557920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  <w:p w:rsidR="00410AA9" w:rsidRPr="00514ED3" w:rsidRDefault="00410AA9" w:rsidP="00980879">
            <w:pPr>
              <w:rPr>
                <w:rFonts w:ascii="Arial" w:eastAsia="Calibri" w:hAnsi="Arial" w:cs="Arial"/>
                <w:sz w:val="18"/>
                <w:szCs w:val="20"/>
                <w:lang w:val="en-US" w:eastAsia="en-US"/>
              </w:rPr>
            </w:pPr>
          </w:p>
        </w:tc>
      </w:tr>
    </w:tbl>
    <w:p w:rsidR="00557920" w:rsidRPr="00514ED3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557920" w:rsidRPr="00514ED3" w:rsidRDefault="00557920" w:rsidP="00BE3D3A">
      <w:pPr>
        <w:keepNext/>
        <w:keepLines/>
        <w:spacing w:after="0" w:line="259" w:lineRule="auto"/>
        <w:ind w:left="25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0D1998" w:rsidRPr="00514ED3" w:rsidRDefault="000D1998" w:rsidP="000D1998">
      <w:pPr>
        <w:spacing w:after="5" w:line="249" w:lineRule="auto"/>
        <w:ind w:left="260" w:right="571" w:hanging="10"/>
        <w:jc w:val="both"/>
        <w:rPr>
          <w:rFonts w:ascii="Times New Roman" w:eastAsia="Times New Roman" w:hAnsi="Times New Roman" w:cs="Times New Roman"/>
          <w:color w:val="000000"/>
          <w:sz w:val="32"/>
          <w:lang w:val="en-US"/>
        </w:rPr>
      </w:pPr>
    </w:p>
    <w:sectPr w:rsidR="000D1998" w:rsidRPr="00514ED3" w:rsidSect="00627AD5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6EF" w:rsidRDefault="00C976EF" w:rsidP="0074466F">
      <w:r>
        <w:separator/>
      </w:r>
    </w:p>
  </w:endnote>
  <w:endnote w:type="continuationSeparator" w:id="0">
    <w:p w:rsidR="00C976EF" w:rsidRDefault="00C976EF" w:rsidP="0074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6EF" w:rsidRDefault="00C976EF" w:rsidP="0074466F">
      <w:r>
        <w:separator/>
      </w:r>
    </w:p>
  </w:footnote>
  <w:footnote w:type="continuationSeparator" w:id="0">
    <w:p w:rsidR="00C976EF" w:rsidRDefault="00C976EF" w:rsidP="00744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98A44ED8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EE73D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CB6F4D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05"/>
    <w:multiLevelType w:val="multilevel"/>
    <w:tmpl w:val="499EC6F6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singleLevel"/>
    <w:tmpl w:val="00000009"/>
    <w:name w:val="WW8Num6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/>
        <w:sz w:val="20"/>
      </w:rPr>
    </w:lvl>
  </w:abstractNum>
  <w:abstractNum w:abstractNumId="7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2095"/>
    <w:multiLevelType w:val="hybridMultilevel"/>
    <w:tmpl w:val="4104B55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A2262C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A570AA"/>
    <w:multiLevelType w:val="hybridMultilevel"/>
    <w:tmpl w:val="0CF688F6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855B4B"/>
    <w:multiLevelType w:val="hybridMultilevel"/>
    <w:tmpl w:val="31A876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28C5262"/>
    <w:multiLevelType w:val="hybridMultilevel"/>
    <w:tmpl w:val="39B2AF9C"/>
    <w:lvl w:ilvl="0" w:tplc="1FEE368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03434143"/>
    <w:multiLevelType w:val="hybridMultilevel"/>
    <w:tmpl w:val="B64ACF52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42D51B4"/>
    <w:multiLevelType w:val="hybridMultilevel"/>
    <w:tmpl w:val="62F852C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CE423D"/>
    <w:multiLevelType w:val="hybridMultilevel"/>
    <w:tmpl w:val="3FB43B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C55060"/>
    <w:multiLevelType w:val="hybridMultilevel"/>
    <w:tmpl w:val="7BCA746A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5E2938"/>
    <w:multiLevelType w:val="hybridMultilevel"/>
    <w:tmpl w:val="0C2C405A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9147C9C"/>
    <w:multiLevelType w:val="hybridMultilevel"/>
    <w:tmpl w:val="DE1A0DBC"/>
    <w:lvl w:ilvl="0" w:tplc="AA948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091B0056"/>
    <w:multiLevelType w:val="hybridMultilevel"/>
    <w:tmpl w:val="1CBC9F70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09D54F0D"/>
    <w:multiLevelType w:val="hybridMultilevel"/>
    <w:tmpl w:val="FB3CC30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A1091C"/>
    <w:multiLevelType w:val="hybridMultilevel"/>
    <w:tmpl w:val="3B2C6DD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553EB0"/>
    <w:multiLevelType w:val="singleLevel"/>
    <w:tmpl w:val="4A3C7300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2" w15:restartNumberingAfterBreak="0">
    <w:nsid w:val="1245075D"/>
    <w:multiLevelType w:val="hybridMultilevel"/>
    <w:tmpl w:val="7ADE09F8"/>
    <w:lvl w:ilvl="0" w:tplc="07F6C094">
      <w:start w:val="2"/>
      <w:numFmt w:val="bullet"/>
      <w:lvlText w:val="-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78022E"/>
    <w:multiLevelType w:val="hybridMultilevel"/>
    <w:tmpl w:val="8C96FF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460EE"/>
    <w:multiLevelType w:val="hybridMultilevel"/>
    <w:tmpl w:val="6338F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5D53D7C"/>
    <w:multiLevelType w:val="hybridMultilevel"/>
    <w:tmpl w:val="FA4CCD3C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586F1E"/>
    <w:multiLevelType w:val="hybridMultilevel"/>
    <w:tmpl w:val="3B5EEE1A"/>
    <w:lvl w:ilvl="0" w:tplc="84BC8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662706C"/>
    <w:multiLevelType w:val="hybridMultilevel"/>
    <w:tmpl w:val="7BE0DCF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43CA9"/>
    <w:multiLevelType w:val="hybridMultilevel"/>
    <w:tmpl w:val="E32A5062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BD12C9"/>
    <w:multiLevelType w:val="multilevel"/>
    <w:tmpl w:val="D2BE5A6C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16D4724E"/>
    <w:multiLevelType w:val="hybridMultilevel"/>
    <w:tmpl w:val="C24ED4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071541"/>
    <w:multiLevelType w:val="hybridMultilevel"/>
    <w:tmpl w:val="12441444"/>
    <w:lvl w:ilvl="0" w:tplc="84BC8692">
      <w:start w:val="1"/>
      <w:numFmt w:val="bullet"/>
      <w:lvlText w:val="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2" w15:restartNumberingAfterBreak="0">
    <w:nsid w:val="180070EB"/>
    <w:multiLevelType w:val="singleLevel"/>
    <w:tmpl w:val="D5C4716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3" w15:restartNumberingAfterBreak="0">
    <w:nsid w:val="1A833A3D"/>
    <w:multiLevelType w:val="multilevel"/>
    <w:tmpl w:val="2C82E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1B886C4B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C367F01"/>
    <w:multiLevelType w:val="hybridMultilevel"/>
    <w:tmpl w:val="29A8833C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5A2CF8"/>
    <w:multiLevelType w:val="hybridMultilevel"/>
    <w:tmpl w:val="A9665B1C"/>
    <w:lvl w:ilvl="0" w:tplc="85EC16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0A6472A"/>
    <w:multiLevelType w:val="hybridMultilevel"/>
    <w:tmpl w:val="BE3A4E2E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2538C4"/>
    <w:multiLevelType w:val="hybridMultilevel"/>
    <w:tmpl w:val="013CA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5A1862"/>
    <w:multiLevelType w:val="hybridMultilevel"/>
    <w:tmpl w:val="418CFDD6"/>
    <w:lvl w:ilvl="0" w:tplc="60921DC4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076123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55314B9"/>
    <w:multiLevelType w:val="hybridMultilevel"/>
    <w:tmpl w:val="A29E20AC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B21DFB"/>
    <w:multiLevelType w:val="hybridMultilevel"/>
    <w:tmpl w:val="A37EAC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5C3E16"/>
    <w:multiLevelType w:val="hybridMultilevel"/>
    <w:tmpl w:val="7C8478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628A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0F62E28">
      <w:start w:val="1"/>
      <w:numFmt w:val="decimal"/>
      <w:lvlText w:val="%3."/>
      <w:lvlJc w:val="left"/>
      <w:pPr>
        <w:tabs>
          <w:tab w:val="num" w:pos="2895"/>
        </w:tabs>
        <w:ind w:left="2895" w:hanging="91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AA12BEE"/>
    <w:multiLevelType w:val="hybridMultilevel"/>
    <w:tmpl w:val="F87C5D18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AE12A1F"/>
    <w:multiLevelType w:val="hybridMultilevel"/>
    <w:tmpl w:val="2EBA226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674444"/>
    <w:multiLevelType w:val="multilevel"/>
    <w:tmpl w:val="39DACD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C9161E3"/>
    <w:multiLevelType w:val="singleLevel"/>
    <w:tmpl w:val="139828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 w15:restartNumberingAfterBreak="0">
    <w:nsid w:val="2D7818D4"/>
    <w:multiLevelType w:val="multilevel"/>
    <w:tmpl w:val="82A68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2E703F63"/>
    <w:multiLevelType w:val="hybridMultilevel"/>
    <w:tmpl w:val="F04A0DA6"/>
    <w:lvl w:ilvl="0" w:tplc="D25EF5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017D48"/>
    <w:multiLevelType w:val="hybridMultilevel"/>
    <w:tmpl w:val="F87070EA"/>
    <w:lvl w:ilvl="0" w:tplc="B066DB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380C29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329650CF"/>
    <w:multiLevelType w:val="hybridMultilevel"/>
    <w:tmpl w:val="C5061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34921565"/>
    <w:multiLevelType w:val="hybridMultilevel"/>
    <w:tmpl w:val="D72097C4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4FA1D7C"/>
    <w:multiLevelType w:val="hybridMultilevel"/>
    <w:tmpl w:val="B61CD440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6E233A"/>
    <w:multiLevelType w:val="hybridMultilevel"/>
    <w:tmpl w:val="5F52314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6" w15:restartNumberingAfterBreak="0">
    <w:nsid w:val="3DB50035"/>
    <w:multiLevelType w:val="hybridMultilevel"/>
    <w:tmpl w:val="7610D2E4"/>
    <w:lvl w:ilvl="0" w:tplc="D904127C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E6031B8"/>
    <w:multiLevelType w:val="multilevel"/>
    <w:tmpl w:val="710E9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58" w15:restartNumberingAfterBreak="0">
    <w:nsid w:val="3E823379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2AF7D74"/>
    <w:multiLevelType w:val="hybridMultilevel"/>
    <w:tmpl w:val="EE7E086A"/>
    <w:lvl w:ilvl="0" w:tplc="F4F61D80">
      <w:start w:val="4"/>
      <w:numFmt w:val="bullet"/>
      <w:lvlText w:val="-"/>
      <w:lvlJc w:val="left"/>
      <w:pPr>
        <w:tabs>
          <w:tab w:val="num" w:pos="854"/>
        </w:tabs>
        <w:ind w:left="854" w:hanging="57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45E0E13"/>
    <w:multiLevelType w:val="hybridMultilevel"/>
    <w:tmpl w:val="5EFC7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51C7B9E"/>
    <w:multiLevelType w:val="multilevel"/>
    <w:tmpl w:val="57F24530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850" w:hanging="708"/>
      </w:pPr>
      <w:rPr>
        <w:rFonts w:asciiTheme="minorHAnsi" w:hAnsiTheme="minorHAnsi" w:cstheme="minorHAnsi" w:hint="default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215"/>
        </w:tabs>
        <w:ind w:left="1843" w:hanging="708"/>
      </w:pPr>
    </w:lvl>
    <w:lvl w:ilvl="4">
      <w:start w:val="1"/>
      <w:numFmt w:val="decimal"/>
      <w:lvlText w:val="%1.%2.%3.%4.%5."/>
      <w:lvlJc w:val="left"/>
      <w:pPr>
        <w:tabs>
          <w:tab w:val="num" w:pos="-1"/>
        </w:tabs>
        <w:ind w:left="3539" w:hanging="708"/>
      </w:pPr>
    </w:lvl>
    <w:lvl w:ilvl="5">
      <w:start w:val="1"/>
      <w:numFmt w:val="decimal"/>
      <w:lvlText w:val="%1.%2.%3.%4.%5.%6."/>
      <w:lvlJc w:val="left"/>
      <w:pPr>
        <w:tabs>
          <w:tab w:val="num" w:pos="-1"/>
        </w:tabs>
        <w:ind w:left="4247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"/>
        </w:tabs>
        <w:ind w:left="495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"/>
        </w:tabs>
        <w:ind w:left="566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"/>
        </w:tabs>
        <w:ind w:left="6371" w:hanging="708"/>
      </w:pPr>
    </w:lvl>
  </w:abstractNum>
  <w:abstractNum w:abstractNumId="62" w15:restartNumberingAfterBreak="0">
    <w:nsid w:val="477A5C29"/>
    <w:multiLevelType w:val="hybridMultilevel"/>
    <w:tmpl w:val="4522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7A37FDA"/>
    <w:multiLevelType w:val="multilevel"/>
    <w:tmpl w:val="5EE4E2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9701355"/>
    <w:multiLevelType w:val="hybridMultilevel"/>
    <w:tmpl w:val="A8F44300"/>
    <w:lvl w:ilvl="0" w:tplc="BF046C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CE7086D"/>
    <w:multiLevelType w:val="hybridMultilevel"/>
    <w:tmpl w:val="DFF088B0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E4326D4"/>
    <w:multiLevelType w:val="hybridMultilevel"/>
    <w:tmpl w:val="A7BEB546"/>
    <w:lvl w:ilvl="0" w:tplc="D904127C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464622"/>
    <w:multiLevelType w:val="hybridMultilevel"/>
    <w:tmpl w:val="96B8B530"/>
    <w:lvl w:ilvl="0" w:tplc="FFFFFFFF">
      <w:start w:val="2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55E4535"/>
    <w:multiLevelType w:val="multilevel"/>
    <w:tmpl w:val="3E1625B8"/>
    <w:lvl w:ilvl="0">
      <w:start w:val="1"/>
      <w:numFmt w:val="decimal"/>
      <w:pStyle w:val="PNNagwek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NNagwek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PNNagwek3"/>
      <w:lvlText w:val="%1.%2.%3"/>
      <w:lvlJc w:val="left"/>
      <w:pPr>
        <w:tabs>
          <w:tab w:val="num" w:pos="720"/>
        </w:tabs>
        <w:ind w:left="0" w:firstLine="0"/>
      </w:pPr>
      <w:rPr>
        <w:color w:val="auto"/>
      </w:rPr>
    </w:lvl>
    <w:lvl w:ilvl="3">
      <w:start w:val="1"/>
      <w:numFmt w:val="decimal"/>
      <w:pStyle w:val="PNNagwek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PNNagwek5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pStyle w:val="PNNagwek6"/>
      <w:lvlText w:val="%1.%2.%3.%4.%5.%6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9" w15:restartNumberingAfterBreak="0">
    <w:nsid w:val="558E6C0B"/>
    <w:multiLevelType w:val="hybridMultilevel"/>
    <w:tmpl w:val="DBC0CE12"/>
    <w:lvl w:ilvl="0" w:tplc="3DB261D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0" w15:restartNumberingAfterBreak="0">
    <w:nsid w:val="58033E57"/>
    <w:multiLevelType w:val="hybridMultilevel"/>
    <w:tmpl w:val="94EEDD0C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06608A"/>
    <w:multiLevelType w:val="hybridMultilevel"/>
    <w:tmpl w:val="1B8AF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A497059"/>
    <w:multiLevelType w:val="hybridMultilevel"/>
    <w:tmpl w:val="AE242646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5741AE"/>
    <w:multiLevelType w:val="singleLevel"/>
    <w:tmpl w:val="2CE250A8"/>
    <w:lvl w:ilvl="0">
      <w:start w:val="1"/>
      <w:numFmt w:val="decimal"/>
      <w:pStyle w:val="Tekstpodstawowy24"/>
      <w:lvlText w:val="[%1]"/>
      <w:legacy w:legacy="1" w:legacySpace="0" w:legacyIndent="340"/>
      <w:lvlJc w:val="left"/>
      <w:pPr>
        <w:ind w:left="340" w:hanging="340"/>
      </w:pPr>
    </w:lvl>
  </w:abstractNum>
  <w:abstractNum w:abstractNumId="74" w15:restartNumberingAfterBreak="0">
    <w:nsid w:val="616B7F99"/>
    <w:multiLevelType w:val="multilevel"/>
    <w:tmpl w:val="AABC67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619431C9"/>
    <w:multiLevelType w:val="hybridMultilevel"/>
    <w:tmpl w:val="5BBA6322"/>
    <w:lvl w:ilvl="0" w:tplc="84BC8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E27947"/>
    <w:multiLevelType w:val="hybridMultilevel"/>
    <w:tmpl w:val="FE14F2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9D604C"/>
    <w:multiLevelType w:val="multilevel"/>
    <w:tmpl w:val="354ACC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8" w15:restartNumberingAfterBreak="0">
    <w:nsid w:val="62AE07DB"/>
    <w:multiLevelType w:val="hybridMultilevel"/>
    <w:tmpl w:val="0E902002"/>
    <w:lvl w:ilvl="0" w:tplc="A2262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4420CE0"/>
    <w:multiLevelType w:val="hybridMultilevel"/>
    <w:tmpl w:val="50A6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D14ACA"/>
    <w:multiLevelType w:val="hybridMultilevel"/>
    <w:tmpl w:val="CBAC3A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84867D1"/>
    <w:multiLevelType w:val="hybridMultilevel"/>
    <w:tmpl w:val="0DF4BC4E"/>
    <w:lvl w:ilvl="0" w:tplc="1200F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9EE1B5B"/>
    <w:multiLevelType w:val="hybridMultilevel"/>
    <w:tmpl w:val="16FE5D98"/>
    <w:lvl w:ilvl="0" w:tplc="04150001">
      <w:start w:val="1"/>
      <w:numFmt w:val="bullet"/>
      <w:lvlText w:val=""/>
      <w:lvlJc w:val="left"/>
      <w:pPr>
        <w:tabs>
          <w:tab w:val="num" w:pos="6384"/>
        </w:tabs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104"/>
        </w:tabs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824"/>
        </w:tabs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544"/>
        </w:tabs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264"/>
        </w:tabs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9984"/>
        </w:tabs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0704"/>
        </w:tabs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424"/>
        </w:tabs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144"/>
        </w:tabs>
        <w:ind w:left="12144" w:hanging="360"/>
      </w:pPr>
      <w:rPr>
        <w:rFonts w:ascii="Wingdings" w:hAnsi="Wingdings" w:hint="default"/>
      </w:rPr>
    </w:lvl>
  </w:abstractNum>
  <w:abstractNum w:abstractNumId="83" w15:restartNumberingAfterBreak="0">
    <w:nsid w:val="6AAE52CE"/>
    <w:multiLevelType w:val="hybridMultilevel"/>
    <w:tmpl w:val="EC30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B957CEA"/>
    <w:multiLevelType w:val="hybridMultilevel"/>
    <w:tmpl w:val="D94EFD26"/>
    <w:lvl w:ilvl="0" w:tplc="FFFFFFFF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D6A3F01"/>
    <w:multiLevelType w:val="hybridMultilevel"/>
    <w:tmpl w:val="97460300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E557465"/>
    <w:multiLevelType w:val="singleLevel"/>
    <w:tmpl w:val="3B768A4A"/>
    <w:lvl w:ilvl="0">
      <w:start w:val="1"/>
      <w:numFmt w:val="decimal"/>
      <w:lvlText w:val="%1)"/>
      <w:legacy w:legacy="1" w:legacySpace="0" w:legacyIndent="476"/>
      <w:lvlJc w:val="left"/>
      <w:rPr>
        <w:rFonts w:asciiTheme="minorHAnsi" w:hAnsiTheme="minorHAnsi" w:cstheme="minorHAnsi" w:hint="default"/>
      </w:rPr>
    </w:lvl>
  </w:abstractNum>
  <w:abstractNum w:abstractNumId="87" w15:restartNumberingAfterBreak="0">
    <w:nsid w:val="6E951D16"/>
    <w:multiLevelType w:val="singleLevel"/>
    <w:tmpl w:val="FFFFFFFF"/>
    <w:lvl w:ilvl="0">
      <w:start w:val="1"/>
      <w:numFmt w:val="bullet"/>
      <w:pStyle w:val="11wyliczanie"/>
      <w:lvlText w:val=""/>
      <w:legacy w:legacy="1" w:legacySpace="0" w:legacyIndent="425"/>
      <w:lvlJc w:val="left"/>
      <w:pPr>
        <w:ind w:left="1418" w:hanging="425"/>
      </w:pPr>
      <w:rPr>
        <w:rFonts w:ascii="Symbol" w:hAnsi="Symbol" w:hint="default"/>
        <w:sz w:val="14"/>
      </w:rPr>
    </w:lvl>
  </w:abstractNum>
  <w:abstractNum w:abstractNumId="88" w15:restartNumberingAfterBreak="0">
    <w:nsid w:val="713302F0"/>
    <w:multiLevelType w:val="hybridMultilevel"/>
    <w:tmpl w:val="A918704E"/>
    <w:lvl w:ilvl="0" w:tplc="50123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865812"/>
    <w:multiLevelType w:val="hybridMultilevel"/>
    <w:tmpl w:val="562064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5632507"/>
    <w:multiLevelType w:val="hybridMultilevel"/>
    <w:tmpl w:val="C75E1474"/>
    <w:lvl w:ilvl="0" w:tplc="FFFFFFFF">
      <w:start w:val="1"/>
      <w:numFmt w:val="lowerLetter"/>
      <w:lvlText w:val="%1)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91" w15:restartNumberingAfterBreak="0">
    <w:nsid w:val="784E1EE4"/>
    <w:multiLevelType w:val="hybridMultilevel"/>
    <w:tmpl w:val="D1EAAD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pStyle w:val="wyliczenie"/>
      <w:lvlText w:val="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88550D7"/>
    <w:multiLevelType w:val="hybridMultilevel"/>
    <w:tmpl w:val="2D7E85A8"/>
    <w:lvl w:ilvl="0" w:tplc="D90412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9044F7C"/>
    <w:multiLevelType w:val="hybridMultilevel"/>
    <w:tmpl w:val="4178F418"/>
    <w:lvl w:ilvl="0" w:tplc="2B6A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A46D32"/>
    <w:multiLevelType w:val="hybridMultilevel"/>
    <w:tmpl w:val="ED3CB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96" w15:restartNumberingAfterBreak="0">
    <w:nsid w:val="7BBD6261"/>
    <w:multiLevelType w:val="singleLevel"/>
    <w:tmpl w:val="37B8E85C"/>
    <w:lvl w:ilvl="0">
      <w:start w:val="1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abstractNum w:abstractNumId="97" w15:restartNumberingAfterBreak="0">
    <w:nsid w:val="7CAE6491"/>
    <w:multiLevelType w:val="hybridMultilevel"/>
    <w:tmpl w:val="13003B08"/>
    <w:lvl w:ilvl="0" w:tplc="F266E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"/>
  </w:num>
  <w:num w:numId="3">
    <w:abstractNumId w:val="1"/>
  </w:num>
  <w:num w:numId="4">
    <w:abstractNumId w:val="0"/>
  </w:num>
  <w:num w:numId="5">
    <w:abstractNumId w:val="68"/>
  </w:num>
  <w:num w:numId="6">
    <w:abstractNumId w:val="87"/>
  </w:num>
  <w:num w:numId="7">
    <w:abstractNumId w:val="52"/>
  </w:num>
  <w:num w:numId="8">
    <w:abstractNumId w:val="84"/>
  </w:num>
  <w:num w:numId="9">
    <w:abstractNumId w:val="95"/>
  </w:num>
  <w:num w:numId="10">
    <w:abstractNumId w:val="73"/>
  </w:num>
  <w:num w:numId="11">
    <w:abstractNumId w:val="91"/>
  </w:num>
  <w:num w:numId="12">
    <w:abstractNumId w:val="72"/>
  </w:num>
  <w:num w:numId="13">
    <w:abstractNumId w:val="35"/>
  </w:num>
  <w:num w:numId="14">
    <w:abstractNumId w:val="31"/>
  </w:num>
  <w:num w:numId="15">
    <w:abstractNumId w:val="54"/>
  </w:num>
  <w:num w:numId="16">
    <w:abstractNumId w:val="45"/>
  </w:num>
  <w:num w:numId="17">
    <w:abstractNumId w:val="37"/>
  </w:num>
  <w:num w:numId="18">
    <w:abstractNumId w:val="38"/>
  </w:num>
  <w:num w:numId="19">
    <w:abstractNumId w:val="83"/>
  </w:num>
  <w:num w:numId="20">
    <w:abstractNumId w:val="42"/>
  </w:num>
  <w:num w:numId="21">
    <w:abstractNumId w:val="97"/>
  </w:num>
  <w:num w:numId="22">
    <w:abstractNumId w:val="29"/>
  </w:num>
  <w:num w:numId="23">
    <w:abstractNumId w:val="82"/>
  </w:num>
  <w:num w:numId="24">
    <w:abstractNumId w:val="30"/>
  </w:num>
  <w:num w:numId="25">
    <w:abstractNumId w:val="86"/>
  </w:num>
  <w:num w:numId="26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Theme="minorHAnsi" w:hAnsiTheme="minorHAnsi" w:cstheme="minorHAnsi" w:hint="default"/>
        </w:rPr>
      </w:lvl>
    </w:lvlOverride>
  </w:num>
  <w:num w:numId="27">
    <w:abstractNumId w:val="49"/>
  </w:num>
  <w:num w:numId="28">
    <w:abstractNumId w:val="62"/>
  </w:num>
  <w:num w:numId="29">
    <w:abstractNumId w:val="33"/>
  </w:num>
  <w:num w:numId="30">
    <w:abstractNumId w:val="9"/>
  </w:num>
  <w:num w:numId="31">
    <w:abstractNumId w:val="92"/>
  </w:num>
  <w:num w:numId="32">
    <w:abstractNumId w:val="16"/>
  </w:num>
  <w:num w:numId="33">
    <w:abstractNumId w:val="66"/>
  </w:num>
  <w:num w:numId="34">
    <w:abstractNumId w:val="86"/>
    <w:lvlOverride w:ilvl="0">
      <w:lvl w:ilvl="0">
        <w:start w:val="1"/>
        <w:numFmt w:val="decimal"/>
        <w:lvlText w:val="%1)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2"/>
  </w:num>
  <w:num w:numId="36">
    <w:abstractNumId w:val="56"/>
  </w:num>
  <w:num w:numId="37">
    <w:abstractNumId w:val="36"/>
  </w:num>
  <w:num w:numId="38">
    <w:abstractNumId w:val="75"/>
  </w:num>
  <w:num w:numId="39">
    <w:abstractNumId w:val="23"/>
  </w:num>
  <w:num w:numId="40">
    <w:abstractNumId w:val="70"/>
  </w:num>
  <w:num w:numId="41">
    <w:abstractNumId w:val="20"/>
  </w:num>
  <w:num w:numId="42">
    <w:abstractNumId w:val="15"/>
  </w:num>
  <w:num w:numId="43">
    <w:abstractNumId w:val="3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4">
    <w:abstractNumId w:val="32"/>
  </w:num>
  <w:num w:numId="45">
    <w:abstractNumId w:val="3"/>
    <w:lvlOverride w:ilvl="0">
      <w:lvl w:ilvl="0">
        <w:start w:val="1"/>
        <w:numFmt w:val="bullet"/>
        <w:lvlText w:val="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6">
    <w:abstractNumId w:val="96"/>
  </w:num>
  <w:num w:numId="47">
    <w:abstractNumId w:val="21"/>
    <w:lvlOverride w:ilvl="0">
      <w:startOverride w:val="1"/>
    </w:lvlOverride>
  </w:num>
  <w:num w:numId="48">
    <w:abstractNumId w:val="85"/>
  </w:num>
  <w:num w:numId="49">
    <w:abstractNumId w:val="93"/>
  </w:num>
  <w:num w:numId="50">
    <w:abstractNumId w:val="5"/>
  </w:num>
  <w:num w:numId="51">
    <w:abstractNumId w:val="6"/>
  </w:num>
  <w:num w:numId="52">
    <w:abstractNumId w:val="7"/>
  </w:num>
  <w:num w:numId="53">
    <w:abstractNumId w:val="14"/>
  </w:num>
  <w:num w:numId="54">
    <w:abstractNumId w:val="69"/>
  </w:num>
  <w:num w:numId="55">
    <w:abstractNumId w:val="11"/>
  </w:num>
  <w:num w:numId="56">
    <w:abstractNumId w:val="89"/>
  </w:num>
  <w:num w:numId="57">
    <w:abstractNumId w:val="24"/>
  </w:num>
  <w:num w:numId="58">
    <w:abstractNumId w:val="47"/>
  </w:num>
  <w:num w:numId="59">
    <w:abstractNumId w:val="39"/>
  </w:num>
  <w:num w:numId="60">
    <w:abstractNumId w:val="26"/>
  </w:num>
  <w:num w:numId="6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"/>
    <w:lvlOverride w:ilvl="0">
      <w:lvl w:ilvl="0">
        <w:numFmt w:val="bullet"/>
        <w:lvlText w:val="-"/>
        <w:lvlJc w:val="left"/>
        <w:pPr>
          <w:tabs>
            <w:tab w:val="num" w:pos="797"/>
          </w:tabs>
          <w:ind w:left="797" w:hanging="360"/>
        </w:pPr>
        <w:rPr>
          <w:rFonts w:ascii="Times New Roman" w:eastAsia="Times New Roman" w:hAnsi="Times New Roman" w:cs="Times New Roman" w:hint="default"/>
        </w:rPr>
      </w:lvl>
    </w:lvlOverride>
  </w:num>
  <w:num w:numId="65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81"/>
  </w:num>
  <w:num w:numId="77">
    <w:abstractNumId w:val="43"/>
  </w:num>
  <w:num w:numId="78">
    <w:abstractNumId w:val="80"/>
  </w:num>
  <w:num w:numId="79">
    <w:abstractNumId w:val="90"/>
  </w:num>
  <w:num w:numId="80">
    <w:abstractNumId w:val="76"/>
  </w:num>
  <w:num w:numId="81">
    <w:abstractNumId w:val="55"/>
  </w:num>
  <w:num w:numId="82">
    <w:abstractNumId w:val="50"/>
  </w:num>
  <w:num w:numId="83">
    <w:abstractNumId w:val="57"/>
  </w:num>
  <w:num w:numId="84">
    <w:abstractNumId w:val="48"/>
    <w:lvlOverride w:ilvl="0">
      <w:lvl w:ilvl="0">
        <w:start w:val="1"/>
        <w:numFmt w:val="decimal"/>
        <w:lvlText w:val="%1."/>
        <w:lvlJc w:val="left"/>
        <w:pPr>
          <w:ind w:left="493" w:hanging="49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493" w:hanging="49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493" w:hanging="493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493" w:hanging="493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493" w:hanging="493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493" w:hanging="493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93" w:hanging="493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93" w:hanging="493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3" w:hanging="493"/>
        </w:pPr>
        <w:rPr>
          <w:rFonts w:hint="default"/>
        </w:rPr>
      </w:lvl>
    </w:lvlOverride>
  </w:num>
  <w:num w:numId="85">
    <w:abstractNumId w:val="17"/>
  </w:num>
  <w:num w:numId="86">
    <w:abstractNumId w:val="74"/>
  </w:num>
  <w:num w:numId="87">
    <w:abstractNumId w:val="79"/>
  </w:num>
  <w:num w:numId="88">
    <w:abstractNumId w:val="64"/>
  </w:num>
  <w:num w:numId="89">
    <w:abstractNumId w:val="77"/>
  </w:num>
  <w:num w:numId="90">
    <w:abstractNumId w:val="46"/>
  </w:num>
  <w:num w:numId="91">
    <w:abstractNumId w:val="63"/>
  </w:num>
  <w:num w:numId="92">
    <w:abstractNumId w:val="18"/>
  </w:num>
  <w:num w:numId="93">
    <w:abstractNumId w:val="71"/>
  </w:num>
  <w:num w:numId="94">
    <w:abstractNumId w:val="13"/>
  </w:num>
  <w:num w:numId="95">
    <w:abstractNumId w:val="27"/>
  </w:num>
  <w:num w:numId="96">
    <w:abstractNumId w:val="65"/>
  </w:num>
  <w:num w:numId="97">
    <w:abstractNumId w:val="19"/>
  </w:num>
  <w:num w:numId="98">
    <w:abstractNumId w:val="28"/>
  </w:num>
  <w:num w:numId="99">
    <w:abstractNumId w:val="88"/>
  </w:num>
  <w:num w:numId="100">
    <w:abstractNumId w:val="94"/>
  </w:num>
  <w:num w:numId="101">
    <w:abstractNumId w:val="10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66F"/>
    <w:rsid w:val="0000069C"/>
    <w:rsid w:val="00000C5C"/>
    <w:rsid w:val="00000E25"/>
    <w:rsid w:val="0000548B"/>
    <w:rsid w:val="00005591"/>
    <w:rsid w:val="0000646C"/>
    <w:rsid w:val="0001341C"/>
    <w:rsid w:val="00016027"/>
    <w:rsid w:val="0001660A"/>
    <w:rsid w:val="000179F2"/>
    <w:rsid w:val="000203F4"/>
    <w:rsid w:val="00020845"/>
    <w:rsid w:val="000218D5"/>
    <w:rsid w:val="00024E86"/>
    <w:rsid w:val="00026104"/>
    <w:rsid w:val="000279AC"/>
    <w:rsid w:val="00031357"/>
    <w:rsid w:val="000327C1"/>
    <w:rsid w:val="00033B5E"/>
    <w:rsid w:val="00036D39"/>
    <w:rsid w:val="00044E2E"/>
    <w:rsid w:val="000454D1"/>
    <w:rsid w:val="00050807"/>
    <w:rsid w:val="00050945"/>
    <w:rsid w:val="00051245"/>
    <w:rsid w:val="00051718"/>
    <w:rsid w:val="00055050"/>
    <w:rsid w:val="00061171"/>
    <w:rsid w:val="00061424"/>
    <w:rsid w:val="0006260B"/>
    <w:rsid w:val="00062D6F"/>
    <w:rsid w:val="00062E92"/>
    <w:rsid w:val="00063A07"/>
    <w:rsid w:val="0006435B"/>
    <w:rsid w:val="00065425"/>
    <w:rsid w:val="00065849"/>
    <w:rsid w:val="00070D82"/>
    <w:rsid w:val="0007218F"/>
    <w:rsid w:val="00072272"/>
    <w:rsid w:val="00076D15"/>
    <w:rsid w:val="00080914"/>
    <w:rsid w:val="00081BAC"/>
    <w:rsid w:val="000863CB"/>
    <w:rsid w:val="00086715"/>
    <w:rsid w:val="00086C56"/>
    <w:rsid w:val="000876B7"/>
    <w:rsid w:val="00094560"/>
    <w:rsid w:val="000946A2"/>
    <w:rsid w:val="000969E8"/>
    <w:rsid w:val="000A10E3"/>
    <w:rsid w:val="000A4487"/>
    <w:rsid w:val="000B1020"/>
    <w:rsid w:val="000B2D60"/>
    <w:rsid w:val="000B36BA"/>
    <w:rsid w:val="000B4B2B"/>
    <w:rsid w:val="000B505E"/>
    <w:rsid w:val="000C109A"/>
    <w:rsid w:val="000C3073"/>
    <w:rsid w:val="000C33DF"/>
    <w:rsid w:val="000C3865"/>
    <w:rsid w:val="000C72D3"/>
    <w:rsid w:val="000D1998"/>
    <w:rsid w:val="000D2749"/>
    <w:rsid w:val="000D48C9"/>
    <w:rsid w:val="000D4D44"/>
    <w:rsid w:val="000E1F75"/>
    <w:rsid w:val="000E62CB"/>
    <w:rsid w:val="000F1693"/>
    <w:rsid w:val="000F2B0C"/>
    <w:rsid w:val="000F2EEA"/>
    <w:rsid w:val="000F3CCC"/>
    <w:rsid w:val="000F4142"/>
    <w:rsid w:val="000F5B3B"/>
    <w:rsid w:val="000F74C7"/>
    <w:rsid w:val="0010199D"/>
    <w:rsid w:val="00101C3B"/>
    <w:rsid w:val="001063B8"/>
    <w:rsid w:val="001117CD"/>
    <w:rsid w:val="001162F9"/>
    <w:rsid w:val="0012074F"/>
    <w:rsid w:val="001225C6"/>
    <w:rsid w:val="001237D7"/>
    <w:rsid w:val="00125CF0"/>
    <w:rsid w:val="00126326"/>
    <w:rsid w:val="001321BC"/>
    <w:rsid w:val="0013334B"/>
    <w:rsid w:val="00134C93"/>
    <w:rsid w:val="00141C5F"/>
    <w:rsid w:val="00150E89"/>
    <w:rsid w:val="00151272"/>
    <w:rsid w:val="001530D4"/>
    <w:rsid w:val="00153974"/>
    <w:rsid w:val="001561C4"/>
    <w:rsid w:val="001577E7"/>
    <w:rsid w:val="00157855"/>
    <w:rsid w:val="00160A06"/>
    <w:rsid w:val="001610F7"/>
    <w:rsid w:val="001619B2"/>
    <w:rsid w:val="00162176"/>
    <w:rsid w:val="001632CE"/>
    <w:rsid w:val="00163B8B"/>
    <w:rsid w:val="00163FE4"/>
    <w:rsid w:val="001648E8"/>
    <w:rsid w:val="0016526C"/>
    <w:rsid w:val="00170ED1"/>
    <w:rsid w:val="00171FCC"/>
    <w:rsid w:val="00173784"/>
    <w:rsid w:val="0017401F"/>
    <w:rsid w:val="00180618"/>
    <w:rsid w:val="00181B02"/>
    <w:rsid w:val="00183495"/>
    <w:rsid w:val="00183C95"/>
    <w:rsid w:val="00191467"/>
    <w:rsid w:val="001923FE"/>
    <w:rsid w:val="00193513"/>
    <w:rsid w:val="00194CDB"/>
    <w:rsid w:val="00195498"/>
    <w:rsid w:val="001964EB"/>
    <w:rsid w:val="001A1207"/>
    <w:rsid w:val="001A2691"/>
    <w:rsid w:val="001A60FB"/>
    <w:rsid w:val="001A7DAE"/>
    <w:rsid w:val="001B033A"/>
    <w:rsid w:val="001B1323"/>
    <w:rsid w:val="001B3CEB"/>
    <w:rsid w:val="001B3DE6"/>
    <w:rsid w:val="001C1661"/>
    <w:rsid w:val="001C19B2"/>
    <w:rsid w:val="001C1EC9"/>
    <w:rsid w:val="001C2D6F"/>
    <w:rsid w:val="001C35AC"/>
    <w:rsid w:val="001C43F3"/>
    <w:rsid w:val="001C5817"/>
    <w:rsid w:val="001C5DB4"/>
    <w:rsid w:val="001C6B6C"/>
    <w:rsid w:val="001C77FB"/>
    <w:rsid w:val="001D0806"/>
    <w:rsid w:val="001D1C6B"/>
    <w:rsid w:val="001D4EFB"/>
    <w:rsid w:val="001D57E9"/>
    <w:rsid w:val="001E1089"/>
    <w:rsid w:val="001E10E2"/>
    <w:rsid w:val="001E2AA1"/>
    <w:rsid w:val="001E42BA"/>
    <w:rsid w:val="001E6DDD"/>
    <w:rsid w:val="001F1790"/>
    <w:rsid w:val="001F3200"/>
    <w:rsid w:val="001F3E26"/>
    <w:rsid w:val="00200AD1"/>
    <w:rsid w:val="002037D3"/>
    <w:rsid w:val="00203D01"/>
    <w:rsid w:val="00206D9F"/>
    <w:rsid w:val="00207F6B"/>
    <w:rsid w:val="00211A82"/>
    <w:rsid w:val="00211EE9"/>
    <w:rsid w:val="00213359"/>
    <w:rsid w:val="0021480E"/>
    <w:rsid w:val="00220D1E"/>
    <w:rsid w:val="0022118E"/>
    <w:rsid w:val="00223D0F"/>
    <w:rsid w:val="00223F0F"/>
    <w:rsid w:val="00227F0C"/>
    <w:rsid w:val="0023073B"/>
    <w:rsid w:val="00230C28"/>
    <w:rsid w:val="002321CF"/>
    <w:rsid w:val="0023619F"/>
    <w:rsid w:val="00236972"/>
    <w:rsid w:val="00240906"/>
    <w:rsid w:val="002433F6"/>
    <w:rsid w:val="002452C2"/>
    <w:rsid w:val="002469B6"/>
    <w:rsid w:val="00251BA0"/>
    <w:rsid w:val="00253647"/>
    <w:rsid w:val="00253DC6"/>
    <w:rsid w:val="00254C85"/>
    <w:rsid w:val="00254D63"/>
    <w:rsid w:val="0025590D"/>
    <w:rsid w:val="00260B31"/>
    <w:rsid w:val="002626BF"/>
    <w:rsid w:val="00262E3E"/>
    <w:rsid w:val="002638CD"/>
    <w:rsid w:val="00265A65"/>
    <w:rsid w:val="002667E8"/>
    <w:rsid w:val="00266CFD"/>
    <w:rsid w:val="00270140"/>
    <w:rsid w:val="002757BB"/>
    <w:rsid w:val="002766D8"/>
    <w:rsid w:val="002932C2"/>
    <w:rsid w:val="00296A38"/>
    <w:rsid w:val="002A015F"/>
    <w:rsid w:val="002A1013"/>
    <w:rsid w:val="002A4370"/>
    <w:rsid w:val="002A522D"/>
    <w:rsid w:val="002A6699"/>
    <w:rsid w:val="002A6D5D"/>
    <w:rsid w:val="002B1472"/>
    <w:rsid w:val="002B1F6D"/>
    <w:rsid w:val="002B350D"/>
    <w:rsid w:val="002B6E34"/>
    <w:rsid w:val="002B744A"/>
    <w:rsid w:val="002C1A61"/>
    <w:rsid w:val="002C292E"/>
    <w:rsid w:val="002C2DE7"/>
    <w:rsid w:val="002C67FF"/>
    <w:rsid w:val="002D4B90"/>
    <w:rsid w:val="002D5533"/>
    <w:rsid w:val="002D7A9C"/>
    <w:rsid w:val="002D7AAB"/>
    <w:rsid w:val="002E07B0"/>
    <w:rsid w:val="002E189F"/>
    <w:rsid w:val="002E299C"/>
    <w:rsid w:val="002E2FCC"/>
    <w:rsid w:val="002E3C49"/>
    <w:rsid w:val="002E4AAD"/>
    <w:rsid w:val="002E58F1"/>
    <w:rsid w:val="002E6EF0"/>
    <w:rsid w:val="002F11C3"/>
    <w:rsid w:val="002F29DD"/>
    <w:rsid w:val="002F2B67"/>
    <w:rsid w:val="002F2C50"/>
    <w:rsid w:val="002F2E5E"/>
    <w:rsid w:val="002F5089"/>
    <w:rsid w:val="002F5673"/>
    <w:rsid w:val="002F7D63"/>
    <w:rsid w:val="00300780"/>
    <w:rsid w:val="00301BE6"/>
    <w:rsid w:val="00301C97"/>
    <w:rsid w:val="00303536"/>
    <w:rsid w:val="003053D2"/>
    <w:rsid w:val="00307578"/>
    <w:rsid w:val="0031272B"/>
    <w:rsid w:val="00314120"/>
    <w:rsid w:val="003146C1"/>
    <w:rsid w:val="00317DFA"/>
    <w:rsid w:val="00320B83"/>
    <w:rsid w:val="00322F05"/>
    <w:rsid w:val="00323369"/>
    <w:rsid w:val="003248F8"/>
    <w:rsid w:val="00326A88"/>
    <w:rsid w:val="00326D06"/>
    <w:rsid w:val="003305A3"/>
    <w:rsid w:val="003317CE"/>
    <w:rsid w:val="00331F9E"/>
    <w:rsid w:val="00333A7C"/>
    <w:rsid w:val="00336819"/>
    <w:rsid w:val="00336BA5"/>
    <w:rsid w:val="00337458"/>
    <w:rsid w:val="00340584"/>
    <w:rsid w:val="003413AD"/>
    <w:rsid w:val="003427D6"/>
    <w:rsid w:val="00345164"/>
    <w:rsid w:val="00350626"/>
    <w:rsid w:val="00350A17"/>
    <w:rsid w:val="00351BBC"/>
    <w:rsid w:val="0035408C"/>
    <w:rsid w:val="003550B0"/>
    <w:rsid w:val="003565ED"/>
    <w:rsid w:val="00356F41"/>
    <w:rsid w:val="0035775B"/>
    <w:rsid w:val="00360176"/>
    <w:rsid w:val="00362DA1"/>
    <w:rsid w:val="00365C2A"/>
    <w:rsid w:val="00367514"/>
    <w:rsid w:val="00370DE2"/>
    <w:rsid w:val="003728A0"/>
    <w:rsid w:val="00372A75"/>
    <w:rsid w:val="0037757C"/>
    <w:rsid w:val="00380D5D"/>
    <w:rsid w:val="00382B0F"/>
    <w:rsid w:val="00382DD6"/>
    <w:rsid w:val="00384591"/>
    <w:rsid w:val="00385110"/>
    <w:rsid w:val="003871A8"/>
    <w:rsid w:val="003900ED"/>
    <w:rsid w:val="003954E7"/>
    <w:rsid w:val="00396BEC"/>
    <w:rsid w:val="00396CAB"/>
    <w:rsid w:val="00397B64"/>
    <w:rsid w:val="003A1A5A"/>
    <w:rsid w:val="003A59BB"/>
    <w:rsid w:val="003B01FA"/>
    <w:rsid w:val="003B176B"/>
    <w:rsid w:val="003B2F2C"/>
    <w:rsid w:val="003B793C"/>
    <w:rsid w:val="003B7EFA"/>
    <w:rsid w:val="003C0B97"/>
    <w:rsid w:val="003C1724"/>
    <w:rsid w:val="003C1916"/>
    <w:rsid w:val="003C29FC"/>
    <w:rsid w:val="003C59DF"/>
    <w:rsid w:val="003C61E5"/>
    <w:rsid w:val="003C7386"/>
    <w:rsid w:val="003D0CF4"/>
    <w:rsid w:val="003D24D7"/>
    <w:rsid w:val="003D4021"/>
    <w:rsid w:val="003D41CC"/>
    <w:rsid w:val="003D4A8D"/>
    <w:rsid w:val="003D60C9"/>
    <w:rsid w:val="003E1889"/>
    <w:rsid w:val="003E1D53"/>
    <w:rsid w:val="003E5FC9"/>
    <w:rsid w:val="003E6D95"/>
    <w:rsid w:val="003E7A36"/>
    <w:rsid w:val="003F0C6D"/>
    <w:rsid w:val="003F29FF"/>
    <w:rsid w:val="003F39AB"/>
    <w:rsid w:val="00403121"/>
    <w:rsid w:val="0040411F"/>
    <w:rsid w:val="00406FC8"/>
    <w:rsid w:val="00410AA9"/>
    <w:rsid w:val="004115D4"/>
    <w:rsid w:val="004117B9"/>
    <w:rsid w:val="004147F0"/>
    <w:rsid w:val="004200A5"/>
    <w:rsid w:val="00422577"/>
    <w:rsid w:val="00426866"/>
    <w:rsid w:val="00427D1A"/>
    <w:rsid w:val="00432625"/>
    <w:rsid w:val="00433924"/>
    <w:rsid w:val="00433D7B"/>
    <w:rsid w:val="00437B5B"/>
    <w:rsid w:val="0044453A"/>
    <w:rsid w:val="0044579F"/>
    <w:rsid w:val="00452369"/>
    <w:rsid w:val="00452409"/>
    <w:rsid w:val="00454D27"/>
    <w:rsid w:val="00455FF7"/>
    <w:rsid w:val="00457AF5"/>
    <w:rsid w:val="00457F25"/>
    <w:rsid w:val="0046066D"/>
    <w:rsid w:val="00460D60"/>
    <w:rsid w:val="00461C67"/>
    <w:rsid w:val="00467C2F"/>
    <w:rsid w:val="00472424"/>
    <w:rsid w:val="00474AED"/>
    <w:rsid w:val="0047632F"/>
    <w:rsid w:val="00476363"/>
    <w:rsid w:val="00477EFE"/>
    <w:rsid w:val="004823CE"/>
    <w:rsid w:val="004825A5"/>
    <w:rsid w:val="00483023"/>
    <w:rsid w:val="00483861"/>
    <w:rsid w:val="0048400F"/>
    <w:rsid w:val="004845B0"/>
    <w:rsid w:val="004849BC"/>
    <w:rsid w:val="00490087"/>
    <w:rsid w:val="00490992"/>
    <w:rsid w:val="00491686"/>
    <w:rsid w:val="0049332F"/>
    <w:rsid w:val="0049502D"/>
    <w:rsid w:val="00495137"/>
    <w:rsid w:val="00496B15"/>
    <w:rsid w:val="00496C00"/>
    <w:rsid w:val="004A19B2"/>
    <w:rsid w:val="004A3B51"/>
    <w:rsid w:val="004A5633"/>
    <w:rsid w:val="004A5FD4"/>
    <w:rsid w:val="004A6FF2"/>
    <w:rsid w:val="004B0476"/>
    <w:rsid w:val="004B4BF0"/>
    <w:rsid w:val="004B4D60"/>
    <w:rsid w:val="004B5589"/>
    <w:rsid w:val="004B57C2"/>
    <w:rsid w:val="004C13F8"/>
    <w:rsid w:val="004C1534"/>
    <w:rsid w:val="004C3172"/>
    <w:rsid w:val="004C39BE"/>
    <w:rsid w:val="004C571D"/>
    <w:rsid w:val="004C712C"/>
    <w:rsid w:val="004C7BF0"/>
    <w:rsid w:val="004D4204"/>
    <w:rsid w:val="004D5AB3"/>
    <w:rsid w:val="004D7602"/>
    <w:rsid w:val="004E010B"/>
    <w:rsid w:val="004E3423"/>
    <w:rsid w:val="004E4055"/>
    <w:rsid w:val="004F0F46"/>
    <w:rsid w:val="004F1DE0"/>
    <w:rsid w:val="004F2D14"/>
    <w:rsid w:val="004F61CC"/>
    <w:rsid w:val="0050154C"/>
    <w:rsid w:val="00501821"/>
    <w:rsid w:val="005018ED"/>
    <w:rsid w:val="00502132"/>
    <w:rsid w:val="005033A5"/>
    <w:rsid w:val="00504A13"/>
    <w:rsid w:val="00511ACA"/>
    <w:rsid w:val="00513A9B"/>
    <w:rsid w:val="00513AEE"/>
    <w:rsid w:val="00514BDA"/>
    <w:rsid w:val="00514ED3"/>
    <w:rsid w:val="005175AA"/>
    <w:rsid w:val="005206D8"/>
    <w:rsid w:val="00525A3F"/>
    <w:rsid w:val="005277E0"/>
    <w:rsid w:val="005365E6"/>
    <w:rsid w:val="00537580"/>
    <w:rsid w:val="005439AF"/>
    <w:rsid w:val="00545E1A"/>
    <w:rsid w:val="00546250"/>
    <w:rsid w:val="005468A5"/>
    <w:rsid w:val="00547E68"/>
    <w:rsid w:val="0055121D"/>
    <w:rsid w:val="00551515"/>
    <w:rsid w:val="00551C1A"/>
    <w:rsid w:val="00551F99"/>
    <w:rsid w:val="00557651"/>
    <w:rsid w:val="00557920"/>
    <w:rsid w:val="00560342"/>
    <w:rsid w:val="005610DF"/>
    <w:rsid w:val="005618DF"/>
    <w:rsid w:val="00561A3A"/>
    <w:rsid w:val="00562F32"/>
    <w:rsid w:val="0056349E"/>
    <w:rsid w:val="0056358D"/>
    <w:rsid w:val="0056732C"/>
    <w:rsid w:val="00571E2B"/>
    <w:rsid w:val="00572CE6"/>
    <w:rsid w:val="00572F33"/>
    <w:rsid w:val="0057691E"/>
    <w:rsid w:val="00577158"/>
    <w:rsid w:val="00577B11"/>
    <w:rsid w:val="00582FCC"/>
    <w:rsid w:val="00590FCE"/>
    <w:rsid w:val="00593CBF"/>
    <w:rsid w:val="005955B8"/>
    <w:rsid w:val="005A20D5"/>
    <w:rsid w:val="005A2DAB"/>
    <w:rsid w:val="005A3A5C"/>
    <w:rsid w:val="005B2EE4"/>
    <w:rsid w:val="005B3166"/>
    <w:rsid w:val="005B3361"/>
    <w:rsid w:val="005B4ED0"/>
    <w:rsid w:val="005B57C4"/>
    <w:rsid w:val="005C2661"/>
    <w:rsid w:val="005C2AE4"/>
    <w:rsid w:val="005C470E"/>
    <w:rsid w:val="005C600F"/>
    <w:rsid w:val="005C6235"/>
    <w:rsid w:val="005D1481"/>
    <w:rsid w:val="005D2618"/>
    <w:rsid w:val="005D2846"/>
    <w:rsid w:val="005D316A"/>
    <w:rsid w:val="005D3912"/>
    <w:rsid w:val="005D4DFD"/>
    <w:rsid w:val="005D5C9F"/>
    <w:rsid w:val="005D7D52"/>
    <w:rsid w:val="005E0F4B"/>
    <w:rsid w:val="005E3348"/>
    <w:rsid w:val="005E56F0"/>
    <w:rsid w:val="005F08A7"/>
    <w:rsid w:val="005F321B"/>
    <w:rsid w:val="005F511E"/>
    <w:rsid w:val="005F51A4"/>
    <w:rsid w:val="005F5217"/>
    <w:rsid w:val="005F6247"/>
    <w:rsid w:val="0060189A"/>
    <w:rsid w:val="00602247"/>
    <w:rsid w:val="006036E2"/>
    <w:rsid w:val="00604B21"/>
    <w:rsid w:val="006105A9"/>
    <w:rsid w:val="00611E50"/>
    <w:rsid w:val="00612DD8"/>
    <w:rsid w:val="006153DD"/>
    <w:rsid w:val="00615D09"/>
    <w:rsid w:val="006166A8"/>
    <w:rsid w:val="00623479"/>
    <w:rsid w:val="00623687"/>
    <w:rsid w:val="0062440A"/>
    <w:rsid w:val="00624D4B"/>
    <w:rsid w:val="00627AD5"/>
    <w:rsid w:val="0063027C"/>
    <w:rsid w:val="00630B62"/>
    <w:rsid w:val="006318A4"/>
    <w:rsid w:val="00633038"/>
    <w:rsid w:val="00634344"/>
    <w:rsid w:val="0063494F"/>
    <w:rsid w:val="00636FBC"/>
    <w:rsid w:val="00637296"/>
    <w:rsid w:val="00637A85"/>
    <w:rsid w:val="00640D22"/>
    <w:rsid w:val="006479A0"/>
    <w:rsid w:val="00650FC9"/>
    <w:rsid w:val="00656B3A"/>
    <w:rsid w:val="00663963"/>
    <w:rsid w:val="00665352"/>
    <w:rsid w:val="00670DCC"/>
    <w:rsid w:val="00673249"/>
    <w:rsid w:val="006734F1"/>
    <w:rsid w:val="00674F51"/>
    <w:rsid w:val="00686DD9"/>
    <w:rsid w:val="00692A15"/>
    <w:rsid w:val="00692BC7"/>
    <w:rsid w:val="00695B29"/>
    <w:rsid w:val="0069666A"/>
    <w:rsid w:val="00696831"/>
    <w:rsid w:val="00697600"/>
    <w:rsid w:val="00697FA8"/>
    <w:rsid w:val="006A6476"/>
    <w:rsid w:val="006B270E"/>
    <w:rsid w:val="006B4EED"/>
    <w:rsid w:val="006B565C"/>
    <w:rsid w:val="006C1E06"/>
    <w:rsid w:val="006C210D"/>
    <w:rsid w:val="006C3304"/>
    <w:rsid w:val="006C39AE"/>
    <w:rsid w:val="006C56C3"/>
    <w:rsid w:val="006C6287"/>
    <w:rsid w:val="006C6A33"/>
    <w:rsid w:val="006D0A82"/>
    <w:rsid w:val="006D76CD"/>
    <w:rsid w:val="006D77E4"/>
    <w:rsid w:val="006E221F"/>
    <w:rsid w:val="006E2420"/>
    <w:rsid w:val="006E4001"/>
    <w:rsid w:val="006E431C"/>
    <w:rsid w:val="006F0B13"/>
    <w:rsid w:val="006F37B6"/>
    <w:rsid w:val="006F3EDD"/>
    <w:rsid w:val="006F45E8"/>
    <w:rsid w:val="006F7E8C"/>
    <w:rsid w:val="00701ED0"/>
    <w:rsid w:val="00702438"/>
    <w:rsid w:val="00705FBC"/>
    <w:rsid w:val="00706F0E"/>
    <w:rsid w:val="00711AA1"/>
    <w:rsid w:val="00712543"/>
    <w:rsid w:val="007137B6"/>
    <w:rsid w:val="007145CB"/>
    <w:rsid w:val="00715DDC"/>
    <w:rsid w:val="0071786B"/>
    <w:rsid w:val="00720225"/>
    <w:rsid w:val="00720566"/>
    <w:rsid w:val="0072202A"/>
    <w:rsid w:val="00726992"/>
    <w:rsid w:val="00726D09"/>
    <w:rsid w:val="0072770F"/>
    <w:rsid w:val="0073101C"/>
    <w:rsid w:val="00731FE4"/>
    <w:rsid w:val="0073317D"/>
    <w:rsid w:val="00742E87"/>
    <w:rsid w:val="0074466F"/>
    <w:rsid w:val="0074541E"/>
    <w:rsid w:val="007457A7"/>
    <w:rsid w:val="007466E9"/>
    <w:rsid w:val="00750D3B"/>
    <w:rsid w:val="00751DAF"/>
    <w:rsid w:val="00754CB1"/>
    <w:rsid w:val="00755655"/>
    <w:rsid w:val="007627B5"/>
    <w:rsid w:val="00766E6C"/>
    <w:rsid w:val="00767407"/>
    <w:rsid w:val="00767782"/>
    <w:rsid w:val="00771CF4"/>
    <w:rsid w:val="007722FB"/>
    <w:rsid w:val="00773A88"/>
    <w:rsid w:val="00774808"/>
    <w:rsid w:val="00775114"/>
    <w:rsid w:val="00781B64"/>
    <w:rsid w:val="00782110"/>
    <w:rsid w:val="007873F6"/>
    <w:rsid w:val="007905E8"/>
    <w:rsid w:val="00791FA7"/>
    <w:rsid w:val="00792CDF"/>
    <w:rsid w:val="00796580"/>
    <w:rsid w:val="007A0A31"/>
    <w:rsid w:val="007A13FB"/>
    <w:rsid w:val="007A185D"/>
    <w:rsid w:val="007A1CE4"/>
    <w:rsid w:val="007A2865"/>
    <w:rsid w:val="007A7D21"/>
    <w:rsid w:val="007B1D96"/>
    <w:rsid w:val="007B326A"/>
    <w:rsid w:val="007B4029"/>
    <w:rsid w:val="007B43FD"/>
    <w:rsid w:val="007B4D23"/>
    <w:rsid w:val="007B4DA2"/>
    <w:rsid w:val="007B5501"/>
    <w:rsid w:val="007B6145"/>
    <w:rsid w:val="007B77C1"/>
    <w:rsid w:val="007C19C9"/>
    <w:rsid w:val="007C5C7D"/>
    <w:rsid w:val="007C6ADC"/>
    <w:rsid w:val="007C7B3F"/>
    <w:rsid w:val="007D1435"/>
    <w:rsid w:val="007D278E"/>
    <w:rsid w:val="007D3A76"/>
    <w:rsid w:val="007D528B"/>
    <w:rsid w:val="007D74DF"/>
    <w:rsid w:val="007D7C8C"/>
    <w:rsid w:val="007E329C"/>
    <w:rsid w:val="007F118F"/>
    <w:rsid w:val="007F17E7"/>
    <w:rsid w:val="007F3477"/>
    <w:rsid w:val="007F434F"/>
    <w:rsid w:val="007F4760"/>
    <w:rsid w:val="007F5CAB"/>
    <w:rsid w:val="007F70F5"/>
    <w:rsid w:val="00803EFD"/>
    <w:rsid w:val="00806819"/>
    <w:rsid w:val="0081610D"/>
    <w:rsid w:val="0081640B"/>
    <w:rsid w:val="0081669E"/>
    <w:rsid w:val="0082256B"/>
    <w:rsid w:val="00822D20"/>
    <w:rsid w:val="00823DC7"/>
    <w:rsid w:val="00830D14"/>
    <w:rsid w:val="00832311"/>
    <w:rsid w:val="00833474"/>
    <w:rsid w:val="008335FE"/>
    <w:rsid w:val="00833BA1"/>
    <w:rsid w:val="008341C1"/>
    <w:rsid w:val="00834ABC"/>
    <w:rsid w:val="00835653"/>
    <w:rsid w:val="008360A1"/>
    <w:rsid w:val="008364EB"/>
    <w:rsid w:val="008373C3"/>
    <w:rsid w:val="00841A4A"/>
    <w:rsid w:val="00843DA7"/>
    <w:rsid w:val="00844707"/>
    <w:rsid w:val="00845871"/>
    <w:rsid w:val="00847B8B"/>
    <w:rsid w:val="008503D6"/>
    <w:rsid w:val="008503EA"/>
    <w:rsid w:val="00851FFD"/>
    <w:rsid w:val="0085254C"/>
    <w:rsid w:val="008535CE"/>
    <w:rsid w:val="00853886"/>
    <w:rsid w:val="008568BF"/>
    <w:rsid w:val="00856C0D"/>
    <w:rsid w:val="0086126B"/>
    <w:rsid w:val="008660E3"/>
    <w:rsid w:val="0086676D"/>
    <w:rsid w:val="008670FF"/>
    <w:rsid w:val="00867422"/>
    <w:rsid w:val="00867A13"/>
    <w:rsid w:val="00867CD7"/>
    <w:rsid w:val="0087065A"/>
    <w:rsid w:val="00871E74"/>
    <w:rsid w:val="0087448C"/>
    <w:rsid w:val="008754AC"/>
    <w:rsid w:val="00875567"/>
    <w:rsid w:val="0087640B"/>
    <w:rsid w:val="00876657"/>
    <w:rsid w:val="008772DA"/>
    <w:rsid w:val="0087776A"/>
    <w:rsid w:val="00882952"/>
    <w:rsid w:val="00882FCB"/>
    <w:rsid w:val="00882FD4"/>
    <w:rsid w:val="0088474F"/>
    <w:rsid w:val="00884D12"/>
    <w:rsid w:val="008856AA"/>
    <w:rsid w:val="00886145"/>
    <w:rsid w:val="0088702C"/>
    <w:rsid w:val="00891933"/>
    <w:rsid w:val="00893306"/>
    <w:rsid w:val="00893ED3"/>
    <w:rsid w:val="00895434"/>
    <w:rsid w:val="00897EBD"/>
    <w:rsid w:val="008A0340"/>
    <w:rsid w:val="008A167B"/>
    <w:rsid w:val="008A1EEC"/>
    <w:rsid w:val="008B349E"/>
    <w:rsid w:val="008B4D1C"/>
    <w:rsid w:val="008B513F"/>
    <w:rsid w:val="008C11C1"/>
    <w:rsid w:val="008C2CC0"/>
    <w:rsid w:val="008C4582"/>
    <w:rsid w:val="008C555F"/>
    <w:rsid w:val="008D0707"/>
    <w:rsid w:val="008D1451"/>
    <w:rsid w:val="008D378D"/>
    <w:rsid w:val="008D59B3"/>
    <w:rsid w:val="008D5DC2"/>
    <w:rsid w:val="008D68C1"/>
    <w:rsid w:val="008D7BB7"/>
    <w:rsid w:val="008E0847"/>
    <w:rsid w:val="008E1738"/>
    <w:rsid w:val="008E1F65"/>
    <w:rsid w:val="008E3E68"/>
    <w:rsid w:val="008E5020"/>
    <w:rsid w:val="008E5A67"/>
    <w:rsid w:val="008E5FF0"/>
    <w:rsid w:val="008E625F"/>
    <w:rsid w:val="008F49D5"/>
    <w:rsid w:val="008F5A56"/>
    <w:rsid w:val="00900946"/>
    <w:rsid w:val="00902175"/>
    <w:rsid w:val="00906948"/>
    <w:rsid w:val="00920421"/>
    <w:rsid w:val="00921081"/>
    <w:rsid w:val="00924B36"/>
    <w:rsid w:val="009269C8"/>
    <w:rsid w:val="00926A41"/>
    <w:rsid w:val="00927B7D"/>
    <w:rsid w:val="00927F8E"/>
    <w:rsid w:val="00932A92"/>
    <w:rsid w:val="00932B15"/>
    <w:rsid w:val="00933461"/>
    <w:rsid w:val="00934BCE"/>
    <w:rsid w:val="00935F19"/>
    <w:rsid w:val="00937BEB"/>
    <w:rsid w:val="00941081"/>
    <w:rsid w:val="009414C1"/>
    <w:rsid w:val="0094249F"/>
    <w:rsid w:val="0094297F"/>
    <w:rsid w:val="009436F0"/>
    <w:rsid w:val="00943E23"/>
    <w:rsid w:val="00945EED"/>
    <w:rsid w:val="00952010"/>
    <w:rsid w:val="009524EB"/>
    <w:rsid w:val="00953F2D"/>
    <w:rsid w:val="009562A1"/>
    <w:rsid w:val="00956B4D"/>
    <w:rsid w:val="00957747"/>
    <w:rsid w:val="00962571"/>
    <w:rsid w:val="0096328F"/>
    <w:rsid w:val="00967025"/>
    <w:rsid w:val="00972DEE"/>
    <w:rsid w:val="00974EC1"/>
    <w:rsid w:val="00980879"/>
    <w:rsid w:val="0098390C"/>
    <w:rsid w:val="0098494D"/>
    <w:rsid w:val="00984F33"/>
    <w:rsid w:val="0099337C"/>
    <w:rsid w:val="00993380"/>
    <w:rsid w:val="00994052"/>
    <w:rsid w:val="00995D40"/>
    <w:rsid w:val="00997615"/>
    <w:rsid w:val="009A059C"/>
    <w:rsid w:val="009A1440"/>
    <w:rsid w:val="009A33A3"/>
    <w:rsid w:val="009A3D63"/>
    <w:rsid w:val="009B08EA"/>
    <w:rsid w:val="009B2304"/>
    <w:rsid w:val="009B2810"/>
    <w:rsid w:val="009B337D"/>
    <w:rsid w:val="009C0840"/>
    <w:rsid w:val="009C10B2"/>
    <w:rsid w:val="009C1B83"/>
    <w:rsid w:val="009C5485"/>
    <w:rsid w:val="009C5EB9"/>
    <w:rsid w:val="009D02DC"/>
    <w:rsid w:val="009D19D9"/>
    <w:rsid w:val="009D25BF"/>
    <w:rsid w:val="009D2619"/>
    <w:rsid w:val="009D33BE"/>
    <w:rsid w:val="009D4F97"/>
    <w:rsid w:val="009D7BFD"/>
    <w:rsid w:val="009E5E77"/>
    <w:rsid w:val="009E69A0"/>
    <w:rsid w:val="009F181D"/>
    <w:rsid w:val="009F53F8"/>
    <w:rsid w:val="009F708E"/>
    <w:rsid w:val="009F7449"/>
    <w:rsid w:val="00A0007C"/>
    <w:rsid w:val="00A01AA0"/>
    <w:rsid w:val="00A02014"/>
    <w:rsid w:val="00A022A1"/>
    <w:rsid w:val="00A03BC3"/>
    <w:rsid w:val="00A0488E"/>
    <w:rsid w:val="00A07106"/>
    <w:rsid w:val="00A075C0"/>
    <w:rsid w:val="00A10824"/>
    <w:rsid w:val="00A11107"/>
    <w:rsid w:val="00A12379"/>
    <w:rsid w:val="00A14E88"/>
    <w:rsid w:val="00A17DAE"/>
    <w:rsid w:val="00A2097E"/>
    <w:rsid w:val="00A22EB5"/>
    <w:rsid w:val="00A23AFF"/>
    <w:rsid w:val="00A243D7"/>
    <w:rsid w:val="00A25B9E"/>
    <w:rsid w:val="00A278AC"/>
    <w:rsid w:val="00A301AF"/>
    <w:rsid w:val="00A3111D"/>
    <w:rsid w:val="00A31914"/>
    <w:rsid w:val="00A3387C"/>
    <w:rsid w:val="00A3395F"/>
    <w:rsid w:val="00A361A6"/>
    <w:rsid w:val="00A37ACA"/>
    <w:rsid w:val="00A40B31"/>
    <w:rsid w:val="00A4132D"/>
    <w:rsid w:val="00A466FF"/>
    <w:rsid w:val="00A4740A"/>
    <w:rsid w:val="00A60189"/>
    <w:rsid w:val="00A60674"/>
    <w:rsid w:val="00A610F3"/>
    <w:rsid w:val="00A63733"/>
    <w:rsid w:val="00A652E1"/>
    <w:rsid w:val="00A655E9"/>
    <w:rsid w:val="00A703AA"/>
    <w:rsid w:val="00A71486"/>
    <w:rsid w:val="00A73828"/>
    <w:rsid w:val="00A769AC"/>
    <w:rsid w:val="00A80331"/>
    <w:rsid w:val="00A80FA9"/>
    <w:rsid w:val="00A818DB"/>
    <w:rsid w:val="00A8602A"/>
    <w:rsid w:val="00A900A9"/>
    <w:rsid w:val="00A91214"/>
    <w:rsid w:val="00A91501"/>
    <w:rsid w:val="00A92DC9"/>
    <w:rsid w:val="00A93958"/>
    <w:rsid w:val="00A95558"/>
    <w:rsid w:val="00AA3332"/>
    <w:rsid w:val="00AA3DF4"/>
    <w:rsid w:val="00AA719B"/>
    <w:rsid w:val="00AA7910"/>
    <w:rsid w:val="00AA7D4D"/>
    <w:rsid w:val="00AB183F"/>
    <w:rsid w:val="00AB1CB5"/>
    <w:rsid w:val="00AB3422"/>
    <w:rsid w:val="00AB3B7D"/>
    <w:rsid w:val="00AB465D"/>
    <w:rsid w:val="00AB7AF9"/>
    <w:rsid w:val="00AC0026"/>
    <w:rsid w:val="00AC011B"/>
    <w:rsid w:val="00AC080C"/>
    <w:rsid w:val="00AC3567"/>
    <w:rsid w:val="00AC3C53"/>
    <w:rsid w:val="00AC43A5"/>
    <w:rsid w:val="00AC5806"/>
    <w:rsid w:val="00AD2786"/>
    <w:rsid w:val="00AD43E9"/>
    <w:rsid w:val="00AD51B4"/>
    <w:rsid w:val="00AD51E7"/>
    <w:rsid w:val="00AD625F"/>
    <w:rsid w:val="00AD7039"/>
    <w:rsid w:val="00AE1F6F"/>
    <w:rsid w:val="00AE2813"/>
    <w:rsid w:val="00AE3ED0"/>
    <w:rsid w:val="00AE5665"/>
    <w:rsid w:val="00AE6970"/>
    <w:rsid w:val="00AE6A5E"/>
    <w:rsid w:val="00AF3702"/>
    <w:rsid w:val="00AF631D"/>
    <w:rsid w:val="00AF64CF"/>
    <w:rsid w:val="00B01D15"/>
    <w:rsid w:val="00B024CA"/>
    <w:rsid w:val="00B035BA"/>
    <w:rsid w:val="00B0551A"/>
    <w:rsid w:val="00B05D88"/>
    <w:rsid w:val="00B05E61"/>
    <w:rsid w:val="00B07F52"/>
    <w:rsid w:val="00B103BA"/>
    <w:rsid w:val="00B17214"/>
    <w:rsid w:val="00B175FB"/>
    <w:rsid w:val="00B177C9"/>
    <w:rsid w:val="00B20DEB"/>
    <w:rsid w:val="00B21A4B"/>
    <w:rsid w:val="00B2252B"/>
    <w:rsid w:val="00B2261C"/>
    <w:rsid w:val="00B24359"/>
    <w:rsid w:val="00B27E5E"/>
    <w:rsid w:val="00B308AD"/>
    <w:rsid w:val="00B3185B"/>
    <w:rsid w:val="00B3622D"/>
    <w:rsid w:val="00B37EF7"/>
    <w:rsid w:val="00B45D45"/>
    <w:rsid w:val="00B469A5"/>
    <w:rsid w:val="00B4718B"/>
    <w:rsid w:val="00B47258"/>
    <w:rsid w:val="00B508BD"/>
    <w:rsid w:val="00B51238"/>
    <w:rsid w:val="00B520E7"/>
    <w:rsid w:val="00B52A15"/>
    <w:rsid w:val="00B53DE8"/>
    <w:rsid w:val="00B54A19"/>
    <w:rsid w:val="00B54DFD"/>
    <w:rsid w:val="00B565B9"/>
    <w:rsid w:val="00B57358"/>
    <w:rsid w:val="00B603EE"/>
    <w:rsid w:val="00B6173C"/>
    <w:rsid w:val="00B6485C"/>
    <w:rsid w:val="00B703CC"/>
    <w:rsid w:val="00B706EC"/>
    <w:rsid w:val="00B73895"/>
    <w:rsid w:val="00B751BA"/>
    <w:rsid w:val="00B75446"/>
    <w:rsid w:val="00B81B07"/>
    <w:rsid w:val="00B81EB7"/>
    <w:rsid w:val="00B8234A"/>
    <w:rsid w:val="00B827AB"/>
    <w:rsid w:val="00B83640"/>
    <w:rsid w:val="00B85BDF"/>
    <w:rsid w:val="00B86440"/>
    <w:rsid w:val="00B8794B"/>
    <w:rsid w:val="00B91AC7"/>
    <w:rsid w:val="00B92E7C"/>
    <w:rsid w:val="00B941AD"/>
    <w:rsid w:val="00B95001"/>
    <w:rsid w:val="00B96306"/>
    <w:rsid w:val="00B96530"/>
    <w:rsid w:val="00B969BB"/>
    <w:rsid w:val="00B97AB6"/>
    <w:rsid w:val="00BA0F82"/>
    <w:rsid w:val="00BA2C5B"/>
    <w:rsid w:val="00BA5C50"/>
    <w:rsid w:val="00BA7C7B"/>
    <w:rsid w:val="00BB4B1F"/>
    <w:rsid w:val="00BB58C4"/>
    <w:rsid w:val="00BB7374"/>
    <w:rsid w:val="00BC019D"/>
    <w:rsid w:val="00BC01FD"/>
    <w:rsid w:val="00BC11F4"/>
    <w:rsid w:val="00BC1DBD"/>
    <w:rsid w:val="00BC4A52"/>
    <w:rsid w:val="00BC4F82"/>
    <w:rsid w:val="00BD0109"/>
    <w:rsid w:val="00BD48E2"/>
    <w:rsid w:val="00BD4C54"/>
    <w:rsid w:val="00BD7FE6"/>
    <w:rsid w:val="00BE22E9"/>
    <w:rsid w:val="00BE23FE"/>
    <w:rsid w:val="00BE29CC"/>
    <w:rsid w:val="00BE3D3A"/>
    <w:rsid w:val="00BE537C"/>
    <w:rsid w:val="00BE70E3"/>
    <w:rsid w:val="00BF6300"/>
    <w:rsid w:val="00BF6C3E"/>
    <w:rsid w:val="00C00A4D"/>
    <w:rsid w:val="00C019C8"/>
    <w:rsid w:val="00C052A3"/>
    <w:rsid w:val="00C06F9B"/>
    <w:rsid w:val="00C07911"/>
    <w:rsid w:val="00C119BC"/>
    <w:rsid w:val="00C12E96"/>
    <w:rsid w:val="00C13D12"/>
    <w:rsid w:val="00C1484E"/>
    <w:rsid w:val="00C1754E"/>
    <w:rsid w:val="00C21393"/>
    <w:rsid w:val="00C263E6"/>
    <w:rsid w:val="00C264DA"/>
    <w:rsid w:val="00C26DEE"/>
    <w:rsid w:val="00C3063E"/>
    <w:rsid w:val="00C30EAD"/>
    <w:rsid w:val="00C315B1"/>
    <w:rsid w:val="00C31727"/>
    <w:rsid w:val="00C32056"/>
    <w:rsid w:val="00C33884"/>
    <w:rsid w:val="00C356DE"/>
    <w:rsid w:val="00C356F3"/>
    <w:rsid w:val="00C37003"/>
    <w:rsid w:val="00C50A42"/>
    <w:rsid w:val="00C536A5"/>
    <w:rsid w:val="00C548FB"/>
    <w:rsid w:val="00C57154"/>
    <w:rsid w:val="00C57337"/>
    <w:rsid w:val="00C60201"/>
    <w:rsid w:val="00C6214A"/>
    <w:rsid w:val="00C624C5"/>
    <w:rsid w:val="00C6292B"/>
    <w:rsid w:val="00C62B07"/>
    <w:rsid w:val="00C63B7E"/>
    <w:rsid w:val="00C63D90"/>
    <w:rsid w:val="00C64BDB"/>
    <w:rsid w:val="00C65BD9"/>
    <w:rsid w:val="00C67E21"/>
    <w:rsid w:val="00C67F0C"/>
    <w:rsid w:val="00C70B1B"/>
    <w:rsid w:val="00C70F3F"/>
    <w:rsid w:val="00C71125"/>
    <w:rsid w:val="00C71A4F"/>
    <w:rsid w:val="00C73191"/>
    <w:rsid w:val="00C73204"/>
    <w:rsid w:val="00C73F58"/>
    <w:rsid w:val="00C76725"/>
    <w:rsid w:val="00C76ADC"/>
    <w:rsid w:val="00C83AD0"/>
    <w:rsid w:val="00C86E88"/>
    <w:rsid w:val="00C87980"/>
    <w:rsid w:val="00C87CDE"/>
    <w:rsid w:val="00C87D33"/>
    <w:rsid w:val="00C901B6"/>
    <w:rsid w:val="00C90E9A"/>
    <w:rsid w:val="00C94F66"/>
    <w:rsid w:val="00C955A8"/>
    <w:rsid w:val="00C96260"/>
    <w:rsid w:val="00C976EF"/>
    <w:rsid w:val="00CA1A3A"/>
    <w:rsid w:val="00CA6185"/>
    <w:rsid w:val="00CA70B3"/>
    <w:rsid w:val="00CB3123"/>
    <w:rsid w:val="00CB3570"/>
    <w:rsid w:val="00CB7A45"/>
    <w:rsid w:val="00CB7B75"/>
    <w:rsid w:val="00CC0B3C"/>
    <w:rsid w:val="00CC2566"/>
    <w:rsid w:val="00CC3EC1"/>
    <w:rsid w:val="00CD017C"/>
    <w:rsid w:val="00CD11F6"/>
    <w:rsid w:val="00CD2BC2"/>
    <w:rsid w:val="00CD73A3"/>
    <w:rsid w:val="00CD77ED"/>
    <w:rsid w:val="00CE1784"/>
    <w:rsid w:val="00CE2B07"/>
    <w:rsid w:val="00CE3687"/>
    <w:rsid w:val="00CE4D79"/>
    <w:rsid w:val="00CE535E"/>
    <w:rsid w:val="00CE7842"/>
    <w:rsid w:val="00CF049F"/>
    <w:rsid w:val="00CF14C3"/>
    <w:rsid w:val="00CF3546"/>
    <w:rsid w:val="00D00D23"/>
    <w:rsid w:val="00D00D91"/>
    <w:rsid w:val="00D05AC5"/>
    <w:rsid w:val="00D103D3"/>
    <w:rsid w:val="00D114A5"/>
    <w:rsid w:val="00D12224"/>
    <w:rsid w:val="00D129A8"/>
    <w:rsid w:val="00D12EC0"/>
    <w:rsid w:val="00D21716"/>
    <w:rsid w:val="00D21F7F"/>
    <w:rsid w:val="00D24716"/>
    <w:rsid w:val="00D2638B"/>
    <w:rsid w:val="00D35338"/>
    <w:rsid w:val="00D358DA"/>
    <w:rsid w:val="00D4061C"/>
    <w:rsid w:val="00D47F01"/>
    <w:rsid w:val="00D50618"/>
    <w:rsid w:val="00D52D9A"/>
    <w:rsid w:val="00D53C18"/>
    <w:rsid w:val="00D54F95"/>
    <w:rsid w:val="00D576C8"/>
    <w:rsid w:val="00D57855"/>
    <w:rsid w:val="00D60916"/>
    <w:rsid w:val="00D622C2"/>
    <w:rsid w:val="00D63265"/>
    <w:rsid w:val="00D63F5D"/>
    <w:rsid w:val="00D64091"/>
    <w:rsid w:val="00D65AD8"/>
    <w:rsid w:val="00D65E1B"/>
    <w:rsid w:val="00D67169"/>
    <w:rsid w:val="00D67199"/>
    <w:rsid w:val="00D700F7"/>
    <w:rsid w:val="00D7110A"/>
    <w:rsid w:val="00D73E34"/>
    <w:rsid w:val="00D74507"/>
    <w:rsid w:val="00D75B54"/>
    <w:rsid w:val="00D775EF"/>
    <w:rsid w:val="00D776F0"/>
    <w:rsid w:val="00D77995"/>
    <w:rsid w:val="00D80593"/>
    <w:rsid w:val="00D8185C"/>
    <w:rsid w:val="00D8730B"/>
    <w:rsid w:val="00D922F6"/>
    <w:rsid w:val="00D964AB"/>
    <w:rsid w:val="00DA40BF"/>
    <w:rsid w:val="00DA63A0"/>
    <w:rsid w:val="00DA67C4"/>
    <w:rsid w:val="00DA6B22"/>
    <w:rsid w:val="00DA7358"/>
    <w:rsid w:val="00DB146E"/>
    <w:rsid w:val="00DB1D41"/>
    <w:rsid w:val="00DB3CF4"/>
    <w:rsid w:val="00DB5A2B"/>
    <w:rsid w:val="00DC0AFC"/>
    <w:rsid w:val="00DC24AB"/>
    <w:rsid w:val="00DC3ABC"/>
    <w:rsid w:val="00DC492F"/>
    <w:rsid w:val="00DC6895"/>
    <w:rsid w:val="00DC700F"/>
    <w:rsid w:val="00DD0234"/>
    <w:rsid w:val="00DD1DD8"/>
    <w:rsid w:val="00DD20FC"/>
    <w:rsid w:val="00DD2EFE"/>
    <w:rsid w:val="00DD4321"/>
    <w:rsid w:val="00DD44FF"/>
    <w:rsid w:val="00DE250B"/>
    <w:rsid w:val="00DE3A23"/>
    <w:rsid w:val="00DE3A61"/>
    <w:rsid w:val="00DE44D9"/>
    <w:rsid w:val="00DE4636"/>
    <w:rsid w:val="00DE509E"/>
    <w:rsid w:val="00DE6535"/>
    <w:rsid w:val="00DF16CE"/>
    <w:rsid w:val="00DF298B"/>
    <w:rsid w:val="00DF525A"/>
    <w:rsid w:val="00DF72FB"/>
    <w:rsid w:val="00DF7ED2"/>
    <w:rsid w:val="00E0074B"/>
    <w:rsid w:val="00E03E72"/>
    <w:rsid w:val="00E04DE2"/>
    <w:rsid w:val="00E05023"/>
    <w:rsid w:val="00E10CE2"/>
    <w:rsid w:val="00E13A8B"/>
    <w:rsid w:val="00E16676"/>
    <w:rsid w:val="00E16D3D"/>
    <w:rsid w:val="00E17A86"/>
    <w:rsid w:val="00E17C1F"/>
    <w:rsid w:val="00E22D35"/>
    <w:rsid w:val="00E23838"/>
    <w:rsid w:val="00E256F3"/>
    <w:rsid w:val="00E26FD8"/>
    <w:rsid w:val="00E30A87"/>
    <w:rsid w:val="00E32809"/>
    <w:rsid w:val="00E32A3B"/>
    <w:rsid w:val="00E331BC"/>
    <w:rsid w:val="00E347CD"/>
    <w:rsid w:val="00E349B4"/>
    <w:rsid w:val="00E403C4"/>
    <w:rsid w:val="00E42216"/>
    <w:rsid w:val="00E428BD"/>
    <w:rsid w:val="00E43FAC"/>
    <w:rsid w:val="00E472D3"/>
    <w:rsid w:val="00E500CF"/>
    <w:rsid w:val="00E50477"/>
    <w:rsid w:val="00E53254"/>
    <w:rsid w:val="00E5683E"/>
    <w:rsid w:val="00E5698D"/>
    <w:rsid w:val="00E569D7"/>
    <w:rsid w:val="00E61C0B"/>
    <w:rsid w:val="00E65E57"/>
    <w:rsid w:val="00E65E6A"/>
    <w:rsid w:val="00E72D24"/>
    <w:rsid w:val="00E73EE6"/>
    <w:rsid w:val="00E7443E"/>
    <w:rsid w:val="00E7496A"/>
    <w:rsid w:val="00E752D5"/>
    <w:rsid w:val="00E75438"/>
    <w:rsid w:val="00E76CF3"/>
    <w:rsid w:val="00E77426"/>
    <w:rsid w:val="00E80E6B"/>
    <w:rsid w:val="00E860AB"/>
    <w:rsid w:val="00E86182"/>
    <w:rsid w:val="00E90276"/>
    <w:rsid w:val="00E906BA"/>
    <w:rsid w:val="00E93705"/>
    <w:rsid w:val="00E97BE5"/>
    <w:rsid w:val="00E97FEE"/>
    <w:rsid w:val="00EA3746"/>
    <w:rsid w:val="00EA3F6E"/>
    <w:rsid w:val="00EA4764"/>
    <w:rsid w:val="00EB0101"/>
    <w:rsid w:val="00EB26D6"/>
    <w:rsid w:val="00EB3568"/>
    <w:rsid w:val="00EB5302"/>
    <w:rsid w:val="00EB5820"/>
    <w:rsid w:val="00EB6195"/>
    <w:rsid w:val="00EC42EF"/>
    <w:rsid w:val="00EC4F66"/>
    <w:rsid w:val="00EC793F"/>
    <w:rsid w:val="00ED0117"/>
    <w:rsid w:val="00ED0DAA"/>
    <w:rsid w:val="00ED3D40"/>
    <w:rsid w:val="00ED41B4"/>
    <w:rsid w:val="00ED741C"/>
    <w:rsid w:val="00EE2316"/>
    <w:rsid w:val="00EE40F2"/>
    <w:rsid w:val="00EE5967"/>
    <w:rsid w:val="00EF1461"/>
    <w:rsid w:val="00F0142E"/>
    <w:rsid w:val="00F04331"/>
    <w:rsid w:val="00F051AF"/>
    <w:rsid w:val="00F072B4"/>
    <w:rsid w:val="00F07E48"/>
    <w:rsid w:val="00F10DB2"/>
    <w:rsid w:val="00F10E71"/>
    <w:rsid w:val="00F11765"/>
    <w:rsid w:val="00F1365E"/>
    <w:rsid w:val="00F1528D"/>
    <w:rsid w:val="00F15F93"/>
    <w:rsid w:val="00F176EC"/>
    <w:rsid w:val="00F22243"/>
    <w:rsid w:val="00F25389"/>
    <w:rsid w:val="00F26B25"/>
    <w:rsid w:val="00F27A6A"/>
    <w:rsid w:val="00F30876"/>
    <w:rsid w:val="00F309F9"/>
    <w:rsid w:val="00F31E0C"/>
    <w:rsid w:val="00F3642F"/>
    <w:rsid w:val="00F3695D"/>
    <w:rsid w:val="00F4034C"/>
    <w:rsid w:val="00F42796"/>
    <w:rsid w:val="00F4332A"/>
    <w:rsid w:val="00F43B6F"/>
    <w:rsid w:val="00F476C7"/>
    <w:rsid w:val="00F476FD"/>
    <w:rsid w:val="00F47CFF"/>
    <w:rsid w:val="00F503AB"/>
    <w:rsid w:val="00F5065A"/>
    <w:rsid w:val="00F54119"/>
    <w:rsid w:val="00F541AD"/>
    <w:rsid w:val="00F55D40"/>
    <w:rsid w:val="00F565C2"/>
    <w:rsid w:val="00F6018D"/>
    <w:rsid w:val="00F619BB"/>
    <w:rsid w:val="00F62C13"/>
    <w:rsid w:val="00F64F83"/>
    <w:rsid w:val="00F67F9C"/>
    <w:rsid w:val="00F70613"/>
    <w:rsid w:val="00F75211"/>
    <w:rsid w:val="00F832E3"/>
    <w:rsid w:val="00F85552"/>
    <w:rsid w:val="00F85BC8"/>
    <w:rsid w:val="00F87061"/>
    <w:rsid w:val="00F9235F"/>
    <w:rsid w:val="00F95E81"/>
    <w:rsid w:val="00FA0BCD"/>
    <w:rsid w:val="00FA3F1C"/>
    <w:rsid w:val="00FA41EF"/>
    <w:rsid w:val="00FB0186"/>
    <w:rsid w:val="00FB0476"/>
    <w:rsid w:val="00FB258C"/>
    <w:rsid w:val="00FB69D8"/>
    <w:rsid w:val="00FB7382"/>
    <w:rsid w:val="00FC1324"/>
    <w:rsid w:val="00FC1767"/>
    <w:rsid w:val="00FC1FB7"/>
    <w:rsid w:val="00FC265D"/>
    <w:rsid w:val="00FC40DF"/>
    <w:rsid w:val="00FC6FEF"/>
    <w:rsid w:val="00FD054C"/>
    <w:rsid w:val="00FD193A"/>
    <w:rsid w:val="00FD2CA4"/>
    <w:rsid w:val="00FD2FFA"/>
    <w:rsid w:val="00FD6A21"/>
    <w:rsid w:val="00FE6780"/>
    <w:rsid w:val="00FF0712"/>
    <w:rsid w:val="00FF0DBB"/>
    <w:rsid w:val="00FF502A"/>
    <w:rsid w:val="00FF5347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57940"/>
  <w15:docId w15:val="{154E19BF-BDE0-4094-92FE-29B79A35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0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 1,Title 1"/>
    <w:basedOn w:val="Normalny"/>
    <w:next w:val="Normalny"/>
    <w:link w:val="Nagwek1Znak"/>
    <w:uiPriority w:val="9"/>
    <w:qFormat/>
    <w:rsid w:val="00511A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Title 2,Title 2 Znak Znak Znak Znak"/>
    <w:basedOn w:val="Normalny"/>
    <w:next w:val="Normalny"/>
    <w:link w:val="Nagwek2Znak"/>
    <w:uiPriority w:val="9"/>
    <w:unhideWhenUsed/>
    <w:qFormat/>
    <w:rsid w:val="00511A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aliases w:val="Title 3"/>
    <w:basedOn w:val="Normalny"/>
    <w:next w:val="Normalny"/>
    <w:link w:val="Nagwek3Znak"/>
    <w:uiPriority w:val="9"/>
    <w:unhideWhenUsed/>
    <w:qFormat/>
    <w:rsid w:val="00511A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1A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511A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nhideWhenUsed/>
    <w:qFormat/>
    <w:rsid w:val="00511A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nhideWhenUsed/>
    <w:qFormat/>
    <w:rsid w:val="00511A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511A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511A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_1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NagwekZnak">
    <w:name w:val="Nagłówek Znak"/>
    <w:aliases w:val="Nagłówek_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74466F"/>
  </w:style>
  <w:style w:type="paragraph" w:styleId="Stopka">
    <w:name w:val="footer"/>
    <w:basedOn w:val="Normalny"/>
    <w:link w:val="StopkaZnak"/>
    <w:unhideWhenUsed/>
    <w:rsid w:val="0074466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4466F"/>
  </w:style>
  <w:style w:type="paragraph" w:styleId="Tekstdymka">
    <w:name w:val="Balloon Text"/>
    <w:basedOn w:val="Normalny"/>
    <w:link w:val="TekstdymkaZnak"/>
    <w:uiPriority w:val="99"/>
    <w:semiHidden/>
    <w:unhideWhenUsed/>
    <w:rsid w:val="0074466F"/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66F"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1"/>
    <w:qFormat/>
    <w:rsid w:val="00511ACA"/>
    <w:pPr>
      <w:spacing w:after="0" w:line="240" w:lineRule="auto"/>
    </w:pPr>
  </w:style>
  <w:style w:type="character" w:customStyle="1" w:styleId="StylArialNarrow8pt">
    <w:name w:val="Styl Arial Narrow 8 pt"/>
    <w:rsid w:val="0007218F"/>
    <w:rPr>
      <w:rFonts w:ascii="Arial Narrow" w:hAnsi="Arial Narrow"/>
      <w:sz w:val="16"/>
    </w:rPr>
  </w:style>
  <w:style w:type="table" w:styleId="Tabela-Siatka">
    <w:name w:val="Table Grid"/>
    <w:basedOn w:val="Standardowy"/>
    <w:uiPriority w:val="59"/>
    <w:rsid w:val="004B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1D080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D080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1D080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8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80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14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1ACA"/>
    <w:pPr>
      <w:ind w:left="720"/>
      <w:contextualSpacing/>
    </w:pPr>
  </w:style>
  <w:style w:type="character" w:customStyle="1" w:styleId="Nagwek1Znak">
    <w:name w:val="Nagłówek 1 Znak"/>
    <w:aliases w:val="N 1 Znak,Title 1 Znak"/>
    <w:basedOn w:val="Domylnaczcionkaakapitu"/>
    <w:link w:val="Nagwek1"/>
    <w:uiPriority w:val="9"/>
    <w:rsid w:val="00511A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nyWeb">
    <w:name w:val="Normal (Web)"/>
    <w:aliases w:val=" Znak"/>
    <w:basedOn w:val="Normalny"/>
    <w:link w:val="NormalnyWebZnak"/>
    <w:uiPriority w:val="99"/>
    <w:unhideWhenUsed/>
    <w:rsid w:val="00B20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agwek2Znak">
    <w:name w:val="Nagłówek 2 Znak"/>
    <w:aliases w:val="Title 2 Znak,Title 2 Znak Znak Znak Znak Znak"/>
    <w:basedOn w:val="Domylnaczcionkaakapitu"/>
    <w:link w:val="Nagwek2"/>
    <w:uiPriority w:val="9"/>
    <w:rsid w:val="00511A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aliases w:val="Title 3 Znak"/>
    <w:basedOn w:val="Domylnaczcionkaakapitu"/>
    <w:link w:val="Nagwek3"/>
    <w:uiPriority w:val="9"/>
    <w:rsid w:val="00511ACA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11A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511A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rsid w:val="00511A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rsid w:val="00511ACA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rsid w:val="00511AC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511A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511A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11A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A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1A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11ACA"/>
    <w:rPr>
      <w:b/>
      <w:bCs/>
    </w:rPr>
  </w:style>
  <w:style w:type="character" w:styleId="Uwydatnienie">
    <w:name w:val="Emphasis"/>
    <w:uiPriority w:val="20"/>
    <w:qFormat/>
    <w:rsid w:val="00511A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11ACA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11ACA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A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ACA"/>
    <w:rPr>
      <w:b/>
      <w:bCs/>
      <w:i/>
      <w:iCs/>
    </w:rPr>
  </w:style>
  <w:style w:type="character" w:styleId="Wyrnieniedelikatne">
    <w:name w:val="Subtle Emphasis"/>
    <w:uiPriority w:val="19"/>
    <w:qFormat/>
    <w:rsid w:val="00511ACA"/>
    <w:rPr>
      <w:i/>
      <w:iCs/>
    </w:rPr>
  </w:style>
  <w:style w:type="character" w:styleId="Wyrnienieintensywne">
    <w:name w:val="Intense Emphasis"/>
    <w:uiPriority w:val="21"/>
    <w:qFormat/>
    <w:rsid w:val="00511ACA"/>
    <w:rPr>
      <w:b/>
      <w:bCs/>
    </w:rPr>
  </w:style>
  <w:style w:type="character" w:styleId="Odwoaniedelikatne">
    <w:name w:val="Subtle Reference"/>
    <w:uiPriority w:val="31"/>
    <w:qFormat/>
    <w:rsid w:val="00511ACA"/>
    <w:rPr>
      <w:smallCaps/>
    </w:rPr>
  </w:style>
  <w:style w:type="character" w:styleId="Odwoanieintensywne">
    <w:name w:val="Intense Reference"/>
    <w:uiPriority w:val="32"/>
    <w:qFormat/>
    <w:rsid w:val="00511ACA"/>
    <w:rPr>
      <w:smallCaps/>
      <w:spacing w:val="5"/>
      <w:u w:val="single"/>
    </w:rPr>
  </w:style>
  <w:style w:type="character" w:styleId="Tytuksiki">
    <w:name w:val="Book Title"/>
    <w:uiPriority w:val="33"/>
    <w:qFormat/>
    <w:rsid w:val="00511AC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11ACA"/>
    <w:pPr>
      <w:outlineLvl w:val="9"/>
    </w:pPr>
    <w:rPr>
      <w:lang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6D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6D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6D95"/>
    <w:rPr>
      <w:vertAlign w:val="superscript"/>
    </w:rPr>
  </w:style>
  <w:style w:type="paragraph" w:customStyle="1" w:styleId="StylIwony">
    <w:name w:val="Styl Iwony"/>
    <w:basedOn w:val="Normalny"/>
    <w:rsid w:val="00BC01FD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C01F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01F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BC01F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1FD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C01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BC0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rsid w:val="00BC01FD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ytuspecyfikacji">
    <w:name w:val="Tytuł_specyfikacji"/>
    <w:basedOn w:val="Normalny"/>
    <w:rsid w:val="00BC01FD"/>
    <w:pPr>
      <w:spacing w:before="360" w:after="0" w:line="360" w:lineRule="exact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BC01FD"/>
    <w:pPr>
      <w:spacing w:after="120" w:line="480" w:lineRule="auto"/>
      <w:ind w:left="283"/>
    </w:pPr>
    <w:rPr>
      <w:rFonts w:eastAsia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01FD"/>
    <w:rPr>
      <w:rFonts w:eastAsiaTheme="minorHAnsi"/>
    </w:rPr>
  </w:style>
  <w:style w:type="paragraph" w:customStyle="1" w:styleId="Specyfikacja">
    <w:name w:val="Specyfikacja"/>
    <w:basedOn w:val="Normalny"/>
    <w:rsid w:val="00BC01FD"/>
    <w:pPr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smallCaps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BC01FD"/>
    <w:pPr>
      <w:keepNext/>
      <w:tabs>
        <w:tab w:val="num" w:pos="0"/>
      </w:tabs>
      <w:spacing w:before="0" w:line="240" w:lineRule="auto"/>
      <w:ind w:left="284" w:hanging="284"/>
      <w:contextualSpacing w:val="0"/>
      <w:jc w:val="both"/>
    </w:pPr>
    <w:rPr>
      <w:rFonts w:ascii="Arial" w:eastAsia="Times New Roman" w:hAnsi="Arial" w:cs="Times New Roman"/>
      <w:caps/>
      <w:kern w:val="28"/>
      <w:sz w:val="20"/>
      <w:szCs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BC01FD"/>
    <w:pPr>
      <w:keepNext/>
      <w:numPr>
        <w:ilvl w:val="1"/>
      </w:numPr>
      <w:tabs>
        <w:tab w:val="num" w:pos="851"/>
      </w:tabs>
      <w:spacing w:before="0" w:line="240" w:lineRule="auto"/>
      <w:ind w:left="851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M4">
    <w:name w:val="CM4"/>
    <w:basedOn w:val="Default"/>
    <w:next w:val="Default"/>
    <w:rsid w:val="00BC01FD"/>
    <w:pPr>
      <w:widowControl w:val="0"/>
      <w:spacing w:after="258"/>
    </w:pPr>
    <w:rPr>
      <w:rFonts w:eastAsia="Times New Roman"/>
      <w:color w:val="auto"/>
    </w:rPr>
  </w:style>
  <w:style w:type="paragraph" w:styleId="Tekstpodstawowy">
    <w:name w:val="Body Text"/>
    <w:basedOn w:val="Normalny"/>
    <w:link w:val="TekstpodstawowyZnak"/>
    <w:unhideWhenUsed/>
    <w:rsid w:val="00BC01FD"/>
    <w:pPr>
      <w:spacing w:after="120"/>
    </w:pPr>
    <w:rPr>
      <w:rFonts w:eastAsiaTheme="minorHAnsi"/>
    </w:rPr>
  </w:style>
  <w:style w:type="character" w:customStyle="1" w:styleId="TekstpodstawowyZnak">
    <w:name w:val="Tekst podstawowy Znak"/>
    <w:basedOn w:val="Domylnaczcionkaakapitu"/>
    <w:link w:val="Tekstpodstawowy"/>
    <w:rsid w:val="00BC01FD"/>
    <w:rPr>
      <w:rFonts w:eastAsiaTheme="minorHAnsi"/>
    </w:rPr>
  </w:style>
  <w:style w:type="paragraph" w:customStyle="1" w:styleId="Standardowytekst">
    <w:name w:val="Standardowy.tekst"/>
    <w:rsid w:val="00BC01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C01FD"/>
    <w:pPr>
      <w:spacing w:after="120" w:line="480" w:lineRule="auto"/>
    </w:pPr>
    <w:rPr>
      <w:rFonts w:eastAsia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01FD"/>
    <w:rPr>
      <w:rFonts w:eastAsiaTheme="minorHAnsi"/>
    </w:rPr>
  </w:style>
  <w:style w:type="paragraph" w:styleId="Spistreci2">
    <w:name w:val="toc 2"/>
    <w:basedOn w:val="Normalny"/>
    <w:next w:val="Normalny"/>
    <w:autoRedefine/>
    <w:uiPriority w:val="39"/>
    <w:unhideWhenUsed/>
    <w:rsid w:val="000C72D3"/>
    <w:pPr>
      <w:spacing w:after="100"/>
      <w:ind w:left="220"/>
    </w:pPr>
  </w:style>
  <w:style w:type="paragraph" w:customStyle="1" w:styleId="Standardowytekst1">
    <w:name w:val="Standardowy.tekst1"/>
    <w:rsid w:val="000C72D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A7148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71486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rsid w:val="00A71486"/>
    <w:pPr>
      <w:tabs>
        <w:tab w:val="left" w:pos="1"/>
        <w:tab w:val="left" w:pos="336"/>
        <w:tab w:val="left" w:pos="993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ind w:left="993" w:hanging="284"/>
      <w:jc w:val="both"/>
    </w:pPr>
    <w:rPr>
      <w:rFonts w:ascii="Times New" w:eastAsia="Times New Roman" w:hAnsi="Times New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1486"/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ZnakZnak2">
    <w:name w:val="Znak Znak2"/>
    <w:rsid w:val="00A71486"/>
    <w:rPr>
      <w:rFonts w:ascii="CG Times" w:hAnsi="CG Times"/>
      <w:lang w:val="pl-PL" w:eastAsia="pl-PL" w:bidi="ar-SA"/>
    </w:rPr>
  </w:style>
  <w:style w:type="character" w:styleId="Odwoanieprzypisudolnego">
    <w:name w:val="footnote reference"/>
    <w:semiHidden/>
    <w:rsid w:val="00A71486"/>
    <w:rPr>
      <w:position w:val="6"/>
      <w:sz w:val="16"/>
    </w:rPr>
  </w:style>
  <w:style w:type="character" w:customStyle="1" w:styleId="ZnakZnak1">
    <w:name w:val="Znak Znak1"/>
    <w:rsid w:val="00A71486"/>
    <w:rPr>
      <w:rFonts w:ascii="Times New" w:hAnsi="Times New"/>
      <w:sz w:val="24"/>
      <w:lang w:val="pl-PL" w:eastAsia="pl-PL" w:bidi="ar-SA"/>
    </w:rPr>
  </w:style>
  <w:style w:type="character" w:styleId="Numerstrony">
    <w:name w:val="page number"/>
    <w:basedOn w:val="Domylnaczcionkaakapitu"/>
    <w:rsid w:val="00A71486"/>
  </w:style>
  <w:style w:type="character" w:customStyle="1" w:styleId="NormalnyWebZnak">
    <w:name w:val="Normalny (Web) Znak"/>
    <w:aliases w:val=" Znak Znak"/>
    <w:link w:val="NormalnyWeb"/>
    <w:rsid w:val="00A71486"/>
    <w:rPr>
      <w:rFonts w:ascii="Times New Roman" w:hAnsi="Times New Roman"/>
      <w:szCs w:val="24"/>
    </w:rPr>
  </w:style>
  <w:style w:type="paragraph" w:styleId="Lista">
    <w:name w:val="List"/>
    <w:basedOn w:val="Normalny"/>
    <w:rsid w:val="00A71486"/>
    <w:pPr>
      <w:spacing w:after="0" w:line="240" w:lineRule="auto"/>
      <w:ind w:left="360" w:hanging="360"/>
    </w:pPr>
    <w:rPr>
      <w:rFonts w:ascii="CG Times" w:eastAsia="Times New Roman" w:hAnsi="CG Times" w:cs="Times New Roman"/>
      <w:sz w:val="20"/>
      <w:szCs w:val="20"/>
    </w:rPr>
  </w:style>
  <w:style w:type="paragraph" w:styleId="Lista2">
    <w:name w:val="List 2"/>
    <w:basedOn w:val="Normalny"/>
    <w:rsid w:val="00A71486"/>
    <w:pPr>
      <w:spacing w:after="0" w:line="240" w:lineRule="auto"/>
      <w:ind w:left="720" w:hanging="360"/>
    </w:pPr>
    <w:rPr>
      <w:rFonts w:ascii="CG Times" w:eastAsia="Times New Roman" w:hAnsi="CG Times" w:cs="Times New Roman"/>
      <w:sz w:val="20"/>
      <w:szCs w:val="20"/>
    </w:rPr>
  </w:style>
  <w:style w:type="paragraph" w:styleId="Lista3">
    <w:name w:val="List 3"/>
    <w:basedOn w:val="Normalny"/>
    <w:rsid w:val="00A71486"/>
    <w:pPr>
      <w:spacing w:after="0" w:line="240" w:lineRule="auto"/>
      <w:ind w:left="1080" w:hanging="360"/>
    </w:pPr>
    <w:rPr>
      <w:rFonts w:ascii="CG Times" w:eastAsia="Times New Roman" w:hAnsi="CG Times" w:cs="Times New Roman"/>
      <w:sz w:val="20"/>
      <w:szCs w:val="20"/>
    </w:rPr>
  </w:style>
  <w:style w:type="paragraph" w:styleId="Lista4">
    <w:name w:val="List 4"/>
    <w:basedOn w:val="Normalny"/>
    <w:rsid w:val="00A71486"/>
    <w:pPr>
      <w:spacing w:after="0" w:line="240" w:lineRule="auto"/>
      <w:ind w:left="1440" w:hanging="360"/>
    </w:pPr>
    <w:rPr>
      <w:rFonts w:ascii="CG Times" w:eastAsia="Times New Roman" w:hAnsi="CG Times" w:cs="Times New Roman"/>
      <w:sz w:val="20"/>
      <w:szCs w:val="20"/>
    </w:rPr>
  </w:style>
  <w:style w:type="paragraph" w:styleId="Listapunktowana">
    <w:name w:val="List Bullet"/>
    <w:basedOn w:val="Normalny"/>
    <w:autoRedefine/>
    <w:rsid w:val="00A71486"/>
    <w:pPr>
      <w:numPr>
        <w:numId w:val="2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2">
    <w:name w:val="List Bullet 2"/>
    <w:basedOn w:val="Normalny"/>
    <w:autoRedefine/>
    <w:rsid w:val="00A71486"/>
    <w:pPr>
      <w:numPr>
        <w:numId w:val="3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punktowana3">
    <w:name w:val="List Bullet 3"/>
    <w:basedOn w:val="Normalny"/>
    <w:autoRedefine/>
    <w:rsid w:val="00A71486"/>
    <w:pPr>
      <w:numPr>
        <w:numId w:val="4"/>
      </w:num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styleId="Lista-kontynuacja">
    <w:name w:val="List Continue"/>
    <w:basedOn w:val="Normalny"/>
    <w:rsid w:val="00A71486"/>
    <w:pPr>
      <w:spacing w:after="120" w:line="240" w:lineRule="auto"/>
      <w:ind w:left="360"/>
    </w:pPr>
    <w:rPr>
      <w:rFonts w:ascii="CG Times" w:eastAsia="Times New Roman" w:hAnsi="CG Times" w:cs="Times New Roman"/>
      <w:sz w:val="20"/>
      <w:szCs w:val="20"/>
    </w:rPr>
  </w:style>
  <w:style w:type="paragraph" w:styleId="Lista-kontynuacja2">
    <w:name w:val="List Continue 2"/>
    <w:basedOn w:val="Normalny"/>
    <w:rsid w:val="00A71486"/>
    <w:pPr>
      <w:spacing w:after="120" w:line="240" w:lineRule="auto"/>
      <w:ind w:left="720"/>
    </w:pPr>
    <w:rPr>
      <w:rFonts w:ascii="CG Times" w:eastAsia="Times New Roman" w:hAnsi="CG Times" w:cs="Times New Roman"/>
      <w:sz w:val="20"/>
      <w:szCs w:val="20"/>
    </w:rPr>
  </w:style>
  <w:style w:type="paragraph" w:styleId="Lista-kontynuacja3">
    <w:name w:val="List Continue 3"/>
    <w:basedOn w:val="Normalny"/>
    <w:rsid w:val="00A71486"/>
    <w:pPr>
      <w:spacing w:after="120" w:line="240" w:lineRule="auto"/>
      <w:ind w:left="1080"/>
    </w:pPr>
    <w:rPr>
      <w:rFonts w:ascii="CG Times" w:eastAsia="Times New Roman" w:hAnsi="CG Times" w:cs="Times New Roman"/>
      <w:sz w:val="20"/>
      <w:szCs w:val="20"/>
    </w:rPr>
  </w:style>
  <w:style w:type="character" w:customStyle="1" w:styleId="podpunkt">
    <w:name w:val="podpunkt"/>
    <w:rsid w:val="00A71486"/>
    <w:rPr>
      <w:rFonts w:ascii="Times New Roman" w:hAnsi="Times New Roman"/>
      <w:b/>
    </w:rPr>
  </w:style>
  <w:style w:type="paragraph" w:customStyle="1" w:styleId="paragraf">
    <w:name w:val="paragraf"/>
    <w:basedOn w:val="Normalny"/>
    <w:rsid w:val="00A71486"/>
    <w:pPr>
      <w:widowControl w:val="0"/>
      <w:spacing w:after="0" w:line="240" w:lineRule="auto"/>
      <w:ind w:firstLine="339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val="en-US"/>
    </w:rPr>
  </w:style>
  <w:style w:type="character" w:customStyle="1" w:styleId="header1">
    <w:name w:val="header1"/>
    <w:rsid w:val="00A71486"/>
    <w:rPr>
      <w:rFonts w:ascii="Times New" w:hAnsi="Times New"/>
      <w:b/>
      <w:sz w:val="36"/>
    </w:rPr>
  </w:style>
  <w:style w:type="character" w:styleId="UyteHipercze">
    <w:name w:val="FollowedHyperlink"/>
    <w:rsid w:val="00A71486"/>
    <w:rPr>
      <w:color w:val="800080"/>
      <w:u w:val="single"/>
    </w:rPr>
  </w:style>
  <w:style w:type="character" w:customStyle="1" w:styleId="aktprzedmiot1">
    <w:name w:val="aktprzedmiot1"/>
    <w:rsid w:val="00A71486"/>
    <w:rPr>
      <w:b/>
      <w:bCs/>
      <w:sz w:val="27"/>
      <w:szCs w:val="27"/>
    </w:rPr>
  </w:style>
  <w:style w:type="paragraph" w:customStyle="1" w:styleId="podpkt1">
    <w:name w:val="pod_pkt1"/>
    <w:basedOn w:val="Normalny"/>
    <w:autoRedefine/>
    <w:rsid w:val="00A71486"/>
    <w:pPr>
      <w:keepNext/>
      <w:widowControl w:val="0"/>
      <w:tabs>
        <w:tab w:val="left" w:pos="425"/>
      </w:tabs>
      <w:overflowPunct w:val="0"/>
      <w:autoSpaceDE w:val="0"/>
      <w:autoSpaceDN w:val="0"/>
      <w:adjustRightInd w:val="0"/>
      <w:spacing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odpkt11">
    <w:name w:val="pod_pkt1.1"/>
    <w:basedOn w:val="Normalny"/>
    <w:autoRedefine/>
    <w:rsid w:val="00A7148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A7148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PNTekstpodstawowy">
    <w:name w:val="PN Tekst podstawowy"/>
    <w:rsid w:val="00A71486"/>
    <w:pPr>
      <w:spacing w:before="24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PNTekstpodstawowyZnak">
    <w:name w:val="PN Tekst podstawowy Znak"/>
    <w:rsid w:val="00A71486"/>
    <w:rPr>
      <w:rFonts w:ascii="Arial" w:hAnsi="Arial"/>
      <w:lang w:val="pl-PL" w:eastAsia="pl-PL" w:bidi="ar-SA"/>
    </w:rPr>
  </w:style>
  <w:style w:type="paragraph" w:customStyle="1" w:styleId="PNNagwek1">
    <w:name w:val="PN Nagłówek 1"/>
    <w:basedOn w:val="PNTekstpodstawowy"/>
    <w:next w:val="PNTekstpodstawowy"/>
    <w:rsid w:val="00A71486"/>
    <w:pPr>
      <w:keepNext/>
      <w:numPr>
        <w:numId w:val="5"/>
      </w:numPr>
      <w:tabs>
        <w:tab w:val="left" w:pos="709"/>
      </w:tabs>
      <w:ind w:left="360" w:hanging="360"/>
      <w:outlineLvl w:val="0"/>
    </w:pPr>
    <w:rPr>
      <w:b/>
    </w:rPr>
  </w:style>
  <w:style w:type="character" w:customStyle="1" w:styleId="PNNagwek1Znak">
    <w:name w:val="PN Nagłówek 1 Znak"/>
    <w:rsid w:val="00A71486"/>
    <w:rPr>
      <w:rFonts w:ascii="Arial" w:hAnsi="Arial"/>
      <w:b/>
      <w:lang w:val="pl-PL" w:eastAsia="pl-PL" w:bidi="ar-SA"/>
    </w:rPr>
  </w:style>
  <w:style w:type="paragraph" w:customStyle="1" w:styleId="PNNagwek2">
    <w:name w:val="PN Nagłówek 2"/>
    <w:basedOn w:val="PNNagwek1"/>
    <w:next w:val="PNTekstpodstawowy"/>
    <w:rsid w:val="00A71486"/>
    <w:pPr>
      <w:numPr>
        <w:ilvl w:val="1"/>
      </w:numPr>
      <w:tabs>
        <w:tab w:val="clear" w:pos="720"/>
        <w:tab w:val="num" w:pos="360"/>
        <w:tab w:val="left" w:pos="709"/>
      </w:tabs>
      <w:ind w:left="360" w:hanging="360"/>
      <w:outlineLvl w:val="1"/>
    </w:pPr>
  </w:style>
  <w:style w:type="paragraph" w:customStyle="1" w:styleId="PNNagwek3">
    <w:name w:val="PN Nagłówek 3"/>
    <w:basedOn w:val="PNNagwek1"/>
    <w:next w:val="PNTekstpodstawowy"/>
    <w:rsid w:val="00A71486"/>
    <w:pPr>
      <w:numPr>
        <w:ilvl w:val="2"/>
      </w:numPr>
      <w:tabs>
        <w:tab w:val="clear" w:pos="720"/>
        <w:tab w:val="num" w:pos="360"/>
        <w:tab w:val="left" w:pos="709"/>
      </w:tabs>
      <w:ind w:left="360" w:hanging="360"/>
      <w:outlineLvl w:val="2"/>
    </w:pPr>
  </w:style>
  <w:style w:type="paragraph" w:customStyle="1" w:styleId="PNNagwek4">
    <w:name w:val="PN Nagłówek 4"/>
    <w:basedOn w:val="PNNagwek1"/>
    <w:next w:val="PNTekstpodstawowy"/>
    <w:rsid w:val="00A71486"/>
    <w:pPr>
      <w:numPr>
        <w:ilvl w:val="3"/>
      </w:numPr>
      <w:tabs>
        <w:tab w:val="clear" w:pos="1080"/>
        <w:tab w:val="num" w:pos="360"/>
      </w:tabs>
      <w:ind w:left="360" w:hanging="360"/>
      <w:outlineLvl w:val="3"/>
    </w:pPr>
  </w:style>
  <w:style w:type="paragraph" w:customStyle="1" w:styleId="PNNagwek5">
    <w:name w:val="PN Nagłówek 5"/>
    <w:basedOn w:val="PNNagwek1"/>
    <w:next w:val="PNTekstpodstawowy"/>
    <w:rsid w:val="00A71486"/>
    <w:pPr>
      <w:numPr>
        <w:ilvl w:val="4"/>
      </w:numPr>
      <w:tabs>
        <w:tab w:val="clear" w:pos="1440"/>
        <w:tab w:val="num" w:pos="360"/>
        <w:tab w:val="left" w:pos="1077"/>
      </w:tabs>
      <w:ind w:left="360" w:hanging="360"/>
      <w:outlineLvl w:val="4"/>
    </w:pPr>
  </w:style>
  <w:style w:type="paragraph" w:customStyle="1" w:styleId="PNNagwek6">
    <w:name w:val="PN Nagłówek 6"/>
    <w:basedOn w:val="PNNagwek1"/>
    <w:next w:val="PNTekstpodstawowy"/>
    <w:rsid w:val="00A71486"/>
    <w:pPr>
      <w:numPr>
        <w:ilvl w:val="5"/>
      </w:numPr>
      <w:tabs>
        <w:tab w:val="clear" w:pos="1440"/>
        <w:tab w:val="num" w:pos="360"/>
        <w:tab w:val="left" w:pos="1077"/>
      </w:tabs>
      <w:ind w:left="360" w:hanging="360"/>
      <w:outlineLvl w:val="5"/>
    </w:pPr>
  </w:style>
  <w:style w:type="paragraph" w:customStyle="1" w:styleId="PNStopka">
    <w:name w:val="PN Stopka"/>
    <w:basedOn w:val="PNTekstpodstawowy"/>
    <w:rsid w:val="00A71486"/>
    <w:rPr>
      <w:sz w:val="18"/>
    </w:rPr>
  </w:style>
  <w:style w:type="paragraph" w:customStyle="1" w:styleId="PNNagwekstrony">
    <w:name w:val="PN Nagłówek strony"/>
    <w:basedOn w:val="PNTekstpodstawowy"/>
    <w:rsid w:val="00A71486"/>
    <w:pPr>
      <w:jc w:val="center"/>
    </w:pPr>
    <w:rPr>
      <w:sz w:val="18"/>
    </w:rPr>
  </w:style>
  <w:style w:type="paragraph" w:styleId="Spistreci1">
    <w:name w:val="toc 1"/>
    <w:basedOn w:val="PNTekstpodstawowy"/>
    <w:next w:val="Normalny"/>
    <w:autoRedefine/>
    <w:uiPriority w:val="39"/>
    <w:rsid w:val="0006260B"/>
    <w:pPr>
      <w:spacing w:before="0"/>
      <w:jc w:val="both"/>
    </w:pPr>
    <w:rPr>
      <w:rFonts w:asciiTheme="minorHAnsi" w:hAnsiTheme="minorHAnsi" w:cstheme="minorHAnsi"/>
      <w:b/>
    </w:rPr>
  </w:style>
  <w:style w:type="paragraph" w:customStyle="1" w:styleId="PNOpisrysunku">
    <w:name w:val="PN Opis rysunku"/>
    <w:basedOn w:val="PNTekstpodstawowy"/>
    <w:rsid w:val="00A71486"/>
    <w:rPr>
      <w:sz w:val="18"/>
    </w:rPr>
  </w:style>
  <w:style w:type="paragraph" w:customStyle="1" w:styleId="PNTekstprzypisudolnego">
    <w:name w:val="PN Tekst przypisu dolnego"/>
    <w:basedOn w:val="PNTekstpodstawowy"/>
    <w:rsid w:val="00A71486"/>
    <w:rPr>
      <w:sz w:val="18"/>
    </w:rPr>
  </w:style>
  <w:style w:type="character" w:customStyle="1" w:styleId="WW8Num6z0">
    <w:name w:val="WW8Num6z0"/>
    <w:rsid w:val="00A71486"/>
    <w:rPr>
      <w:rFonts w:ascii="StarSymbol" w:hAnsi="StarSymbol"/>
    </w:rPr>
  </w:style>
  <w:style w:type="paragraph" w:customStyle="1" w:styleId="Nagwek10">
    <w:name w:val="Nagłówek1"/>
    <w:basedOn w:val="Normalny"/>
    <w:next w:val="Tekstpodstawowy"/>
    <w:rsid w:val="00A7148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egenda">
    <w:name w:val="caption"/>
    <w:basedOn w:val="Normalny"/>
    <w:next w:val="Normalny"/>
    <w:link w:val="LegendaZnak"/>
    <w:qFormat/>
    <w:rsid w:val="00A7148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egendaZnak">
    <w:name w:val="Legenda Znak"/>
    <w:link w:val="Legenda"/>
    <w:locked/>
    <w:rsid w:val="00A714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71486"/>
    <w:pPr>
      <w:widowControl w:val="0"/>
      <w:tabs>
        <w:tab w:val="right" w:pos="-1368"/>
        <w:tab w:val="left" w:pos="-677"/>
      </w:tabs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1">
    <w:name w:val="Par_1"/>
    <w:basedOn w:val="Normalny"/>
    <w:rsid w:val="00A71486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ekst">
    <w:name w:val="tekst"/>
    <w:basedOn w:val="Normalny"/>
    <w:rsid w:val="00A71486"/>
    <w:pPr>
      <w:spacing w:after="0" w:line="30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Wcicienormalne">
    <w:name w:val="Normal Indent"/>
    <w:basedOn w:val="Normalny"/>
    <w:link w:val="WcicienormalneZnak"/>
    <w:rsid w:val="00A71486"/>
    <w:pPr>
      <w:spacing w:before="120"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ocument8">
    <w:name w:val="Document 8"/>
    <w:basedOn w:val="Domylnaczcionkaakapitu"/>
    <w:rsid w:val="00A71486"/>
  </w:style>
  <w:style w:type="character" w:customStyle="1" w:styleId="Document4">
    <w:name w:val="Document 4"/>
    <w:rsid w:val="00A71486"/>
    <w:rPr>
      <w:b/>
      <w:i/>
      <w:sz w:val="24"/>
    </w:rPr>
  </w:style>
  <w:style w:type="character" w:customStyle="1" w:styleId="Document6">
    <w:name w:val="Document 6"/>
    <w:basedOn w:val="Domylnaczcionkaakapitu"/>
    <w:rsid w:val="00A71486"/>
  </w:style>
  <w:style w:type="character" w:customStyle="1" w:styleId="Document5">
    <w:name w:val="Document 5"/>
    <w:basedOn w:val="Domylnaczcionkaakapitu"/>
    <w:rsid w:val="00A71486"/>
  </w:style>
  <w:style w:type="character" w:customStyle="1" w:styleId="Document2">
    <w:name w:val="Document 2"/>
    <w:rsid w:val="00A71486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A71486"/>
  </w:style>
  <w:style w:type="character" w:customStyle="1" w:styleId="Bibliogrphy">
    <w:name w:val="Bibliogrphy"/>
    <w:basedOn w:val="Domylnaczcionkaakapitu"/>
    <w:rsid w:val="00A71486"/>
  </w:style>
  <w:style w:type="paragraph" w:customStyle="1" w:styleId="RightPar1">
    <w:name w:val="Right Par 1"/>
    <w:rsid w:val="00A71486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2">
    <w:name w:val="Right Par 2"/>
    <w:rsid w:val="00A71486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ument3">
    <w:name w:val="Document 3"/>
    <w:rsid w:val="00A71486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A71486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4">
    <w:name w:val="Right Par 4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5">
    <w:name w:val="Right Par 5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6">
    <w:name w:val="Right Par 6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7">
    <w:name w:val="Right Par 7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RightPar8">
    <w:name w:val="Right Par 8"/>
    <w:rsid w:val="00A7148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Document1">
    <w:name w:val="Document 1"/>
    <w:rsid w:val="00A71486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DocInit">
    <w:name w:val="Doc Init"/>
    <w:basedOn w:val="Domylnaczcionkaakapitu"/>
    <w:rsid w:val="00A71486"/>
  </w:style>
  <w:style w:type="character" w:customStyle="1" w:styleId="TechInit">
    <w:name w:val="Tech Init"/>
    <w:rsid w:val="00A71486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6">
    <w:name w:val="Technical 6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2">
    <w:name w:val="Technical 2"/>
    <w:rsid w:val="00A71486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A71486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A71486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/>
    </w:rPr>
  </w:style>
  <w:style w:type="character" w:customStyle="1" w:styleId="Technical1">
    <w:name w:val="Technical 1"/>
    <w:rsid w:val="00A71486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Technical8">
    <w:name w:val="Technical 8"/>
    <w:rsid w:val="00A71486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/>
    </w:rPr>
  </w:style>
  <w:style w:type="paragraph" w:customStyle="1" w:styleId="Pleading">
    <w:name w:val="Pleading"/>
    <w:rsid w:val="00A71486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3">
    <w:name w:val="toc 3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16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4">
    <w:name w:val="toc 4"/>
    <w:basedOn w:val="Normalny"/>
    <w:next w:val="Normalny"/>
    <w:uiPriority w:val="39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288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5">
    <w:name w:val="toc 5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360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6">
    <w:name w:val="toc 6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7">
    <w:name w:val="toc 7"/>
    <w:basedOn w:val="Normalny"/>
    <w:next w:val="Normalny"/>
    <w:rsid w:val="00A71486"/>
    <w:pPr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8">
    <w:name w:val="toc 8"/>
    <w:basedOn w:val="Normalny"/>
    <w:next w:val="Normalny"/>
    <w:rsid w:val="00A71486"/>
    <w:pPr>
      <w:tabs>
        <w:tab w:val="lef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pistreci9">
    <w:name w:val="toc 9"/>
    <w:basedOn w:val="Normalny"/>
    <w:next w:val="Normalny"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1">
    <w:name w:val="index 1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144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Indeks2">
    <w:name w:val="index 2"/>
    <w:basedOn w:val="Normalny"/>
    <w:next w:val="Normalny"/>
    <w:semiHidden/>
    <w:rsid w:val="00A71486"/>
    <w:pPr>
      <w:tabs>
        <w:tab w:val="left" w:leader="dot" w:pos="9000"/>
        <w:tab w:val="right" w:pos="9360"/>
      </w:tabs>
      <w:suppressAutoHyphens/>
      <w:spacing w:after="0" w:line="240" w:lineRule="auto"/>
      <w:ind w:left="1440" w:right="720" w:hanging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NA">
    <w:name w:val="N/A"/>
    <w:basedOn w:val="Normalny"/>
    <w:rsid w:val="00A71486"/>
    <w:pPr>
      <w:tabs>
        <w:tab w:val="left" w:pos="9000"/>
        <w:tab w:val="right" w:pos="936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character" w:customStyle="1" w:styleId="EquationCaption">
    <w:name w:val="_Equation Caption"/>
    <w:rsid w:val="00A71486"/>
  </w:style>
  <w:style w:type="paragraph" w:customStyle="1" w:styleId="11wyliczanie">
    <w:name w:val="1.1. wyliczanie"/>
    <w:basedOn w:val="Normalny"/>
    <w:rsid w:val="00A71486"/>
    <w:pPr>
      <w:keepLines/>
      <w:numPr>
        <w:numId w:val="6"/>
      </w:numPr>
      <w:tabs>
        <w:tab w:val="left" w:pos="-426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Indeks8">
    <w:name w:val="index 8"/>
    <w:basedOn w:val="Normalny"/>
    <w:next w:val="Normalny"/>
    <w:autoRedefine/>
    <w:semiHidden/>
    <w:rsid w:val="00A71486"/>
    <w:pPr>
      <w:spacing w:after="0" w:line="240" w:lineRule="auto"/>
      <w:ind w:left="1920" w:hanging="240"/>
    </w:pPr>
    <w:rPr>
      <w:rFonts w:ascii="Courier" w:eastAsia="Times New Roman" w:hAnsi="Courier" w:cs="Times New Roman"/>
      <w:sz w:val="24"/>
      <w:szCs w:val="20"/>
    </w:rPr>
  </w:style>
  <w:style w:type="paragraph" w:customStyle="1" w:styleId="Nagwek0">
    <w:name w:val="Nagłówek 0"/>
    <w:basedOn w:val="Nagwek1"/>
    <w:rsid w:val="00A71486"/>
    <w:pPr>
      <w:keepNext/>
      <w:spacing w:before="0" w:line="240" w:lineRule="auto"/>
      <w:ind w:left="1418" w:hanging="1418"/>
      <w:contextualSpacing w:val="0"/>
      <w:outlineLvl w:val="9"/>
    </w:pPr>
    <w:rPr>
      <w:rFonts w:ascii="Times New Roman" w:eastAsia="Times New Roman" w:hAnsi="Times New Roman" w:cs="Times New Roman"/>
      <w:bCs w:val="0"/>
      <w:caps/>
      <w:kern w:val="28"/>
      <w:szCs w:val="20"/>
    </w:rPr>
  </w:style>
  <w:style w:type="paragraph" w:customStyle="1" w:styleId="Tekstpodstawowy21">
    <w:name w:val="Tekst podstawowy 21"/>
    <w:basedOn w:val="Normalny"/>
    <w:rsid w:val="00A71486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Text">
    <w:name w:val="Default Text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lica">
    <w:name w:val="tablica"/>
    <w:basedOn w:val="Normalny"/>
    <w:rsid w:val="00A7148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ost0">
    <w:name w:val="tekstost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Zwykytekst">
    <w:name w:val="Plain Text"/>
    <w:basedOn w:val="Normalny"/>
    <w:link w:val="ZwykytekstZnak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7148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BodyText21">
    <w:name w:val="Body Text 21"/>
    <w:basedOn w:val="Normalny"/>
    <w:rsid w:val="00A71486"/>
    <w:pPr>
      <w:spacing w:after="0" w:line="240" w:lineRule="auto"/>
      <w:ind w:right="84"/>
      <w:jc w:val="both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1">
    <w:name w:val="Tekst podstawowy 31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styleId="Tekstblokowy">
    <w:name w:val="Block Text"/>
    <w:basedOn w:val="Normalny"/>
    <w:rsid w:val="00A71486"/>
    <w:pPr>
      <w:spacing w:after="0" w:line="240" w:lineRule="auto"/>
      <w:ind w:left="2127" w:right="-1" w:hanging="2127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paragraph" w:customStyle="1" w:styleId="wstp1">
    <w:name w:val="wstęp1"/>
    <w:basedOn w:val="Normalny"/>
    <w:rsid w:val="00A71486"/>
    <w:pPr>
      <w:keepNext/>
      <w:widowControl w:val="0"/>
      <w:spacing w:before="360" w:after="12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1."/>
    <w:basedOn w:val="Normalny"/>
    <w:next w:val="tekst"/>
    <w:rsid w:val="00A71486"/>
    <w:pPr>
      <w:keepNext/>
      <w:widowControl w:val="0"/>
      <w:spacing w:before="240" w:after="12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1"/>
    <w:basedOn w:val="Normalny"/>
    <w:rsid w:val="00A71486"/>
    <w:pPr>
      <w:suppressAutoHyphens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pacing w:val="-3"/>
      <w:kern w:val="1"/>
      <w:sz w:val="20"/>
      <w:szCs w:val="20"/>
      <w:lang w:val="en-GB"/>
    </w:rPr>
  </w:style>
  <w:style w:type="paragraph" w:customStyle="1" w:styleId="wyliczenie1">
    <w:name w:val="wyliczenie 1"/>
    <w:basedOn w:val="Normalny"/>
    <w:rsid w:val="00A7148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a"/>
    <w:basedOn w:val="Tekstpodstawow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pacing w:val="-3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71486"/>
    <w:pPr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ewka">
    <w:name w:val="newka"/>
    <w:basedOn w:val="Normalny"/>
    <w:rsid w:val="00A71486"/>
    <w:pPr>
      <w:spacing w:after="0" w:line="240" w:lineRule="auto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xl34">
    <w:name w:val="xl34"/>
    <w:basedOn w:val="Normalny"/>
    <w:rsid w:val="00A714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71486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StylNagwek1">
    <w:name w:val="Styl Nagłówek 1 +"/>
    <w:basedOn w:val="Nagwek1"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StylNagwek11">
    <w:name w:val="Styl Nagłówek 1 +1"/>
    <w:basedOn w:val="Nagwek1"/>
    <w:autoRedefine/>
    <w:rsid w:val="00A71486"/>
    <w:pPr>
      <w:keepNext/>
      <w:spacing w:before="0" w:line="240" w:lineRule="auto"/>
      <w:contextualSpacing w:val="0"/>
    </w:pPr>
    <w:rPr>
      <w:rFonts w:ascii="Arial" w:eastAsia="Times New Roman" w:hAnsi="Arial" w:cs="Arial"/>
      <w:caps/>
      <w:sz w:val="24"/>
      <w:szCs w:val="24"/>
    </w:rPr>
  </w:style>
  <w:style w:type="paragraph" w:customStyle="1" w:styleId="xl22">
    <w:name w:val="xl22"/>
    <w:basedOn w:val="Normalny"/>
    <w:rsid w:val="00A714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2">
    <w:name w:val="Akapit z listą2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1">
    <w:name w:val="Tekst przypisu końcowego1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2">
    <w:name w:val="Tekst blokowy2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2">
    <w:name w:val="Tekst podstawowy 32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agwek0"/>
    <w:autoRedefine/>
    <w:rsid w:val="00A71486"/>
    <w:pPr>
      <w:ind w:left="2127" w:hanging="2127"/>
    </w:pPr>
    <w:rPr>
      <w:rFonts w:ascii="Arial" w:hAnsi="Arial"/>
    </w:rPr>
  </w:style>
  <w:style w:type="paragraph" w:customStyle="1" w:styleId="Akapitzlist3">
    <w:name w:val="Akapit z listą3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2">
    <w:name w:val="Tekst przypisu końcowego2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2">
    <w:name w:val="Zwykły tekst2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3">
    <w:name w:val="Tekst podstawowy 23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3">
    <w:name w:val="Tekst podstawowy wcięty 23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3">
    <w:name w:val="Tekst blokowy3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3">
    <w:name w:val="Tekst podstawowy 33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y">
    <w:name w:val="normy"/>
    <w:basedOn w:val="Normalny"/>
    <w:next w:val="Normalny"/>
    <w:rsid w:val="00A71486"/>
    <w:pPr>
      <w:numPr>
        <w:numId w:val="8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ozdzia">
    <w:name w:val="rozdział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rozdzia1">
    <w:name w:val="rozdział1"/>
    <w:basedOn w:val="Normalny"/>
    <w:next w:val="DefaultText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Single">
    <w:name w:val="Body Single"/>
    <w:basedOn w:val="Normalny"/>
    <w:rsid w:val="00A714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2">
    <w:name w:val="akapit2"/>
    <w:basedOn w:val="Normalny"/>
    <w:rsid w:val="00A71486"/>
    <w:pPr>
      <w:suppressAutoHyphens/>
      <w:spacing w:after="0" w:line="360" w:lineRule="auto"/>
      <w:ind w:left="226" w:hanging="2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ods1">
    <w:name w:val="norods1"/>
    <w:basedOn w:val="Normalny"/>
    <w:rsid w:val="00A7148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AAAA">
    <w:name w:val="AAAAA"/>
    <w:rsid w:val="00A714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rukuj-OdDoTematData">
    <w:name w:val="Drukuj - Od: Do: Temat: Data:"/>
    <w:basedOn w:val="Normalny"/>
    <w:rsid w:val="00A71486"/>
    <w:pPr>
      <w:pBdr>
        <w:left w:val="single" w:sz="18" w:space="1" w:color="auto"/>
      </w:pBdr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unkty">
    <w:name w:val="Punkty"/>
    <w:rsid w:val="00A71486"/>
    <w:pPr>
      <w:keepNext/>
      <w:spacing w:before="240" w:after="0" w:line="277" w:lineRule="atLeast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odpunkty">
    <w:name w:val="Podpunkty"/>
    <w:next w:val="Normalny"/>
    <w:rsid w:val="00A71486"/>
    <w:pPr>
      <w:keepNext/>
      <w:spacing w:before="120" w:after="0" w:line="240" w:lineRule="auto"/>
      <w:ind w:left="709" w:hanging="709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PN">
    <w:name w:val="PN"/>
    <w:rsid w:val="00A71486"/>
    <w:pPr>
      <w:spacing w:before="60" w:after="0" w:line="240" w:lineRule="auto"/>
      <w:ind w:left="2835" w:hanging="2835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CommentSubject">
    <w:name w:val="Comment Subject"/>
    <w:basedOn w:val="Tekstkomentarza"/>
    <w:next w:val="Tekstkomentarza"/>
    <w:semiHidden/>
    <w:rsid w:val="00A71486"/>
    <w:pPr>
      <w:spacing w:before="60" w:after="0" w:line="240" w:lineRule="auto"/>
      <w:jc w:val="both"/>
    </w:pPr>
    <w:rPr>
      <w:rFonts w:ascii="Times New Roman" w:eastAsia="Times New Roman" w:hAnsi="Times New Roman" w:cs="Times New Roman"/>
      <w:b/>
      <w:bCs/>
      <w:szCs w:val="20"/>
    </w:rPr>
  </w:style>
  <w:style w:type="paragraph" w:customStyle="1" w:styleId="Bullet1points">
    <w:name w:val="Bullet 1 points"/>
    <w:basedOn w:val="Normalny"/>
    <w:rsid w:val="00A71486"/>
    <w:pPr>
      <w:numPr>
        <w:numId w:val="9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1text">
    <w:name w:val="bullet 1 text"/>
    <w:basedOn w:val="Normalny"/>
    <w:rsid w:val="00A71486"/>
    <w:pPr>
      <w:spacing w:before="60" w:after="60" w:line="240" w:lineRule="auto"/>
      <w:ind w:left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2points">
    <w:name w:val="Bullet 2 points"/>
    <w:basedOn w:val="Bullet1points"/>
    <w:rsid w:val="00A71486"/>
    <w:pPr>
      <w:numPr>
        <w:numId w:val="0"/>
      </w:numPr>
      <w:tabs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A71486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A71486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Tekst0">
    <w:name w:val="Tekst"/>
    <w:rsid w:val="00A7148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lista0">
    <w:name w:val="lista"/>
    <w:rsid w:val="00A7148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anumerowana2">
    <w:name w:val="List Number 2"/>
    <w:basedOn w:val="Normalny"/>
    <w:rsid w:val="00A71486"/>
    <w:pPr>
      <w:spacing w:before="60" w:after="60" w:line="312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numerowana3">
    <w:name w:val="List Number 3"/>
    <w:basedOn w:val="Normalny"/>
    <w:rsid w:val="00A71486"/>
    <w:pPr>
      <w:spacing w:before="60" w:after="60" w:line="312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Mapadokumentu">
    <w:name w:val="Document Map"/>
    <w:basedOn w:val="Normalny"/>
    <w:link w:val="MapadokumentuZnak"/>
    <w:semiHidden/>
    <w:rsid w:val="00A71486"/>
    <w:pPr>
      <w:shd w:val="clear" w:color="auto" w:fill="000080"/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A71486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Tekstpodstawowy24">
    <w:name w:val="Tekst podstawowy 24"/>
    <w:basedOn w:val="Normalny"/>
    <w:rsid w:val="00A71486"/>
    <w:pPr>
      <w:widowControl w:val="0"/>
      <w:numPr>
        <w:numId w:val="10"/>
      </w:numPr>
      <w:spacing w:after="12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txt">
    <w:name w:val="1.1.txt"/>
    <w:basedOn w:val="Normalny"/>
    <w:rsid w:val="00A71486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after="0" w:line="360" w:lineRule="auto"/>
      <w:ind w:left="426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Podpispodobiektem">
    <w:name w:val="WW-Podpis pod obiektem"/>
    <w:basedOn w:val="Normalny"/>
    <w:next w:val="Normalny"/>
    <w:rsid w:val="00A71486"/>
    <w:pPr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standardowytekst0">
    <w:name w:val="standardowytekst"/>
    <w:basedOn w:val="Normalny"/>
    <w:rsid w:val="00A714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blcell">
    <w:name w:val="tbl_cell"/>
    <w:basedOn w:val="Domylnaczcionkaakapitu"/>
    <w:rsid w:val="00A71486"/>
  </w:style>
  <w:style w:type="character" w:customStyle="1" w:styleId="index">
    <w:name w:val="index"/>
    <w:basedOn w:val="Domylnaczcionkaakapitu"/>
    <w:rsid w:val="00A71486"/>
  </w:style>
  <w:style w:type="paragraph" w:customStyle="1" w:styleId="styliwony0">
    <w:name w:val="styliwony"/>
    <w:basedOn w:val="Normalny"/>
    <w:rsid w:val="00A7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kapitzlist4">
    <w:name w:val="Akapit z listą4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3">
    <w:name w:val="Tekst przypisu końcowego3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3">
    <w:name w:val="Zwykły tekst3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5">
    <w:name w:val="Tekst podstawowy 25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4">
    <w:name w:val="Tekst podstawowy wcięty 24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4">
    <w:name w:val="Tekst blokowy4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4">
    <w:name w:val="Tekst podstawowy 34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AGLOWEKXX">
    <w:name w:val="NAGLOWEK XX"/>
    <w:basedOn w:val="Normalny"/>
    <w:rsid w:val="00A71486"/>
    <w:pPr>
      <w:keepNext/>
      <w:keepLines/>
      <w:suppressAutoHyphens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spacing w:val="-6"/>
      <w:kern w:val="28"/>
      <w:sz w:val="28"/>
      <w:szCs w:val="20"/>
    </w:rPr>
  </w:style>
  <w:style w:type="paragraph" w:customStyle="1" w:styleId="Styl3">
    <w:name w:val="Styl3"/>
    <w:basedOn w:val="Nagwek1"/>
    <w:rsid w:val="00A71486"/>
    <w:pPr>
      <w:keepNext/>
      <w:keepLines/>
      <w:suppressAutoHyphens/>
      <w:spacing w:before="120" w:after="120" w:line="360" w:lineRule="auto"/>
      <w:contextualSpacing w:val="0"/>
      <w:jc w:val="both"/>
    </w:pPr>
    <w:rPr>
      <w:rFonts w:ascii="Verdana" w:eastAsia="Times New Roman" w:hAnsi="Verdana" w:cs="Verdana"/>
      <w:bCs w:val="0"/>
      <w:caps/>
      <w:kern w:val="1"/>
      <w:sz w:val="22"/>
      <w:szCs w:val="21"/>
      <w:lang w:eastAsia="zh-CN"/>
    </w:rPr>
  </w:style>
  <w:style w:type="paragraph" w:customStyle="1" w:styleId="wyliczenie">
    <w:name w:val="wyliczenie"/>
    <w:basedOn w:val="Normalny"/>
    <w:rsid w:val="00A71486"/>
    <w:pPr>
      <w:numPr>
        <w:ilvl w:val="1"/>
        <w:numId w:val="11"/>
      </w:numPr>
      <w:tabs>
        <w:tab w:val="left" w:pos="567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ny"/>
    <w:next w:val="Normalny"/>
    <w:rsid w:val="00A71486"/>
    <w:pPr>
      <w:widowControl w:val="0"/>
      <w:autoSpaceDE w:val="0"/>
      <w:autoSpaceDN w:val="0"/>
      <w:adjustRightInd w:val="0"/>
      <w:spacing w:after="0" w:line="23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24">
    <w:name w:val="CM24"/>
    <w:basedOn w:val="Default"/>
    <w:next w:val="Default"/>
    <w:rsid w:val="00A71486"/>
    <w:pPr>
      <w:widowControl w:val="0"/>
    </w:pPr>
    <w:rPr>
      <w:rFonts w:eastAsia="Times New Roman"/>
      <w:color w:val="auto"/>
    </w:rPr>
  </w:style>
  <w:style w:type="paragraph" w:customStyle="1" w:styleId="CM6">
    <w:name w:val="CM6"/>
    <w:basedOn w:val="Default"/>
    <w:next w:val="Default"/>
    <w:rsid w:val="00A71486"/>
    <w:pPr>
      <w:widowControl w:val="0"/>
      <w:spacing w:line="231" w:lineRule="atLeast"/>
    </w:pPr>
    <w:rPr>
      <w:rFonts w:eastAsia="Times New Roman"/>
      <w:color w:val="auto"/>
    </w:rPr>
  </w:style>
  <w:style w:type="paragraph" w:customStyle="1" w:styleId="Akapitzlist5">
    <w:name w:val="Akapit z listą5"/>
    <w:basedOn w:val="Normalny"/>
    <w:rsid w:val="00A71486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Tekstprzypisukocowego4">
    <w:name w:val="Tekst przypisu końcowego4"/>
    <w:basedOn w:val="Normalny"/>
    <w:rsid w:val="00A7148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4">
    <w:name w:val="Zwykły tekst4"/>
    <w:basedOn w:val="Normalny"/>
    <w:rsid w:val="00A714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6">
    <w:name w:val="Tekst podstawowy 26"/>
    <w:basedOn w:val="Normalny"/>
    <w:rsid w:val="00A71486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25">
    <w:name w:val="Tekst podstawowy wcięty 25"/>
    <w:basedOn w:val="Normalny"/>
    <w:rsid w:val="00A71486"/>
    <w:pPr>
      <w:spacing w:after="0" w:line="36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blokowy5">
    <w:name w:val="Tekst blokowy5"/>
    <w:basedOn w:val="Normalny"/>
    <w:rsid w:val="00A71486"/>
    <w:pPr>
      <w:spacing w:after="0" w:line="240" w:lineRule="auto"/>
      <w:ind w:left="142" w:right="135" w:hanging="142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Tekstpodstawowy35">
    <w:name w:val="Tekst podstawowy 35"/>
    <w:basedOn w:val="Normalny"/>
    <w:rsid w:val="00A71486"/>
    <w:pPr>
      <w:spacing w:after="0" w:line="240" w:lineRule="auto"/>
      <w:ind w:right="135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e13">
    <w:name w:val="Style13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uiPriority w:val="99"/>
    <w:rsid w:val="00A71486"/>
    <w:rPr>
      <w:rFonts w:ascii="Arial" w:hAnsi="Arial" w:cs="Arial"/>
      <w:color w:val="000000"/>
      <w:sz w:val="20"/>
      <w:szCs w:val="20"/>
    </w:rPr>
  </w:style>
  <w:style w:type="paragraph" w:customStyle="1" w:styleId="Style10">
    <w:name w:val="Style1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uiPriority w:val="99"/>
    <w:rsid w:val="00A71486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20">
    <w:name w:val="Style20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4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ryg1">
    <w:name w:val="oryg1"/>
    <w:rsid w:val="00A71486"/>
    <w:rPr>
      <w:b/>
      <w:bCs/>
      <w:i/>
      <w:iCs/>
      <w:color w:val="FF0000"/>
    </w:rPr>
  </w:style>
  <w:style w:type="paragraph" w:customStyle="1" w:styleId="Style54">
    <w:name w:val="Style5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52" w:lineRule="exact"/>
      <w:ind w:hanging="137"/>
      <w:jc w:val="both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72">
    <w:name w:val="Font Style72"/>
    <w:uiPriority w:val="99"/>
    <w:rsid w:val="00A71486"/>
    <w:rPr>
      <w:rFonts w:ascii="MS Reference Sans Serif" w:hAnsi="MS Reference Sans Serif" w:cs="MS Reference Sans Serif"/>
      <w:color w:val="000000"/>
      <w:sz w:val="16"/>
      <w:szCs w:val="16"/>
    </w:rPr>
  </w:style>
  <w:style w:type="character" w:customStyle="1" w:styleId="FontStyle81">
    <w:name w:val="Font Style81"/>
    <w:basedOn w:val="Domylnaczcionkaakapitu"/>
    <w:uiPriority w:val="99"/>
    <w:rsid w:val="00A71486"/>
    <w:rPr>
      <w:rFonts w:ascii="MS Reference Sans Serif" w:hAnsi="MS Reference Sans Serif" w:cs="MS Reference Sans Serif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A71486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paragraph" w:customStyle="1" w:styleId="Normalny1">
    <w:name w:val="Normalny1"/>
    <w:basedOn w:val="Normalny"/>
    <w:rsid w:val="00A71486"/>
    <w:pPr>
      <w:spacing w:before="240" w:after="0"/>
    </w:pPr>
    <w:rPr>
      <w:rFonts w:ascii="Calibri" w:eastAsia="Times New Roman" w:hAnsi="Calibri" w:cs="Times New Roman"/>
      <w:lang w:val="en-US" w:bidi="en-US"/>
    </w:rPr>
  </w:style>
  <w:style w:type="paragraph" w:customStyle="1" w:styleId="Style64">
    <w:name w:val="Style64"/>
    <w:basedOn w:val="Normalny"/>
    <w:uiPriority w:val="99"/>
    <w:rsid w:val="00A71486"/>
    <w:pPr>
      <w:widowControl w:val="0"/>
      <w:autoSpaceDE w:val="0"/>
      <w:autoSpaceDN w:val="0"/>
      <w:adjustRightInd w:val="0"/>
      <w:spacing w:after="0" w:line="216" w:lineRule="exact"/>
    </w:pPr>
    <w:rPr>
      <w:rFonts w:ascii="Verdana" w:hAnsi="Verdana" w:cs="Times New Roman"/>
      <w:sz w:val="24"/>
      <w:szCs w:val="24"/>
    </w:rPr>
  </w:style>
  <w:style w:type="character" w:customStyle="1" w:styleId="FontStyle43">
    <w:name w:val="Font Style43"/>
    <w:uiPriority w:val="99"/>
    <w:rsid w:val="00A71486"/>
    <w:rPr>
      <w:rFonts w:ascii="Verdana" w:hAnsi="Verdana" w:cs="Verdana"/>
      <w:sz w:val="16"/>
      <w:szCs w:val="16"/>
    </w:rPr>
  </w:style>
  <w:style w:type="paragraph" w:customStyle="1" w:styleId="WW-Zwykytekst">
    <w:name w:val="WW-Zwykły tekst"/>
    <w:basedOn w:val="Normalny"/>
    <w:rsid w:val="002469B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WcicienormalneZnak">
    <w:name w:val="Wcięcie normalne Znak"/>
    <w:link w:val="Wcicienormalne"/>
    <w:rsid w:val="002469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2469B6"/>
  </w:style>
  <w:style w:type="paragraph" w:customStyle="1" w:styleId="Wcity">
    <w:name w:val="Wcięty"/>
    <w:basedOn w:val="Normalny"/>
    <w:rsid w:val="00706F0E"/>
    <w:pPr>
      <w:spacing w:after="0" w:line="360" w:lineRule="auto"/>
      <w:ind w:left="340" w:hanging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2">
    <w:name w:val="WW-Tekst podstawowy 2"/>
    <w:basedOn w:val="Normalny"/>
    <w:rsid w:val="00706F0E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2">
    <w:name w:val="Style2"/>
    <w:basedOn w:val="Normalny"/>
    <w:next w:val="Normalny"/>
    <w:rsid w:val="00706F0E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zymborskipisz@t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50683-13CC-47CC-82EB-32ECDC3A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Burrittos</dc:creator>
  <cp:lastModifiedBy>kamil</cp:lastModifiedBy>
  <cp:revision>43</cp:revision>
  <cp:lastPrinted>2022-12-28T15:09:00Z</cp:lastPrinted>
  <dcterms:created xsi:type="dcterms:W3CDTF">2022-01-04T09:00:00Z</dcterms:created>
  <dcterms:modified xsi:type="dcterms:W3CDTF">2022-12-28T15:10:00Z</dcterms:modified>
</cp:coreProperties>
</file>