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F65A8" w14:textId="6096D06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</w:t>
      </w:r>
    </w:p>
    <w:p w14:paraId="0D9BBC25" w14:textId="77777777" w:rsidR="00F44620" w:rsidRPr="00F44620" w:rsidRDefault="00F44620" w:rsidP="00F44620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A8D9050" w14:textId="27ECBA40" w:rsidR="00F44620" w:rsidRPr="00F44620" w:rsidRDefault="00F44620" w:rsidP="00F44620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Załącznik nr </w:t>
      </w:r>
      <w:r w:rsidR="002B27DE">
        <w:rPr>
          <w:rFonts w:ascii="Calibri" w:eastAsia="Times New Roman" w:hAnsi="Calibri" w:cs="Calibri"/>
          <w:sz w:val="20"/>
          <w:szCs w:val="20"/>
          <w:lang w:eastAsia="pl-PL"/>
        </w:rPr>
        <w:t>10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13E621BC" w14:textId="4FC97423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znak: </w:t>
      </w:r>
      <w:r w:rsidR="001832C7">
        <w:rPr>
          <w:rFonts w:ascii="Calibri" w:eastAsia="Times New Roman" w:hAnsi="Calibri" w:cs="Calibri"/>
          <w:sz w:val="20"/>
          <w:szCs w:val="20"/>
          <w:lang w:eastAsia="pl-PL"/>
        </w:rPr>
        <w:t>DZP 237</w:t>
      </w:r>
      <w:r w:rsidR="0069480C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1832C7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69480C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="001832C7"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69480C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7EA8E683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0A018CA" w14:textId="11D40136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(Wykonawc</w:t>
      </w:r>
      <w:r w:rsidR="002B27DE">
        <w:rPr>
          <w:rFonts w:ascii="Calibri" w:eastAsia="Times New Roman" w:hAnsi="Calibri" w:cs="Calibri"/>
          <w:sz w:val="20"/>
          <w:szCs w:val="20"/>
          <w:lang w:eastAsia="pl-PL"/>
        </w:rPr>
        <w:t>a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0699949F" w14:textId="77777777" w:rsidR="002B27DE" w:rsidRPr="002B27DE" w:rsidRDefault="002B27DE" w:rsidP="002B27DE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Times New Roman" w:hAnsi="Arial Narrow" w:cs="Arial"/>
          <w:b/>
          <w:sz w:val="26"/>
          <w:szCs w:val="26"/>
          <w:lang w:eastAsia="ar-SA"/>
        </w:rPr>
      </w:pPr>
    </w:p>
    <w:p w14:paraId="4CE75DAB" w14:textId="77777777" w:rsidR="002B27DE" w:rsidRPr="002B27DE" w:rsidRDefault="002B27DE" w:rsidP="002B27DE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sz w:val="26"/>
          <w:szCs w:val="26"/>
          <w:lang w:eastAsia="ar-SA"/>
        </w:rPr>
      </w:pPr>
      <w:r w:rsidRPr="002B27DE">
        <w:rPr>
          <w:rFonts w:ascii="Calibri" w:eastAsia="Times New Roman" w:hAnsi="Calibri" w:cs="Calibri"/>
          <w:b/>
          <w:sz w:val="26"/>
          <w:szCs w:val="26"/>
          <w:lang w:eastAsia="ar-SA"/>
        </w:rPr>
        <w:t>PROTOKÓŁ Z ODBYCIA WIZJI LOKALNEJ*</w:t>
      </w:r>
    </w:p>
    <w:p w14:paraId="63015504" w14:textId="77777777" w:rsidR="002B27DE" w:rsidRPr="002B27DE" w:rsidRDefault="002B27DE" w:rsidP="002B27DE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452769DF" w14:textId="77777777" w:rsidR="002B27DE" w:rsidRPr="002B27DE" w:rsidRDefault="002B27DE" w:rsidP="002B27DE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14156DAD" w14:textId="77777777" w:rsidR="002B27DE" w:rsidRPr="002B27DE" w:rsidRDefault="002B27DE" w:rsidP="002B27DE">
      <w:pPr>
        <w:widowControl w:val="0"/>
        <w:suppressAutoHyphens/>
        <w:autoSpaceDE w:val="0"/>
        <w:spacing w:after="0" w:line="360" w:lineRule="auto"/>
        <w:jc w:val="center"/>
        <w:rPr>
          <w:rFonts w:ascii="Calibri" w:eastAsia="Times New Roman" w:hAnsi="Calibri" w:cs="Calibri"/>
          <w:lang w:eastAsia="ar-SA"/>
        </w:rPr>
      </w:pPr>
      <w:r w:rsidRPr="002B27DE">
        <w:rPr>
          <w:rFonts w:ascii="Calibri" w:eastAsia="Times New Roman" w:hAnsi="Calibri" w:cs="Calibri"/>
          <w:lang w:eastAsia="ar-SA"/>
        </w:rPr>
        <w:t>Przedmiot zamówienia:</w:t>
      </w:r>
    </w:p>
    <w:p w14:paraId="28D775EE" w14:textId="3CD8FF9D" w:rsidR="002B27DE" w:rsidRPr="002B27DE" w:rsidRDefault="0069480C" w:rsidP="002B27DE">
      <w:pPr>
        <w:widowControl w:val="0"/>
        <w:suppressAutoHyphens/>
        <w:autoSpaceDE w:val="0"/>
        <w:spacing w:after="0" w:line="276" w:lineRule="auto"/>
        <w:jc w:val="center"/>
        <w:rPr>
          <w:rFonts w:ascii="Calibri" w:eastAsia="Times New Roman" w:hAnsi="Calibri" w:cs="Calibri"/>
          <w:b/>
          <w:bCs/>
          <w:i/>
          <w:sz w:val="26"/>
          <w:szCs w:val="26"/>
          <w:lang w:eastAsia="ar-SA"/>
        </w:rPr>
      </w:pPr>
      <w:bookmarkStart w:id="0" w:name="_Hlk165059486"/>
      <w:r w:rsidRPr="0069480C">
        <w:rPr>
          <w:rFonts w:ascii="Calibri" w:eastAsia="Times New Roman" w:hAnsi="Calibri" w:cs="Calibri"/>
          <w:b/>
          <w:bCs/>
          <w:i/>
          <w:sz w:val="26"/>
          <w:szCs w:val="26"/>
          <w:lang w:eastAsia="ar-SA"/>
        </w:rPr>
        <w:t>„Wykonanie zabezpieczenia przeciwpożarowego SP ZOZ Szpitala Specjalistycznego MSWiA w Głuchołazach im. św. Jana Pawła II- Etap C ”</w:t>
      </w:r>
      <w:bookmarkEnd w:id="0"/>
      <w:r w:rsidRPr="0069480C">
        <w:rPr>
          <w:rFonts w:ascii="Calibri" w:eastAsia="Times New Roman" w:hAnsi="Calibri" w:cs="Calibri"/>
          <w:b/>
          <w:bCs/>
          <w:i/>
          <w:sz w:val="26"/>
          <w:szCs w:val="26"/>
          <w:lang w:eastAsia="ar-SA"/>
        </w:rPr>
        <w:t xml:space="preserve"> </w:t>
      </w:r>
    </w:p>
    <w:p w14:paraId="1D77B377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i/>
          <w:sz w:val="18"/>
          <w:szCs w:val="18"/>
          <w:lang w:eastAsia="ar-SA"/>
        </w:rPr>
      </w:pPr>
    </w:p>
    <w:p w14:paraId="142C9734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i/>
          <w:sz w:val="21"/>
          <w:szCs w:val="21"/>
          <w:lang w:eastAsia="ar-SA"/>
        </w:rPr>
      </w:pPr>
    </w:p>
    <w:p w14:paraId="0DB1577F" w14:textId="55EF3C73" w:rsidR="002B27DE" w:rsidRPr="002B27DE" w:rsidRDefault="002B27DE" w:rsidP="002B27DE">
      <w:pPr>
        <w:tabs>
          <w:tab w:val="left" w:pos="142"/>
        </w:tabs>
        <w:suppressAutoHyphens/>
        <w:spacing w:after="0" w:line="360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>W dn. ………...202</w:t>
      </w:r>
      <w:r w:rsidR="0069480C">
        <w:rPr>
          <w:rFonts w:ascii="Calibri" w:eastAsia="Times New Roman" w:hAnsi="Calibri" w:cs="Calibri"/>
          <w:sz w:val="21"/>
          <w:szCs w:val="21"/>
          <w:lang w:eastAsia="ar-SA"/>
        </w:rPr>
        <w:t>4</w:t>
      </w: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 xml:space="preserve">r. w </w:t>
      </w:r>
      <w:r>
        <w:rPr>
          <w:rFonts w:ascii="Calibri" w:eastAsia="Times New Roman" w:hAnsi="Calibri" w:cs="Calibri"/>
          <w:sz w:val="21"/>
          <w:szCs w:val="21"/>
          <w:lang w:eastAsia="ar-SA"/>
        </w:rPr>
        <w:t xml:space="preserve">obiekcie </w:t>
      </w: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 xml:space="preserve"> </w:t>
      </w:r>
      <w:r w:rsidRPr="002B27DE">
        <w:rPr>
          <w:rFonts w:ascii="Calibri" w:eastAsia="Times New Roman" w:hAnsi="Calibri" w:cs="Calibri"/>
          <w:b/>
          <w:bCs/>
          <w:i/>
          <w:sz w:val="21"/>
          <w:szCs w:val="21"/>
          <w:lang w:eastAsia="ar-SA"/>
        </w:rPr>
        <w:t xml:space="preserve">SP ZOZ </w:t>
      </w:r>
      <w:r>
        <w:rPr>
          <w:rFonts w:ascii="Calibri" w:eastAsia="Times New Roman" w:hAnsi="Calibri" w:cs="Calibri"/>
          <w:b/>
          <w:bCs/>
          <w:i/>
          <w:sz w:val="21"/>
          <w:szCs w:val="21"/>
          <w:lang w:eastAsia="ar-SA"/>
        </w:rPr>
        <w:t xml:space="preserve">Szpitala Specjalistycznego </w:t>
      </w:r>
      <w:r w:rsidRPr="002B27DE">
        <w:rPr>
          <w:rFonts w:ascii="Calibri" w:eastAsia="Times New Roman" w:hAnsi="Calibri" w:cs="Calibri"/>
          <w:b/>
          <w:bCs/>
          <w:i/>
          <w:sz w:val="21"/>
          <w:szCs w:val="21"/>
          <w:lang w:eastAsia="ar-SA"/>
        </w:rPr>
        <w:t>MSWiA</w:t>
      </w: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 xml:space="preserve"> </w:t>
      </w:r>
      <w:r>
        <w:rPr>
          <w:rFonts w:ascii="Calibri" w:eastAsia="Times New Roman" w:hAnsi="Calibri" w:cs="Calibri"/>
          <w:sz w:val="21"/>
          <w:szCs w:val="21"/>
          <w:lang w:eastAsia="ar-SA"/>
        </w:rPr>
        <w:t>w Głuchołazach im. św. Jana Pawła II, ul. M. Karłowicza 40</w:t>
      </w: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 xml:space="preserve"> odbyła się wizja lokalna.</w:t>
      </w:r>
    </w:p>
    <w:p w14:paraId="6776600D" w14:textId="77777777" w:rsidR="002B27DE" w:rsidRPr="002B27DE" w:rsidRDefault="002B27DE" w:rsidP="002B27DE">
      <w:pPr>
        <w:tabs>
          <w:tab w:val="left" w:pos="142"/>
        </w:tabs>
        <w:suppressAutoHyphens/>
        <w:spacing w:after="0" w:line="360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</w:p>
    <w:p w14:paraId="434FC669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>W wizji uczestniczyli:</w:t>
      </w:r>
    </w:p>
    <w:p w14:paraId="667B955D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br/>
        <w:t>Przedstawiciel Zamawiającego -  …………………………………………………… /   …………………………………….</w:t>
      </w:r>
    </w:p>
    <w:p w14:paraId="2E1E0E37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18"/>
          <w:szCs w:val="18"/>
          <w:lang w:eastAsia="ar-SA"/>
        </w:rPr>
      </w:pP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t xml:space="preserve">                                                                                          (imię, nazwisko)                                                            (podpis)</w:t>
      </w: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br/>
        <w:t xml:space="preserve">       </w:t>
      </w:r>
    </w:p>
    <w:p w14:paraId="5214305E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18"/>
          <w:szCs w:val="18"/>
          <w:lang w:eastAsia="ar-SA"/>
        </w:rPr>
      </w:pPr>
    </w:p>
    <w:p w14:paraId="6B905E90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</w:p>
    <w:p w14:paraId="1C88A10B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>Nazwa Wykonawcy:  ……………………………………………………………………………………………………………..</w:t>
      </w:r>
    </w:p>
    <w:p w14:paraId="4096D7AC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</w:p>
    <w:p w14:paraId="75DCAF8F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</w:p>
    <w:p w14:paraId="2E47E521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>Przedstawiciel Wykonawcy - ………………………………………………..  /  ………………………………………………</w:t>
      </w:r>
    </w:p>
    <w:p w14:paraId="172DF749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18"/>
          <w:szCs w:val="18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 xml:space="preserve">                                                                             </w:t>
      </w: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t>(imię, nazwisko)                                                 (podpis)</w:t>
      </w: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br/>
        <w:t xml:space="preserve">                                                 </w:t>
      </w:r>
    </w:p>
    <w:p w14:paraId="59746C42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18"/>
          <w:szCs w:val="18"/>
          <w:lang w:eastAsia="ar-SA"/>
        </w:rPr>
      </w:pPr>
    </w:p>
    <w:p w14:paraId="6269F76B" w14:textId="77777777" w:rsidR="002B27DE" w:rsidRPr="002B27DE" w:rsidRDefault="002B27DE" w:rsidP="002B27DE">
      <w:pPr>
        <w:tabs>
          <w:tab w:val="left" w:pos="142"/>
        </w:tabs>
        <w:suppressAutoHyphens/>
        <w:spacing w:after="0" w:line="276" w:lineRule="auto"/>
        <w:ind w:left="-142"/>
        <w:rPr>
          <w:rFonts w:ascii="Calibri" w:eastAsia="Times New Roman" w:hAnsi="Calibri" w:cs="Calibri"/>
          <w:sz w:val="21"/>
          <w:szCs w:val="21"/>
          <w:lang w:eastAsia="ar-SA"/>
        </w:rPr>
      </w:pP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t xml:space="preserve">                                                     …</w:t>
      </w: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>………………………….………………….. / …………………………………………………</w:t>
      </w:r>
    </w:p>
    <w:p w14:paraId="16459CBD" w14:textId="77777777" w:rsidR="002B27DE" w:rsidRPr="002B27DE" w:rsidRDefault="002B27DE" w:rsidP="002B27DE">
      <w:pPr>
        <w:widowControl w:val="0"/>
        <w:tabs>
          <w:tab w:val="left" w:pos="3831"/>
        </w:tabs>
        <w:suppressAutoHyphens/>
        <w:autoSpaceDE w:val="0"/>
        <w:spacing w:after="0" w:line="276" w:lineRule="auto"/>
        <w:rPr>
          <w:rFonts w:ascii="Calibri" w:eastAsia="Times New Roman" w:hAnsi="Calibri" w:cs="Calibri"/>
          <w:sz w:val="18"/>
          <w:szCs w:val="18"/>
          <w:lang w:eastAsia="ar-SA"/>
        </w:rPr>
      </w:pPr>
      <w:r w:rsidRPr="002B27DE">
        <w:rPr>
          <w:rFonts w:ascii="Calibri" w:eastAsia="Times New Roman" w:hAnsi="Calibri" w:cs="Calibri"/>
          <w:sz w:val="21"/>
          <w:szCs w:val="21"/>
          <w:lang w:eastAsia="ar-SA"/>
        </w:rPr>
        <w:t xml:space="preserve">                                                                          </w:t>
      </w: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t>(imię, nazwisko)                                                (podpis)</w:t>
      </w:r>
      <w:r w:rsidRPr="002B27DE">
        <w:rPr>
          <w:rFonts w:ascii="Calibri" w:eastAsia="Times New Roman" w:hAnsi="Calibri" w:cs="Calibri"/>
          <w:sz w:val="18"/>
          <w:szCs w:val="18"/>
          <w:lang w:eastAsia="ar-SA"/>
        </w:rPr>
        <w:br/>
      </w:r>
    </w:p>
    <w:p w14:paraId="079AC279" w14:textId="77777777" w:rsidR="002B27DE" w:rsidRPr="002B27DE" w:rsidRDefault="002B27DE" w:rsidP="002B27DE">
      <w:pPr>
        <w:widowControl w:val="0"/>
        <w:tabs>
          <w:tab w:val="left" w:pos="3831"/>
        </w:tabs>
        <w:suppressAutoHyphens/>
        <w:autoSpaceDE w:val="0"/>
        <w:spacing w:after="0" w:line="276" w:lineRule="auto"/>
        <w:rPr>
          <w:rFonts w:ascii="Calibri" w:eastAsia="Times New Roman" w:hAnsi="Calibri" w:cs="Calibri"/>
          <w:sz w:val="18"/>
          <w:szCs w:val="18"/>
          <w:lang w:eastAsia="ar-SA"/>
        </w:rPr>
      </w:pPr>
    </w:p>
    <w:p w14:paraId="02E16D86" w14:textId="4A7EF790" w:rsidR="002B27DE" w:rsidRPr="002B27DE" w:rsidRDefault="002B27DE" w:rsidP="002B27DE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60" w:lineRule="auto"/>
        <w:ind w:left="426" w:right="-2" w:hanging="426"/>
        <w:jc w:val="both"/>
        <w:rPr>
          <w:rFonts w:ascii="Calibri" w:eastAsia="Times New Roman" w:hAnsi="Calibri" w:cs="Calibri"/>
          <w:b/>
          <w:i/>
          <w:color w:val="C00000"/>
          <w:sz w:val="20"/>
          <w:szCs w:val="20"/>
          <w:lang w:eastAsia="ar-SA"/>
        </w:rPr>
      </w:pPr>
      <w:r w:rsidRPr="002B27DE">
        <w:rPr>
          <w:rFonts w:ascii="Calibri" w:eastAsia="Times New Roman" w:hAnsi="Calibri" w:cs="Calibri"/>
          <w:b/>
          <w:i/>
          <w:color w:val="C00000"/>
          <w:sz w:val="20"/>
          <w:szCs w:val="20"/>
          <w:lang w:eastAsia="ar-SA"/>
        </w:rPr>
        <w:t xml:space="preserve">Uwaga: </w:t>
      </w:r>
      <w:r w:rsidRPr="002B27DE">
        <w:rPr>
          <w:rFonts w:ascii="Calibri" w:eastAsia="Times New Roman" w:hAnsi="Calibri" w:cs="Calibri"/>
          <w:i/>
          <w:color w:val="C00000"/>
          <w:sz w:val="20"/>
          <w:szCs w:val="20"/>
          <w:lang w:eastAsia="ar-SA"/>
        </w:rPr>
        <w:t>Zamawiający odrzuci ofertę, jeżeli została ona złożona bez odbycia wizji lokalnej (art. 226 ust. 1 pkt 18 Pzp).</w:t>
      </w:r>
    </w:p>
    <w:p w14:paraId="1D335A7D" w14:textId="77777777" w:rsidR="002B27DE" w:rsidRPr="002B27DE" w:rsidRDefault="002B27DE" w:rsidP="002B27DE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276" w:lineRule="auto"/>
        <w:ind w:left="426" w:right="-2" w:hanging="426"/>
        <w:rPr>
          <w:rFonts w:ascii="Arial Narrow" w:eastAsia="Times New Roman" w:hAnsi="Arial Narrow" w:cs="Arial Narrow"/>
          <w:i/>
          <w:sz w:val="20"/>
          <w:szCs w:val="20"/>
          <w:lang w:eastAsia="ar-SA"/>
        </w:rPr>
      </w:pPr>
    </w:p>
    <w:p w14:paraId="62719450" w14:textId="03EC3418" w:rsidR="00F44620" w:rsidRPr="002B27DE" w:rsidRDefault="002B27DE" w:rsidP="002B27DE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276" w:lineRule="auto"/>
        <w:ind w:right="-2"/>
        <w:rPr>
          <w:rFonts w:ascii="Calibri" w:eastAsia="Times New Roman" w:hAnsi="Calibri" w:cs="Calibri"/>
          <w:i/>
          <w:color w:val="0070C0"/>
          <w:sz w:val="19"/>
          <w:szCs w:val="19"/>
          <w:lang w:eastAsia="ar-SA"/>
        </w:rPr>
      </w:pPr>
      <w:r w:rsidRPr="002B27DE">
        <w:rPr>
          <w:rFonts w:ascii="Calibri" w:eastAsia="Times New Roman" w:hAnsi="Calibri" w:cs="Calibri"/>
          <w:i/>
          <w:color w:val="0070C0"/>
          <w:sz w:val="19"/>
          <w:szCs w:val="19"/>
          <w:lang w:eastAsia="ar-SA"/>
        </w:rPr>
        <w:t xml:space="preserve">*Wykonawca nie dołącza do oferty wypełnionego protokołu – protokół ten stanowić będzie wewnętrzny dokument Zamawiającego. </w:t>
      </w:r>
    </w:p>
    <w:sectPr w:rsidR="00F44620" w:rsidRPr="002B27DE" w:rsidSect="00915DDC">
      <w:footerReference w:type="default" r:id="rId8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39CAB" w14:textId="77777777" w:rsidR="003D5301" w:rsidRDefault="003D5301" w:rsidP="00F44620">
      <w:pPr>
        <w:spacing w:after="0" w:line="240" w:lineRule="auto"/>
      </w:pPr>
      <w:r>
        <w:separator/>
      </w:r>
    </w:p>
  </w:endnote>
  <w:endnote w:type="continuationSeparator" w:id="0">
    <w:p w14:paraId="305852D9" w14:textId="77777777" w:rsidR="003D5301" w:rsidRDefault="003D5301" w:rsidP="00F4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6480545"/>
      <w:docPartObj>
        <w:docPartGallery w:val="Page Numbers (Bottom of Page)"/>
        <w:docPartUnique/>
      </w:docPartObj>
    </w:sdtPr>
    <w:sdtContent>
      <w:p w14:paraId="25E382E5" w14:textId="2FB7DAE2" w:rsidR="002E7CB4" w:rsidRDefault="002E7C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98337" w14:textId="77777777" w:rsidR="002E7CB4" w:rsidRDefault="002E7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23ED3" w14:textId="77777777" w:rsidR="003D5301" w:rsidRDefault="003D5301" w:rsidP="00F44620">
      <w:pPr>
        <w:spacing w:after="0" w:line="240" w:lineRule="auto"/>
      </w:pPr>
      <w:r>
        <w:separator/>
      </w:r>
    </w:p>
  </w:footnote>
  <w:footnote w:type="continuationSeparator" w:id="0">
    <w:p w14:paraId="21091130" w14:textId="77777777" w:rsidR="003D5301" w:rsidRDefault="003D5301" w:rsidP="00F4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A4A1B4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655CEB30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465" w:hanging="465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i w:val="0"/>
        <w:iCs w:val="0"/>
        <w:kern w:val="2"/>
        <w:sz w:val="20"/>
        <w:szCs w:val="20"/>
        <w:lang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0"/>
        </w:tabs>
        <w:ind w:left="180" w:hanging="180"/>
      </w:pPr>
      <w:rPr>
        <w:rFonts w:eastAsia="SimSun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854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5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2">
      <w:start w:val="1"/>
      <w:numFmt w:val="upperLetter"/>
      <w:lvlText w:val="%2.%3)"/>
      <w:lvlJc w:val="left"/>
      <w:pPr>
        <w:tabs>
          <w:tab w:val="num" w:pos="0"/>
        </w:tabs>
        <w:ind w:left="2474" w:hanging="360"/>
      </w:pPr>
      <w:rPr>
        <w:b w:val="0"/>
        <w:sz w:val="20"/>
        <w:szCs w:val="20"/>
      </w:rPr>
    </w:lvl>
    <w:lvl w:ilvl="3">
      <w:start w:val="1"/>
      <w:numFmt w:val="upperLetter"/>
      <w:lvlText w:val="%2.%3.%4."/>
      <w:lvlJc w:val="left"/>
      <w:pPr>
        <w:tabs>
          <w:tab w:val="num" w:pos="0"/>
        </w:tabs>
        <w:ind w:left="3014" w:hanging="360"/>
      </w:pPr>
      <w:rPr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14" w:hanging="180"/>
      </w:pPr>
    </w:lvl>
  </w:abstractNum>
  <w:abstractNum w:abstractNumId="10" w15:restartNumberingAfterBreak="0">
    <w:nsid w:val="00000010"/>
    <w:multiLevelType w:val="multilevel"/>
    <w:tmpl w:val="8D7432BE"/>
    <w:name w:val="WW8Num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3"/>
    <w:multiLevelType w:val="multilevel"/>
    <w:tmpl w:val="33BE6BD8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9" w:hanging="35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 w15:restartNumberingAfterBreak="0">
    <w:nsid w:val="00000016"/>
    <w:multiLevelType w:val="multilevel"/>
    <w:tmpl w:val="21F2A4DA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9"/>
    <w:multiLevelType w:val="multilevel"/>
    <w:tmpl w:val="DFEAD41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A"/>
    <w:multiLevelType w:val="multilevel"/>
    <w:tmpl w:val="C81C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C"/>
    <w:multiLevelType w:val="multilevel"/>
    <w:tmpl w:val="2B2EF0E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Calibri" w:eastAsia="Times New Roman" w:hAnsi="Calibri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21" w15:restartNumberingAfterBreak="0">
    <w:nsid w:val="0000001E"/>
    <w:multiLevelType w:val="multilevel"/>
    <w:tmpl w:val="A9E2C232"/>
    <w:name w:val="WW8Num30"/>
    <w:lvl w:ilvl="0">
      <w:start w:val="1"/>
      <w:numFmt w:val="decimal"/>
      <w:lvlText w:val="%1."/>
      <w:lvlJc w:val="left"/>
      <w:pPr>
        <w:tabs>
          <w:tab w:val="num" w:pos="4602"/>
        </w:tabs>
        <w:ind w:left="5322" w:hanging="360"/>
      </w:pPr>
      <w:rPr>
        <w:rFonts w:eastAsia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0"/>
    <w:multiLevelType w:val="multi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24"/>
    <w:multiLevelType w:val="multi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84" w:hanging="180"/>
      </w:pPr>
    </w:lvl>
  </w:abstractNum>
  <w:abstractNum w:abstractNumId="2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SimSun" w:hAnsi="Times New Roman" w:cs="Times New Roman"/>
        <w:b w:val="0"/>
        <w:bCs/>
        <w:color w:val="000000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00000028"/>
    <w:multiLevelType w:val="multilevel"/>
    <w:tmpl w:val="EFC4B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00000029"/>
    <w:multiLevelType w:val="multilevel"/>
    <w:tmpl w:val="8AC4278C"/>
    <w:name w:val="WW8Num41"/>
    <w:lvl w:ilvl="0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0000002A"/>
    <w:multiLevelType w:val="multilevel"/>
    <w:tmpl w:val="57000D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</w:rPr>
    </w:lvl>
    <w:lvl w:ilvl="1">
      <w:start w:val="11"/>
      <w:numFmt w:val="decimal"/>
      <w:lvlText w:val="%2."/>
      <w:lvlJc w:val="left"/>
      <w:pPr>
        <w:tabs>
          <w:tab w:val="num" w:pos="709"/>
        </w:tabs>
        <w:ind w:left="1777" w:hanging="360"/>
      </w:pPr>
      <w:rPr>
        <w:rFonts w:hint="default"/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rFonts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0000002B"/>
    <w:multiLevelType w:val="multilevel"/>
    <w:tmpl w:val="42CE28C4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357"/>
        </w:tabs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3" w15:restartNumberingAfterBreak="0">
    <w:nsid w:val="0000002D"/>
    <w:multiLevelType w:val="multilevel"/>
    <w:tmpl w:val="2194949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515" w:hanging="360"/>
      </w:pPr>
      <w:rPr>
        <w:rFonts w:ascii="Calibri" w:eastAsia="Times New Roman" w:hAnsi="Calibri" w:cs="Times New Roman"/>
        <w:b/>
        <w:bCs/>
        <w:color w:val="000000"/>
        <w:kern w:val="2"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35" w15:restartNumberingAfterBreak="0">
    <w:nsid w:val="00000032"/>
    <w:multiLevelType w:val="multilevel"/>
    <w:tmpl w:val="00000032"/>
    <w:name w:val="WW8Num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2"/>
        <w:sz w:val="20"/>
        <w:szCs w:val="20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</w:lvl>
  </w:abstractNum>
  <w:abstractNum w:abstractNumId="38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44" w15:restartNumberingAfterBreak="0">
    <w:nsid w:val="00000044"/>
    <w:multiLevelType w:val="multilevel"/>
    <w:tmpl w:val="C1F459F6"/>
    <w:name w:val="WW8Num6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upperRoman"/>
      <w:lvlText w:val="%3."/>
      <w:lvlJc w:val="righ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45" w15:restartNumberingAfterBreak="0">
    <w:nsid w:val="00000046"/>
    <w:multiLevelType w:val="multilevel"/>
    <w:tmpl w:val="86AE270C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46" w15:restartNumberingAfterBreak="0">
    <w:nsid w:val="007944F1"/>
    <w:multiLevelType w:val="hybridMultilevel"/>
    <w:tmpl w:val="131C84E4"/>
    <w:name w:val="WW8Num68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1B768FB"/>
    <w:multiLevelType w:val="hybridMultilevel"/>
    <w:tmpl w:val="7520BBB2"/>
    <w:lvl w:ilvl="0" w:tplc="52808F30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65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C2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84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463C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052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146EC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38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ED4C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2BC03F5"/>
    <w:multiLevelType w:val="hybridMultilevel"/>
    <w:tmpl w:val="87149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36D0B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3A33A08"/>
    <w:multiLevelType w:val="hybridMultilevel"/>
    <w:tmpl w:val="E11A255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3DA739D"/>
    <w:multiLevelType w:val="hybridMultilevel"/>
    <w:tmpl w:val="0CF6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C63DA5"/>
    <w:multiLevelType w:val="hybridMultilevel"/>
    <w:tmpl w:val="387A32E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3" w15:restartNumberingAfterBreak="0">
    <w:nsid w:val="06301852"/>
    <w:multiLevelType w:val="hybridMultilevel"/>
    <w:tmpl w:val="6E32E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D647A56"/>
    <w:multiLevelType w:val="hybridMultilevel"/>
    <w:tmpl w:val="2E40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111D42"/>
    <w:multiLevelType w:val="hybridMultilevel"/>
    <w:tmpl w:val="7B805B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A443230">
      <w:start w:val="1"/>
      <w:numFmt w:val="decimal"/>
      <w:lvlText w:val="%3)"/>
      <w:lvlJc w:val="left"/>
      <w:pPr>
        <w:ind w:left="2624" w:hanging="360"/>
      </w:pPr>
      <w:rPr>
        <w:rFonts w:hint="default"/>
        <w:sz w:val="18"/>
        <w:szCs w:val="18"/>
      </w:rPr>
    </w:lvl>
    <w:lvl w:ilvl="3" w:tplc="CBDEB690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4E2EA6AC">
      <w:start w:val="9"/>
      <w:numFmt w:val="upperRoman"/>
      <w:lvlText w:val="%5."/>
      <w:lvlJc w:val="left"/>
      <w:pPr>
        <w:ind w:left="424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145B08E4"/>
    <w:multiLevelType w:val="hybridMultilevel"/>
    <w:tmpl w:val="6382F3EE"/>
    <w:name w:val="WW8Num1622"/>
    <w:lvl w:ilvl="0" w:tplc="27D213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7" w15:restartNumberingAfterBreak="0">
    <w:nsid w:val="1BAE26B6"/>
    <w:multiLevelType w:val="hybridMultilevel"/>
    <w:tmpl w:val="A5183B50"/>
    <w:name w:val="WW8Num16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0F33F61"/>
    <w:multiLevelType w:val="hybridMultilevel"/>
    <w:tmpl w:val="C8DC451A"/>
    <w:lvl w:ilvl="0" w:tplc="8830FD8E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663E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4B7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64F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2BB5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235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898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44C6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4F2F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3A4165E"/>
    <w:multiLevelType w:val="hybridMultilevel"/>
    <w:tmpl w:val="836C689C"/>
    <w:name w:val="WW8Num68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A90E99"/>
    <w:multiLevelType w:val="hybridMultilevel"/>
    <w:tmpl w:val="FC32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0E42BE"/>
    <w:multiLevelType w:val="multilevel"/>
    <w:tmpl w:val="F6B40B6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4" w15:restartNumberingAfterBreak="0">
    <w:nsid w:val="3CCD3783"/>
    <w:multiLevelType w:val="hybridMultilevel"/>
    <w:tmpl w:val="BC36D6B4"/>
    <w:lvl w:ilvl="0" w:tplc="4CA0E7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E697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2CDECC">
      <w:start w:val="1"/>
      <w:numFmt w:val="bullet"/>
      <w:lvlRestart w:val="0"/>
      <w:lvlText w:val="•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6BF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02F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20CB9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E3FE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619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A00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F641FE"/>
    <w:multiLevelType w:val="hybridMultilevel"/>
    <w:tmpl w:val="FB4C167C"/>
    <w:lvl w:ilvl="0" w:tplc="27D21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6824BE"/>
    <w:multiLevelType w:val="multilevel"/>
    <w:tmpl w:val="8618D1C8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1800"/>
      </w:pPr>
      <w:rPr>
        <w:rFonts w:hint="default"/>
      </w:rPr>
    </w:lvl>
  </w:abstractNum>
  <w:abstractNum w:abstractNumId="69" w15:restartNumberingAfterBreak="0">
    <w:nsid w:val="40C62A5B"/>
    <w:multiLevelType w:val="hybridMultilevel"/>
    <w:tmpl w:val="6F044446"/>
    <w:lvl w:ilvl="0" w:tplc="C09474B4">
      <w:start w:val="1"/>
      <w:numFmt w:val="decimal"/>
      <w:lvlText w:val="%1."/>
      <w:lvlJc w:val="left"/>
      <w:pPr>
        <w:ind w:left="71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A04902"/>
    <w:multiLevelType w:val="hybridMultilevel"/>
    <w:tmpl w:val="1876E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53F47A2"/>
    <w:multiLevelType w:val="multilevel"/>
    <w:tmpl w:val="33C8F6A8"/>
    <w:name w:val="WW8Num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461546F4"/>
    <w:multiLevelType w:val="hybridMultilevel"/>
    <w:tmpl w:val="9B1606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6DF2CF0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853816"/>
    <w:multiLevelType w:val="hybridMultilevel"/>
    <w:tmpl w:val="AD26FE34"/>
    <w:name w:val="WW8Num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8A64FC"/>
    <w:multiLevelType w:val="hybridMultilevel"/>
    <w:tmpl w:val="464E8356"/>
    <w:lvl w:ilvl="0" w:tplc="975C12B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E51C26"/>
    <w:multiLevelType w:val="hybridMultilevel"/>
    <w:tmpl w:val="C360AEAE"/>
    <w:lvl w:ilvl="0" w:tplc="B78019F0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AC4B03"/>
    <w:multiLevelType w:val="hybridMultilevel"/>
    <w:tmpl w:val="1D3041C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325C49"/>
    <w:multiLevelType w:val="hybridMultilevel"/>
    <w:tmpl w:val="B6D234FC"/>
    <w:lvl w:ilvl="0" w:tplc="05A01196">
      <w:start w:val="1"/>
      <w:numFmt w:val="decimal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BE2A3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E1C4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A8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C28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DE53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8D3B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A1F6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30A2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492BC0"/>
    <w:multiLevelType w:val="hybridMultilevel"/>
    <w:tmpl w:val="287A4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8D6FE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BFB03AF0">
      <w:start w:val="1"/>
      <w:numFmt w:val="lowerLetter"/>
      <w:lvlText w:val="%3)"/>
      <w:lvlJc w:val="left"/>
      <w:pPr>
        <w:ind w:left="2340" w:hanging="360"/>
      </w:pPr>
      <w:rPr>
        <w:rFonts w:ascii="Tahoma" w:hAnsi="Tahoma" w:cs="Tahoma" w:hint="default"/>
        <w:sz w:val="16"/>
        <w:szCs w:val="16"/>
      </w:rPr>
    </w:lvl>
    <w:lvl w:ilvl="3" w:tplc="5FBE7EE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95598D"/>
    <w:multiLevelType w:val="hybridMultilevel"/>
    <w:tmpl w:val="702E1A42"/>
    <w:lvl w:ilvl="0" w:tplc="0000002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7A17CA"/>
    <w:multiLevelType w:val="hybridMultilevel"/>
    <w:tmpl w:val="B1686B74"/>
    <w:lvl w:ilvl="0" w:tplc="27D2131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3" w15:restartNumberingAfterBreak="0">
    <w:nsid w:val="59833CF4"/>
    <w:multiLevelType w:val="hybridMultilevel"/>
    <w:tmpl w:val="4D7883B4"/>
    <w:name w:val="WW8Num68222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E829CD"/>
    <w:multiLevelType w:val="hybridMultilevel"/>
    <w:tmpl w:val="5CB88F82"/>
    <w:lvl w:ilvl="0" w:tplc="49D6E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BD6ED8"/>
    <w:multiLevelType w:val="hybridMultilevel"/>
    <w:tmpl w:val="ADDA33B0"/>
    <w:lvl w:ilvl="0" w:tplc="53240F52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045D8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EC7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235E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D2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8A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8E4E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605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E640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5DC10A6D"/>
    <w:multiLevelType w:val="hybridMultilevel"/>
    <w:tmpl w:val="A230940A"/>
    <w:lvl w:ilvl="0" w:tplc="FD62568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F1A3C19"/>
    <w:multiLevelType w:val="hybridMultilevel"/>
    <w:tmpl w:val="9AA66C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61041E0D"/>
    <w:multiLevelType w:val="hybridMultilevel"/>
    <w:tmpl w:val="15966AD4"/>
    <w:lvl w:ilvl="0" w:tplc="48123D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C8220">
      <w:start w:val="1"/>
      <w:numFmt w:val="lowerLetter"/>
      <w:lvlText w:val="%2"/>
      <w:lvlJc w:val="left"/>
      <w:pPr>
        <w:ind w:left="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00E82">
      <w:start w:val="1"/>
      <w:numFmt w:val="lowerRoman"/>
      <w:lvlText w:val="%3"/>
      <w:lvlJc w:val="left"/>
      <w:pPr>
        <w:ind w:left="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A40D46">
      <w:start w:val="1"/>
      <w:numFmt w:val="decimal"/>
      <w:lvlRestart w:val="0"/>
      <w:lvlText w:val="%4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49154">
      <w:start w:val="1"/>
      <w:numFmt w:val="lowerLetter"/>
      <w:lvlText w:val="%5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65196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8698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8EC22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F4B514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62AE004B"/>
    <w:multiLevelType w:val="hybridMultilevel"/>
    <w:tmpl w:val="BAACF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7B3108"/>
    <w:multiLevelType w:val="hybridMultilevel"/>
    <w:tmpl w:val="6CF21944"/>
    <w:lvl w:ilvl="0" w:tplc="27D21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6483404E"/>
    <w:multiLevelType w:val="hybridMultilevel"/>
    <w:tmpl w:val="70107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A17668"/>
    <w:multiLevelType w:val="hybridMultilevel"/>
    <w:tmpl w:val="25CC6B10"/>
    <w:lvl w:ilvl="0" w:tplc="CC881936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CC29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848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203D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6FB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E439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64E84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85C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2840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74B6C1E"/>
    <w:multiLevelType w:val="hybridMultilevel"/>
    <w:tmpl w:val="2DA8D880"/>
    <w:lvl w:ilvl="0" w:tplc="430A470C">
      <w:start w:val="4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5" w15:restartNumberingAfterBreak="0">
    <w:nsid w:val="68B8211D"/>
    <w:multiLevelType w:val="hybridMultilevel"/>
    <w:tmpl w:val="740A3522"/>
    <w:lvl w:ilvl="0" w:tplc="04150017">
      <w:start w:val="1"/>
      <w:numFmt w:val="lowerLetter"/>
      <w:lvlText w:val="%1)"/>
      <w:lvlJc w:val="left"/>
      <w:pPr>
        <w:ind w:left="1700" w:hanging="360"/>
      </w:pPr>
    </w:lvl>
    <w:lvl w:ilvl="1" w:tplc="04150019" w:tentative="1">
      <w:start w:val="1"/>
      <w:numFmt w:val="lowerLetter"/>
      <w:lvlText w:val="%2."/>
      <w:lvlJc w:val="left"/>
      <w:pPr>
        <w:ind w:left="2420" w:hanging="360"/>
      </w:pPr>
    </w:lvl>
    <w:lvl w:ilvl="2" w:tplc="0415001B" w:tentative="1">
      <w:start w:val="1"/>
      <w:numFmt w:val="lowerRoman"/>
      <w:lvlText w:val="%3."/>
      <w:lvlJc w:val="right"/>
      <w:pPr>
        <w:ind w:left="3140" w:hanging="180"/>
      </w:pPr>
    </w:lvl>
    <w:lvl w:ilvl="3" w:tplc="0415000F" w:tentative="1">
      <w:start w:val="1"/>
      <w:numFmt w:val="decimal"/>
      <w:lvlText w:val="%4."/>
      <w:lvlJc w:val="left"/>
      <w:pPr>
        <w:ind w:left="3860" w:hanging="360"/>
      </w:pPr>
    </w:lvl>
    <w:lvl w:ilvl="4" w:tplc="04150019" w:tentative="1">
      <w:start w:val="1"/>
      <w:numFmt w:val="lowerLetter"/>
      <w:lvlText w:val="%5."/>
      <w:lvlJc w:val="left"/>
      <w:pPr>
        <w:ind w:left="4580" w:hanging="360"/>
      </w:pPr>
    </w:lvl>
    <w:lvl w:ilvl="5" w:tplc="0415001B" w:tentative="1">
      <w:start w:val="1"/>
      <w:numFmt w:val="lowerRoman"/>
      <w:lvlText w:val="%6."/>
      <w:lvlJc w:val="right"/>
      <w:pPr>
        <w:ind w:left="5300" w:hanging="180"/>
      </w:pPr>
    </w:lvl>
    <w:lvl w:ilvl="6" w:tplc="0415000F" w:tentative="1">
      <w:start w:val="1"/>
      <w:numFmt w:val="decimal"/>
      <w:lvlText w:val="%7."/>
      <w:lvlJc w:val="left"/>
      <w:pPr>
        <w:ind w:left="6020" w:hanging="360"/>
      </w:pPr>
    </w:lvl>
    <w:lvl w:ilvl="7" w:tplc="04150019" w:tentative="1">
      <w:start w:val="1"/>
      <w:numFmt w:val="lowerLetter"/>
      <w:lvlText w:val="%8."/>
      <w:lvlJc w:val="left"/>
      <w:pPr>
        <w:ind w:left="6740" w:hanging="360"/>
      </w:pPr>
    </w:lvl>
    <w:lvl w:ilvl="8" w:tplc="0415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96" w15:restartNumberingAfterBreak="0">
    <w:nsid w:val="68CD5B80"/>
    <w:multiLevelType w:val="hybridMultilevel"/>
    <w:tmpl w:val="EA123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0E8323E"/>
    <w:multiLevelType w:val="multilevel"/>
    <w:tmpl w:val="6CC8C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num" w:pos="-424"/>
        </w:tabs>
        <w:ind w:left="644" w:hanging="360"/>
      </w:pPr>
      <w:rPr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1807B7F"/>
    <w:multiLevelType w:val="hybridMultilevel"/>
    <w:tmpl w:val="B816B06C"/>
    <w:lvl w:ilvl="0" w:tplc="9006D92A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00" w15:restartNumberingAfterBreak="0">
    <w:nsid w:val="7A1D6B6D"/>
    <w:multiLevelType w:val="hybridMultilevel"/>
    <w:tmpl w:val="7520BBB2"/>
    <w:lvl w:ilvl="0" w:tplc="FFFFFFFF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C706FC"/>
    <w:multiLevelType w:val="multilevel"/>
    <w:tmpl w:val="A59CCBE6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102" w15:restartNumberingAfterBreak="0">
    <w:nsid w:val="7EBF3470"/>
    <w:multiLevelType w:val="hybridMultilevel"/>
    <w:tmpl w:val="DDB29874"/>
    <w:lvl w:ilvl="0" w:tplc="10CCA0F6">
      <w:start w:val="1"/>
      <w:numFmt w:val="decimal"/>
      <w:lvlText w:val="%1"/>
      <w:lvlJc w:val="left"/>
      <w:pPr>
        <w:ind w:left="72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484409">
    <w:abstractNumId w:val="19"/>
  </w:num>
  <w:num w:numId="2" w16cid:durableId="1411464345">
    <w:abstractNumId w:val="94"/>
  </w:num>
  <w:num w:numId="3" w16cid:durableId="1198933183">
    <w:abstractNumId w:val="68"/>
  </w:num>
  <w:num w:numId="4" w16cid:durableId="1272740900">
    <w:abstractNumId w:val="88"/>
  </w:num>
  <w:num w:numId="5" w16cid:durableId="16391995">
    <w:abstractNumId w:val="55"/>
  </w:num>
  <w:num w:numId="6" w16cid:durableId="1354770710">
    <w:abstractNumId w:val="16"/>
  </w:num>
  <w:num w:numId="7" w16cid:durableId="112677733">
    <w:abstractNumId w:val="51"/>
  </w:num>
  <w:num w:numId="8" w16cid:durableId="328292585">
    <w:abstractNumId w:val="80"/>
  </w:num>
  <w:num w:numId="9" w16cid:durableId="1043092313">
    <w:abstractNumId w:val="101"/>
  </w:num>
  <w:num w:numId="10" w16cid:durableId="2120487577">
    <w:abstractNumId w:val="97"/>
  </w:num>
  <w:num w:numId="11" w16cid:durableId="1190487590">
    <w:abstractNumId w:val="72"/>
  </w:num>
  <w:num w:numId="12" w16cid:durableId="2038041921">
    <w:abstractNumId w:val="82"/>
  </w:num>
  <w:num w:numId="13" w16cid:durableId="1428767109">
    <w:abstractNumId w:val="91"/>
  </w:num>
  <w:num w:numId="14" w16cid:durableId="492839991">
    <w:abstractNumId w:val="96"/>
  </w:num>
  <w:num w:numId="15" w16cid:durableId="1592666782">
    <w:abstractNumId w:val="69"/>
  </w:num>
  <w:num w:numId="16" w16cid:durableId="309790999">
    <w:abstractNumId w:val="53"/>
  </w:num>
  <w:num w:numId="17" w16cid:durableId="2024474512">
    <w:abstractNumId w:val="61"/>
  </w:num>
  <w:num w:numId="18" w16cid:durableId="358821372">
    <w:abstractNumId w:val="92"/>
  </w:num>
  <w:num w:numId="19" w16cid:durableId="1177303163">
    <w:abstractNumId w:val="95"/>
  </w:num>
  <w:num w:numId="20" w16cid:durableId="1827209356">
    <w:abstractNumId w:val="66"/>
  </w:num>
  <w:num w:numId="21" w16cid:durableId="1922792484">
    <w:abstractNumId w:val="31"/>
  </w:num>
  <w:num w:numId="22" w16cid:durableId="2088725824">
    <w:abstractNumId w:val="90"/>
  </w:num>
  <w:num w:numId="23" w16cid:durableId="2110470250">
    <w:abstractNumId w:val="0"/>
  </w:num>
  <w:num w:numId="24" w16cid:durableId="932586928">
    <w:abstractNumId w:val="86"/>
  </w:num>
  <w:num w:numId="25" w16cid:durableId="365566043">
    <w:abstractNumId w:val="93"/>
  </w:num>
  <w:num w:numId="26" w16cid:durableId="1427775656">
    <w:abstractNumId w:val="76"/>
  </w:num>
  <w:num w:numId="27" w16cid:durableId="1206214877">
    <w:abstractNumId w:val="59"/>
  </w:num>
  <w:num w:numId="28" w16cid:durableId="872158466">
    <w:abstractNumId w:val="47"/>
  </w:num>
  <w:num w:numId="29" w16cid:durableId="1088967442">
    <w:abstractNumId w:val="64"/>
  </w:num>
  <w:num w:numId="30" w16cid:durableId="924849676">
    <w:abstractNumId w:val="52"/>
  </w:num>
  <w:num w:numId="31" w16cid:durableId="2019960135">
    <w:abstractNumId w:val="89"/>
  </w:num>
  <w:num w:numId="32" w16cid:durableId="301425318">
    <w:abstractNumId w:val="54"/>
  </w:num>
  <w:num w:numId="33" w16cid:durableId="898202881">
    <w:abstractNumId w:val="78"/>
  </w:num>
  <w:num w:numId="34" w16cid:durableId="653526698">
    <w:abstractNumId w:val="98"/>
  </w:num>
  <w:num w:numId="35" w16cid:durableId="312024868">
    <w:abstractNumId w:val="102"/>
  </w:num>
  <w:num w:numId="36" w16cid:durableId="1325936715">
    <w:abstractNumId w:val="9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7954568">
    <w:abstractNumId w:val="6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57327990">
    <w:abstractNumId w:val="6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016936">
    <w:abstractNumId w:val="70"/>
  </w:num>
  <w:num w:numId="40" w16cid:durableId="114393257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1598738">
    <w:abstractNumId w:val="73"/>
  </w:num>
  <w:num w:numId="42" w16cid:durableId="2002841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5333134">
    <w:abstractNumId w:val="28"/>
  </w:num>
  <w:num w:numId="44" w16cid:durableId="1794518433">
    <w:abstractNumId w:val="84"/>
  </w:num>
  <w:num w:numId="45" w16cid:durableId="1607887132">
    <w:abstractNumId w:val="81"/>
  </w:num>
  <w:num w:numId="46" w16cid:durableId="1893422602">
    <w:abstractNumId w:val="49"/>
  </w:num>
  <w:num w:numId="47" w16cid:durableId="1744446177">
    <w:abstractNumId w:val="87"/>
  </w:num>
  <w:num w:numId="48" w16cid:durableId="421731219">
    <w:abstractNumId w:val="48"/>
  </w:num>
  <w:num w:numId="49" w16cid:durableId="156464041">
    <w:abstractNumId w:val="77"/>
  </w:num>
  <w:num w:numId="50" w16cid:durableId="513030786">
    <w:abstractNumId w:val="75"/>
  </w:num>
  <w:num w:numId="51" w16cid:durableId="1920479482">
    <w:abstractNumId w:val="50"/>
  </w:num>
  <w:num w:numId="52" w16cid:durableId="2087267176">
    <w:abstractNumId w:val="100"/>
  </w:num>
  <w:num w:numId="53" w16cid:durableId="377779694">
    <w:abstractNumId w:val="79"/>
  </w:num>
  <w:num w:numId="54" w16cid:durableId="1403790932">
    <w:abstractNumId w:val="58"/>
  </w:num>
  <w:num w:numId="55" w16cid:durableId="192198647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E1"/>
    <w:rsid w:val="000126EF"/>
    <w:rsid w:val="00031BDB"/>
    <w:rsid w:val="000438FC"/>
    <w:rsid w:val="000554FA"/>
    <w:rsid w:val="00065500"/>
    <w:rsid w:val="00066711"/>
    <w:rsid w:val="000844C0"/>
    <w:rsid w:val="00090638"/>
    <w:rsid w:val="000910B7"/>
    <w:rsid w:val="000A7399"/>
    <w:rsid w:val="000B1273"/>
    <w:rsid w:val="000B7D15"/>
    <w:rsid w:val="000C68C6"/>
    <w:rsid w:val="000F25DF"/>
    <w:rsid w:val="000F7002"/>
    <w:rsid w:val="001151F8"/>
    <w:rsid w:val="00145706"/>
    <w:rsid w:val="0015037B"/>
    <w:rsid w:val="0015501E"/>
    <w:rsid w:val="001832C7"/>
    <w:rsid w:val="001A7EC6"/>
    <w:rsid w:val="001B1078"/>
    <w:rsid w:val="001B1471"/>
    <w:rsid w:val="001E1D6D"/>
    <w:rsid w:val="001E4CF3"/>
    <w:rsid w:val="001F2BE6"/>
    <w:rsid w:val="001F653F"/>
    <w:rsid w:val="001F7339"/>
    <w:rsid w:val="0020606E"/>
    <w:rsid w:val="00210A1B"/>
    <w:rsid w:val="00210B66"/>
    <w:rsid w:val="00220E82"/>
    <w:rsid w:val="002239CC"/>
    <w:rsid w:val="002306E1"/>
    <w:rsid w:val="00236982"/>
    <w:rsid w:val="00243C5D"/>
    <w:rsid w:val="0024528D"/>
    <w:rsid w:val="00263366"/>
    <w:rsid w:val="00263B60"/>
    <w:rsid w:val="00286AF9"/>
    <w:rsid w:val="002A23D1"/>
    <w:rsid w:val="002B226C"/>
    <w:rsid w:val="002B27DE"/>
    <w:rsid w:val="002D18F3"/>
    <w:rsid w:val="002D4F61"/>
    <w:rsid w:val="002E7CB4"/>
    <w:rsid w:val="003067B8"/>
    <w:rsid w:val="003157AE"/>
    <w:rsid w:val="00321ED5"/>
    <w:rsid w:val="00324076"/>
    <w:rsid w:val="00335C7B"/>
    <w:rsid w:val="00350217"/>
    <w:rsid w:val="00370067"/>
    <w:rsid w:val="00373FE0"/>
    <w:rsid w:val="00374187"/>
    <w:rsid w:val="0039238F"/>
    <w:rsid w:val="003A5F78"/>
    <w:rsid w:val="003C308A"/>
    <w:rsid w:val="003D5301"/>
    <w:rsid w:val="003D6A55"/>
    <w:rsid w:val="003F6811"/>
    <w:rsid w:val="004003D0"/>
    <w:rsid w:val="00417002"/>
    <w:rsid w:val="00421A7A"/>
    <w:rsid w:val="00450889"/>
    <w:rsid w:val="00460D35"/>
    <w:rsid w:val="00464EEB"/>
    <w:rsid w:val="004678CE"/>
    <w:rsid w:val="004735E9"/>
    <w:rsid w:val="00475516"/>
    <w:rsid w:val="00482F45"/>
    <w:rsid w:val="004A48B7"/>
    <w:rsid w:val="004F3F43"/>
    <w:rsid w:val="004F4A06"/>
    <w:rsid w:val="0051025A"/>
    <w:rsid w:val="00532556"/>
    <w:rsid w:val="005406D9"/>
    <w:rsid w:val="00545263"/>
    <w:rsid w:val="00557332"/>
    <w:rsid w:val="0056349F"/>
    <w:rsid w:val="00563E57"/>
    <w:rsid w:val="0057331B"/>
    <w:rsid w:val="005775C5"/>
    <w:rsid w:val="0059069D"/>
    <w:rsid w:val="005A161D"/>
    <w:rsid w:val="005A3459"/>
    <w:rsid w:val="005C078F"/>
    <w:rsid w:val="005C2F79"/>
    <w:rsid w:val="005D4D27"/>
    <w:rsid w:val="005E0096"/>
    <w:rsid w:val="00604019"/>
    <w:rsid w:val="0061112B"/>
    <w:rsid w:val="00616EA0"/>
    <w:rsid w:val="00625436"/>
    <w:rsid w:val="00633838"/>
    <w:rsid w:val="00637F15"/>
    <w:rsid w:val="006556C5"/>
    <w:rsid w:val="00670D4E"/>
    <w:rsid w:val="00673D7C"/>
    <w:rsid w:val="00675114"/>
    <w:rsid w:val="00684FED"/>
    <w:rsid w:val="0069480C"/>
    <w:rsid w:val="00695616"/>
    <w:rsid w:val="006C24C5"/>
    <w:rsid w:val="006D0367"/>
    <w:rsid w:val="00702823"/>
    <w:rsid w:val="0070516C"/>
    <w:rsid w:val="0071579B"/>
    <w:rsid w:val="00726ABA"/>
    <w:rsid w:val="00741FB8"/>
    <w:rsid w:val="00745CE1"/>
    <w:rsid w:val="007830FF"/>
    <w:rsid w:val="007906EA"/>
    <w:rsid w:val="00794F0F"/>
    <w:rsid w:val="007A3903"/>
    <w:rsid w:val="007A6844"/>
    <w:rsid w:val="007E0904"/>
    <w:rsid w:val="007E72C6"/>
    <w:rsid w:val="007F4F37"/>
    <w:rsid w:val="00810805"/>
    <w:rsid w:val="00847B98"/>
    <w:rsid w:val="0085215E"/>
    <w:rsid w:val="008611B2"/>
    <w:rsid w:val="00867232"/>
    <w:rsid w:val="008A1B0F"/>
    <w:rsid w:val="008B0CE4"/>
    <w:rsid w:val="008B3464"/>
    <w:rsid w:val="008B3BBE"/>
    <w:rsid w:val="008C4FC5"/>
    <w:rsid w:val="00902401"/>
    <w:rsid w:val="009055D4"/>
    <w:rsid w:val="00915DDC"/>
    <w:rsid w:val="00936E4F"/>
    <w:rsid w:val="00937BD6"/>
    <w:rsid w:val="00940FDE"/>
    <w:rsid w:val="009434CA"/>
    <w:rsid w:val="00954882"/>
    <w:rsid w:val="00955D65"/>
    <w:rsid w:val="00957208"/>
    <w:rsid w:val="00973DF6"/>
    <w:rsid w:val="009A0145"/>
    <w:rsid w:val="009A24BA"/>
    <w:rsid w:val="009A42AF"/>
    <w:rsid w:val="009A77BE"/>
    <w:rsid w:val="009C377C"/>
    <w:rsid w:val="009E2E0A"/>
    <w:rsid w:val="009F10A4"/>
    <w:rsid w:val="00A301CC"/>
    <w:rsid w:val="00A356ED"/>
    <w:rsid w:val="00A43E1D"/>
    <w:rsid w:val="00A71AE2"/>
    <w:rsid w:val="00A85C37"/>
    <w:rsid w:val="00A91600"/>
    <w:rsid w:val="00AB60C5"/>
    <w:rsid w:val="00AF06B6"/>
    <w:rsid w:val="00AF0F32"/>
    <w:rsid w:val="00AF1149"/>
    <w:rsid w:val="00B009EF"/>
    <w:rsid w:val="00B20122"/>
    <w:rsid w:val="00B207C0"/>
    <w:rsid w:val="00B23681"/>
    <w:rsid w:val="00B3334B"/>
    <w:rsid w:val="00B42807"/>
    <w:rsid w:val="00B44D94"/>
    <w:rsid w:val="00B60F0F"/>
    <w:rsid w:val="00B67FBD"/>
    <w:rsid w:val="00B80B64"/>
    <w:rsid w:val="00BA13CA"/>
    <w:rsid w:val="00BA715D"/>
    <w:rsid w:val="00BB4EAC"/>
    <w:rsid w:val="00BB72A8"/>
    <w:rsid w:val="00BD1341"/>
    <w:rsid w:val="00BD5C18"/>
    <w:rsid w:val="00C0280C"/>
    <w:rsid w:val="00C15A62"/>
    <w:rsid w:val="00C17FD5"/>
    <w:rsid w:val="00C2029A"/>
    <w:rsid w:val="00C40409"/>
    <w:rsid w:val="00C51E5B"/>
    <w:rsid w:val="00C627A3"/>
    <w:rsid w:val="00C662E0"/>
    <w:rsid w:val="00C663D4"/>
    <w:rsid w:val="00C9494E"/>
    <w:rsid w:val="00C97BC8"/>
    <w:rsid w:val="00CA0289"/>
    <w:rsid w:val="00CB7A38"/>
    <w:rsid w:val="00CC0990"/>
    <w:rsid w:val="00CC4A13"/>
    <w:rsid w:val="00CC6701"/>
    <w:rsid w:val="00CD5DBC"/>
    <w:rsid w:val="00CE56DB"/>
    <w:rsid w:val="00CE7B30"/>
    <w:rsid w:val="00CE7F1B"/>
    <w:rsid w:val="00D044F3"/>
    <w:rsid w:val="00D40B0A"/>
    <w:rsid w:val="00D63F7C"/>
    <w:rsid w:val="00D71445"/>
    <w:rsid w:val="00D76878"/>
    <w:rsid w:val="00D8273F"/>
    <w:rsid w:val="00DB3427"/>
    <w:rsid w:val="00DB43C6"/>
    <w:rsid w:val="00DB6890"/>
    <w:rsid w:val="00DC32E6"/>
    <w:rsid w:val="00DD5FB0"/>
    <w:rsid w:val="00DF00FF"/>
    <w:rsid w:val="00DF1540"/>
    <w:rsid w:val="00DF62C0"/>
    <w:rsid w:val="00E07FFA"/>
    <w:rsid w:val="00E36FA2"/>
    <w:rsid w:val="00E568C4"/>
    <w:rsid w:val="00E57025"/>
    <w:rsid w:val="00E57BCB"/>
    <w:rsid w:val="00E8382C"/>
    <w:rsid w:val="00E8546A"/>
    <w:rsid w:val="00EA2414"/>
    <w:rsid w:val="00EC4B08"/>
    <w:rsid w:val="00EC65F0"/>
    <w:rsid w:val="00EE3D80"/>
    <w:rsid w:val="00EE7501"/>
    <w:rsid w:val="00F07ABD"/>
    <w:rsid w:val="00F1499E"/>
    <w:rsid w:val="00F23463"/>
    <w:rsid w:val="00F411B8"/>
    <w:rsid w:val="00F41B2C"/>
    <w:rsid w:val="00F44620"/>
    <w:rsid w:val="00F67EFA"/>
    <w:rsid w:val="00F70C78"/>
    <w:rsid w:val="00F75B65"/>
    <w:rsid w:val="00F84459"/>
    <w:rsid w:val="00F86022"/>
    <w:rsid w:val="00FA6FA3"/>
    <w:rsid w:val="00FB2509"/>
    <w:rsid w:val="00FB49DE"/>
    <w:rsid w:val="00FD161E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732E"/>
  <w15:chartTrackingRefBased/>
  <w15:docId w15:val="{E6151687-3253-4056-BEF4-1DCE63F0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462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4462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4620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F44620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462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4462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4462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 Znak Znak"/>
    <w:basedOn w:val="Domylnaczcionkaakapitu"/>
    <w:link w:val="Nagwek4"/>
    <w:rsid w:val="00F44620"/>
    <w:rPr>
      <w:rFonts w:ascii="Calibri" w:eastAsia="Times New Roman" w:hAnsi="Calibri" w:cs="Times New Roman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44620"/>
  </w:style>
  <w:style w:type="paragraph" w:styleId="Nagwek">
    <w:name w:val="header"/>
    <w:basedOn w:val="Normalny"/>
    <w:link w:val="NagwekZnak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4462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446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44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F446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F4462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44620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462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F44620"/>
    <w:pPr>
      <w:suppressAutoHyphens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44620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Pogrubienie">
    <w:name w:val="Strong"/>
    <w:uiPriority w:val="22"/>
    <w:qFormat/>
    <w:rsid w:val="00F44620"/>
    <w:rPr>
      <w:b/>
      <w:bCs/>
    </w:rPr>
  </w:style>
  <w:style w:type="paragraph" w:customStyle="1" w:styleId="content1">
    <w:name w:val="content1"/>
    <w:basedOn w:val="Normalny"/>
    <w:rsid w:val="00F44620"/>
    <w:pPr>
      <w:spacing w:after="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F4462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F4462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4462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44620"/>
    <w:rPr>
      <w:vertAlign w:val="superscript"/>
    </w:rPr>
  </w:style>
  <w:style w:type="paragraph" w:styleId="Bezodstpw">
    <w:name w:val="No Spacing"/>
    <w:link w:val="BezodstpwZnak"/>
    <w:uiPriority w:val="1"/>
    <w:qFormat/>
    <w:rsid w:val="00F44620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44620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rsid w:val="00F4462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4462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F44620"/>
  </w:style>
  <w:style w:type="paragraph" w:customStyle="1" w:styleId="Zawartotabeli">
    <w:name w:val="Zawartość tabeli"/>
    <w:basedOn w:val="Normalny"/>
    <w:rsid w:val="00F4462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character" w:customStyle="1" w:styleId="Symbolewypunktowania">
    <w:name w:val="Symbole wypunktowania"/>
    <w:rsid w:val="00F44620"/>
    <w:rPr>
      <w:rFonts w:ascii="OpenSymbol" w:eastAsia="OpenSymbol" w:hAnsi="OpenSymbol" w:cs="OpenSymbol"/>
    </w:rPr>
  </w:style>
  <w:style w:type="character" w:customStyle="1" w:styleId="text2">
    <w:name w:val="text2"/>
    <w:basedOn w:val="Domylnaczcionkaakapitu"/>
    <w:rsid w:val="00F44620"/>
  </w:style>
  <w:style w:type="character" w:customStyle="1" w:styleId="h1">
    <w:name w:val="h1"/>
    <w:basedOn w:val="Domylnaczcionkaakapitu"/>
    <w:rsid w:val="00F44620"/>
  </w:style>
  <w:style w:type="character" w:customStyle="1" w:styleId="WW-Absatz-Standardschriftart1">
    <w:name w:val="WW-Absatz-Standardschriftart1"/>
    <w:rsid w:val="00F44620"/>
  </w:style>
  <w:style w:type="paragraph" w:customStyle="1" w:styleId="Tekstpodstawowy311">
    <w:name w:val="Tekst podstawowy 31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paragraph" w:customStyle="1" w:styleId="WW-Tekstpodstawowy21">
    <w:name w:val="WW-Tekst podstawowy 21"/>
    <w:basedOn w:val="Normalny"/>
    <w:rsid w:val="00F44620"/>
    <w:pPr>
      <w:widowControl w:val="0"/>
      <w:tabs>
        <w:tab w:val="left" w:pos="0"/>
        <w:tab w:val="left" w:pos="4253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Akapitzlist1">
    <w:name w:val="Akapit z listą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Styl11ptPogrubienie">
    <w:name w:val="Styl 11 pt Pogrubienie"/>
    <w:rsid w:val="00F44620"/>
    <w:rPr>
      <w:bCs/>
      <w:sz w:val="22"/>
    </w:rPr>
  </w:style>
  <w:style w:type="paragraph" w:customStyle="1" w:styleId="celp">
    <w:name w:val="cel_p"/>
    <w:basedOn w:val="Normalny"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WW8Num10z4">
    <w:name w:val="WW8Num10z4"/>
    <w:rsid w:val="00F44620"/>
  </w:style>
  <w:style w:type="paragraph" w:styleId="Lista">
    <w:name w:val="List"/>
    <w:basedOn w:val="Tekstpodstawowy"/>
    <w:rsid w:val="00F44620"/>
    <w:pPr>
      <w:widowControl w:val="0"/>
      <w:suppressAutoHyphens/>
      <w:overflowPunct w:val="0"/>
      <w:autoSpaceDE w:val="0"/>
      <w:textAlignment w:val="baseline"/>
    </w:pPr>
    <w:rPr>
      <w:szCs w:val="20"/>
    </w:rPr>
  </w:style>
  <w:style w:type="paragraph" w:customStyle="1" w:styleId="WW-Tekstpodstawowy212">
    <w:name w:val="WW-Tekst podstawowy 212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446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44620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F4462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4462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customStyle="1" w:styleId="ZnakZnak2ZnakZnakZnakZnak">
    <w:name w:val="Znak Znak2 Znak Znak Znak Znak"/>
    <w:basedOn w:val="Normalny"/>
    <w:rsid w:val="00F4462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F44620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rak">
    <w:name w:val="Brak"/>
    <w:rsid w:val="00F44620"/>
  </w:style>
  <w:style w:type="paragraph" w:customStyle="1" w:styleId="Akapitzlist2">
    <w:name w:val="Akapit z listą2"/>
    <w:basedOn w:val="Normalny"/>
    <w:rsid w:val="00F4462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lb">
    <w:name w:val="a_lb"/>
    <w:rsid w:val="00F44620"/>
  </w:style>
  <w:style w:type="character" w:customStyle="1" w:styleId="alb-s">
    <w:name w:val="a_lb-s"/>
    <w:rsid w:val="00F44620"/>
  </w:style>
  <w:style w:type="character" w:styleId="Nierozpoznanawzmianka">
    <w:name w:val="Unresolved Mention"/>
    <w:basedOn w:val="Domylnaczcionkaakapitu"/>
    <w:uiPriority w:val="99"/>
    <w:semiHidden/>
    <w:unhideWhenUsed/>
    <w:rsid w:val="00F44620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0655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EE750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A71A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32C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32C7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8FCC-DDCF-4A76-9DAB-F7BDDEE9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Nysa</dc:creator>
  <cp:keywords/>
  <dc:description/>
  <cp:lastModifiedBy>Marta Prościak</cp:lastModifiedBy>
  <cp:revision>10</cp:revision>
  <cp:lastPrinted>2022-05-25T11:52:00Z</cp:lastPrinted>
  <dcterms:created xsi:type="dcterms:W3CDTF">2022-05-25T11:17:00Z</dcterms:created>
  <dcterms:modified xsi:type="dcterms:W3CDTF">2024-05-13T12:01:00Z</dcterms:modified>
</cp:coreProperties>
</file>