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1FD268" w14:textId="77777777" w:rsidR="006E34FE" w:rsidRDefault="006E34FE">
      <w:pPr>
        <w:rPr>
          <w:sz w:val="18"/>
          <w:szCs w:val="18"/>
        </w:rPr>
      </w:pPr>
    </w:p>
    <w:p w14:paraId="11D7B461" w14:textId="77C99C7E" w:rsidR="006E34FE" w:rsidRDefault="00D828BF">
      <w:pPr>
        <w:ind w:left="6372"/>
        <w:jc w:val="both"/>
        <w:rPr>
          <w:rFonts w:ascii="Arial" w:eastAsia="Arial" w:hAnsi="Arial" w:cs="Arial"/>
          <w:sz w:val="18"/>
          <w:szCs w:val="18"/>
        </w:rPr>
      </w:pPr>
      <w:r>
        <w:rPr>
          <w:rFonts w:ascii="Arial" w:hAnsi="Arial"/>
          <w:sz w:val="18"/>
          <w:szCs w:val="18"/>
          <w:lang w:val="de-DE"/>
        </w:rPr>
        <w:t xml:space="preserve">   Za</w:t>
      </w:r>
      <w:r>
        <w:rPr>
          <w:rFonts w:ascii="Arial" w:hAnsi="Arial"/>
          <w:sz w:val="18"/>
          <w:szCs w:val="18"/>
        </w:rPr>
        <w:t xml:space="preserve">łącznik nr </w:t>
      </w:r>
      <w:r w:rsidR="00EB37D9">
        <w:rPr>
          <w:rFonts w:ascii="Arial" w:hAnsi="Arial"/>
          <w:sz w:val="18"/>
          <w:szCs w:val="18"/>
        </w:rPr>
        <w:t>7</w:t>
      </w:r>
      <w:r>
        <w:rPr>
          <w:rFonts w:ascii="Arial" w:hAnsi="Arial"/>
          <w:sz w:val="18"/>
          <w:szCs w:val="18"/>
        </w:rPr>
        <w:t xml:space="preserve"> do SWZ</w:t>
      </w:r>
    </w:p>
    <w:p w14:paraId="1B2FA37D" w14:textId="77777777" w:rsidR="006E34FE" w:rsidRDefault="006E34FE">
      <w:pPr>
        <w:tabs>
          <w:tab w:val="left" w:pos="708"/>
          <w:tab w:val="left" w:pos="2380"/>
          <w:tab w:val="center" w:pos="4536"/>
          <w:tab w:val="right" w:pos="9046"/>
        </w:tabs>
        <w:jc w:val="both"/>
        <w:outlineLvl w:val="0"/>
        <w:rPr>
          <w:rFonts w:ascii="Arial" w:eastAsia="Arial" w:hAnsi="Arial" w:cs="Arial"/>
          <w:sz w:val="18"/>
          <w:szCs w:val="18"/>
        </w:rPr>
      </w:pPr>
    </w:p>
    <w:p w14:paraId="0D9FB95F" w14:textId="77777777" w:rsidR="006E34FE" w:rsidRDefault="00D828BF">
      <w:pPr>
        <w:tabs>
          <w:tab w:val="left" w:pos="708"/>
          <w:tab w:val="left" w:pos="2380"/>
          <w:tab w:val="center" w:pos="4536"/>
          <w:tab w:val="right" w:pos="9046"/>
        </w:tabs>
        <w:jc w:val="center"/>
        <w:outlineLvl w:val="0"/>
        <w:rPr>
          <w:rFonts w:ascii="Arial" w:eastAsia="Arial" w:hAnsi="Arial" w:cs="Arial"/>
          <w:b/>
          <w:bCs/>
          <w:sz w:val="18"/>
          <w:szCs w:val="18"/>
        </w:rPr>
      </w:pPr>
      <w:r>
        <w:rPr>
          <w:rFonts w:ascii="Arial" w:hAnsi="Arial"/>
          <w:b/>
          <w:bCs/>
          <w:sz w:val="18"/>
          <w:szCs w:val="18"/>
        </w:rPr>
        <w:t xml:space="preserve">Projektowane postanowienia umowy  </w:t>
      </w:r>
    </w:p>
    <w:p w14:paraId="43972583" w14:textId="77777777" w:rsidR="006E34FE" w:rsidRDefault="006E34FE">
      <w:pPr>
        <w:tabs>
          <w:tab w:val="left" w:pos="708"/>
          <w:tab w:val="left" w:pos="2380"/>
          <w:tab w:val="center" w:pos="4536"/>
          <w:tab w:val="right" w:pos="9046"/>
        </w:tabs>
        <w:jc w:val="both"/>
        <w:outlineLvl w:val="0"/>
        <w:rPr>
          <w:rFonts w:ascii="Arial" w:eastAsia="Arial" w:hAnsi="Arial" w:cs="Arial"/>
          <w:b/>
          <w:bCs/>
          <w:sz w:val="18"/>
          <w:szCs w:val="18"/>
        </w:rPr>
      </w:pPr>
    </w:p>
    <w:p w14:paraId="1886EEAE" w14:textId="3BBD56DE" w:rsidR="006E34FE" w:rsidRDefault="00D828BF">
      <w:pPr>
        <w:jc w:val="both"/>
        <w:rPr>
          <w:rFonts w:ascii="Arial" w:eastAsia="Arial" w:hAnsi="Arial" w:cs="Arial"/>
          <w:sz w:val="18"/>
          <w:szCs w:val="18"/>
        </w:rPr>
      </w:pPr>
      <w:r>
        <w:rPr>
          <w:rFonts w:ascii="Arial" w:hAnsi="Arial"/>
          <w:sz w:val="18"/>
          <w:szCs w:val="18"/>
        </w:rPr>
        <w:t>W dniu ...............2024 r. na podstawie przeprowadzonego postępowania o udzielenie zam</w:t>
      </w:r>
      <w:r>
        <w:rPr>
          <w:rFonts w:ascii="Arial" w:hAnsi="Arial"/>
          <w:sz w:val="18"/>
          <w:szCs w:val="18"/>
          <w:lang w:val="es-ES_tradnl"/>
        </w:rPr>
        <w:t>ó</w:t>
      </w:r>
      <w:r>
        <w:rPr>
          <w:rFonts w:ascii="Arial" w:hAnsi="Arial"/>
          <w:sz w:val="18"/>
          <w:szCs w:val="18"/>
        </w:rPr>
        <w:t xml:space="preserve">wienia publicznego </w:t>
      </w:r>
      <w:r w:rsidR="0015201C">
        <w:rPr>
          <w:rFonts w:ascii="Arial" w:hAnsi="Arial"/>
          <w:sz w:val="18"/>
          <w:szCs w:val="18"/>
        </w:rPr>
        <w:t xml:space="preserve">                    </w:t>
      </w:r>
      <w:r>
        <w:rPr>
          <w:rFonts w:ascii="Arial" w:hAnsi="Arial"/>
          <w:sz w:val="18"/>
          <w:szCs w:val="18"/>
        </w:rPr>
        <w:t>w trybie podstawowym na podstawie art. 275 pkt 1 ustawy z dnia 11 września 2019 r. Prawo zam</w:t>
      </w:r>
      <w:r>
        <w:rPr>
          <w:rFonts w:ascii="Arial" w:hAnsi="Arial"/>
          <w:sz w:val="18"/>
          <w:szCs w:val="18"/>
          <w:lang w:val="es-ES_tradnl"/>
        </w:rPr>
        <w:t>ó</w:t>
      </w:r>
      <w:r>
        <w:rPr>
          <w:rFonts w:ascii="Arial" w:hAnsi="Arial"/>
          <w:sz w:val="18"/>
          <w:szCs w:val="18"/>
        </w:rPr>
        <w:t>wień publicznych pomiędzy:</w:t>
      </w:r>
    </w:p>
    <w:p w14:paraId="0B7F45C2" w14:textId="77777777" w:rsidR="006E34FE" w:rsidRDefault="006E34FE">
      <w:pPr>
        <w:jc w:val="both"/>
        <w:rPr>
          <w:rFonts w:ascii="Arial" w:eastAsia="Arial" w:hAnsi="Arial" w:cs="Arial"/>
          <w:sz w:val="18"/>
          <w:szCs w:val="18"/>
        </w:rPr>
      </w:pPr>
    </w:p>
    <w:p w14:paraId="2CA3CDF6" w14:textId="77777777" w:rsidR="006E34FE" w:rsidRDefault="00D828BF">
      <w:pPr>
        <w:tabs>
          <w:tab w:val="left" w:pos="851"/>
        </w:tabs>
        <w:jc w:val="both"/>
        <w:rPr>
          <w:rFonts w:ascii="Arial" w:eastAsia="Arial" w:hAnsi="Arial" w:cs="Arial"/>
          <w:sz w:val="18"/>
          <w:szCs w:val="18"/>
        </w:rPr>
      </w:pPr>
      <w:r>
        <w:rPr>
          <w:rFonts w:ascii="Arial" w:hAnsi="Arial"/>
          <w:sz w:val="18"/>
          <w:szCs w:val="18"/>
        </w:rPr>
        <w:t>109 Szpitalem Wojskowym z Przychodnią  SP ZOZ, ul. Piotra Skargi 9 – 11; 70 – 965 Szczecin,</w:t>
      </w:r>
    </w:p>
    <w:p w14:paraId="23212FD5" w14:textId="77777777" w:rsidR="006E34FE" w:rsidRDefault="00D828BF">
      <w:pPr>
        <w:tabs>
          <w:tab w:val="left" w:pos="851"/>
        </w:tabs>
        <w:jc w:val="both"/>
        <w:rPr>
          <w:rFonts w:ascii="Arial" w:eastAsia="Arial" w:hAnsi="Arial" w:cs="Arial"/>
          <w:sz w:val="18"/>
          <w:szCs w:val="18"/>
        </w:rPr>
      </w:pPr>
      <w:r>
        <w:rPr>
          <w:rFonts w:ascii="Arial" w:hAnsi="Arial"/>
          <w:sz w:val="18"/>
          <w:szCs w:val="18"/>
          <w:lang w:val="de-DE"/>
        </w:rPr>
        <w:t>NIP 851-25-43-558, REGON 810200960</w:t>
      </w:r>
    </w:p>
    <w:p w14:paraId="4B34D392" w14:textId="77777777" w:rsidR="006E34FE" w:rsidRDefault="00D828BF">
      <w:pPr>
        <w:jc w:val="both"/>
        <w:rPr>
          <w:rFonts w:ascii="Arial" w:eastAsia="Arial" w:hAnsi="Arial" w:cs="Arial"/>
          <w:sz w:val="18"/>
          <w:szCs w:val="18"/>
        </w:rPr>
      </w:pPr>
      <w:r>
        <w:rPr>
          <w:rFonts w:ascii="Arial" w:hAnsi="Arial"/>
          <w:sz w:val="18"/>
          <w:szCs w:val="18"/>
        </w:rPr>
        <w:t>zwanym w dalszej treści</w:t>
      </w:r>
      <w:r>
        <w:rPr>
          <w:rFonts w:ascii="Arial" w:hAnsi="Arial"/>
          <w:sz w:val="18"/>
          <w:szCs w:val="18"/>
          <w:u w:color="C9211E"/>
        </w:rPr>
        <w:t xml:space="preserve"> </w:t>
      </w:r>
      <w:r>
        <w:rPr>
          <w:rFonts w:ascii="Arial" w:hAnsi="Arial"/>
          <w:sz w:val="18"/>
          <w:szCs w:val="18"/>
        </w:rPr>
        <w:t>niniejszej</w:t>
      </w:r>
      <w:r>
        <w:rPr>
          <w:rFonts w:ascii="Arial" w:hAnsi="Arial"/>
          <w:sz w:val="18"/>
          <w:szCs w:val="18"/>
          <w:u w:color="C9211E"/>
        </w:rPr>
        <w:t xml:space="preserve"> </w:t>
      </w:r>
      <w:r>
        <w:rPr>
          <w:rFonts w:ascii="Arial" w:hAnsi="Arial"/>
          <w:sz w:val="18"/>
          <w:szCs w:val="18"/>
        </w:rPr>
        <w:t>umowy „</w:t>
      </w:r>
      <w:r>
        <w:rPr>
          <w:rFonts w:ascii="Arial" w:hAnsi="Arial"/>
          <w:sz w:val="18"/>
          <w:szCs w:val="18"/>
          <w:lang w:val="de-DE"/>
        </w:rPr>
        <w:t>ZAMAWIAJ</w:t>
      </w:r>
      <w:r>
        <w:rPr>
          <w:rFonts w:ascii="Arial" w:hAnsi="Arial"/>
          <w:sz w:val="18"/>
          <w:szCs w:val="18"/>
        </w:rPr>
        <w:t>ĄCYM", a reprezentowanym przez:</w:t>
      </w:r>
    </w:p>
    <w:p w14:paraId="44A57609" w14:textId="77777777" w:rsidR="006E34FE" w:rsidRDefault="00D828BF">
      <w:pPr>
        <w:jc w:val="both"/>
        <w:rPr>
          <w:rFonts w:ascii="Arial" w:eastAsia="Arial" w:hAnsi="Arial" w:cs="Arial"/>
          <w:sz w:val="18"/>
          <w:szCs w:val="18"/>
        </w:rPr>
      </w:pPr>
      <w:r>
        <w:rPr>
          <w:rFonts w:ascii="Arial" w:hAnsi="Arial"/>
          <w:sz w:val="18"/>
          <w:szCs w:val="18"/>
        </w:rPr>
        <w:t>KOMENDANTA – płk mgr Krzysztof Jurkowski</w:t>
      </w:r>
    </w:p>
    <w:p w14:paraId="1AAE03A0" w14:textId="77777777" w:rsidR="006E34FE" w:rsidRDefault="006E34FE">
      <w:pPr>
        <w:jc w:val="both"/>
        <w:rPr>
          <w:rFonts w:ascii="Arial" w:eastAsia="Arial" w:hAnsi="Arial" w:cs="Arial"/>
          <w:sz w:val="18"/>
          <w:szCs w:val="18"/>
        </w:rPr>
      </w:pPr>
    </w:p>
    <w:p w14:paraId="20CDC820" w14:textId="77777777" w:rsidR="006E34FE" w:rsidRDefault="00D828BF">
      <w:pPr>
        <w:tabs>
          <w:tab w:val="left" w:pos="142"/>
        </w:tabs>
        <w:jc w:val="both"/>
        <w:rPr>
          <w:rFonts w:ascii="Arial" w:eastAsia="Arial" w:hAnsi="Arial" w:cs="Arial"/>
          <w:sz w:val="18"/>
          <w:szCs w:val="18"/>
        </w:rPr>
      </w:pPr>
      <w:r>
        <w:rPr>
          <w:rFonts w:ascii="Arial" w:hAnsi="Arial"/>
          <w:sz w:val="18"/>
          <w:szCs w:val="18"/>
        </w:rPr>
        <w:t>a</w:t>
      </w:r>
    </w:p>
    <w:p w14:paraId="1183338B" w14:textId="77777777" w:rsidR="006E34FE" w:rsidRDefault="006E34FE">
      <w:pPr>
        <w:tabs>
          <w:tab w:val="left" w:pos="142"/>
        </w:tabs>
        <w:jc w:val="both"/>
        <w:rPr>
          <w:rFonts w:ascii="Arial" w:eastAsia="Arial" w:hAnsi="Arial" w:cs="Arial"/>
          <w:sz w:val="18"/>
          <w:szCs w:val="18"/>
        </w:rPr>
      </w:pPr>
    </w:p>
    <w:p w14:paraId="715D0CA5" w14:textId="77777777" w:rsidR="006E34FE" w:rsidRDefault="00D828BF">
      <w:pPr>
        <w:jc w:val="both"/>
        <w:rPr>
          <w:rFonts w:ascii="Arial" w:eastAsia="Arial" w:hAnsi="Arial" w:cs="Arial"/>
          <w:b/>
          <w:bCs/>
          <w:sz w:val="18"/>
          <w:szCs w:val="18"/>
        </w:rPr>
      </w:pPr>
      <w:r>
        <w:rPr>
          <w:rFonts w:ascii="Arial" w:hAnsi="Arial"/>
          <w:b/>
          <w:bCs/>
          <w:sz w:val="18"/>
          <w:szCs w:val="18"/>
        </w:rPr>
        <w:t>………………………………………………….</w:t>
      </w:r>
    </w:p>
    <w:p w14:paraId="19BB1C24" w14:textId="77777777" w:rsidR="006E34FE" w:rsidRDefault="00D828BF">
      <w:pPr>
        <w:jc w:val="both"/>
        <w:rPr>
          <w:rFonts w:ascii="Arial" w:eastAsia="Arial" w:hAnsi="Arial" w:cs="Arial"/>
          <w:b/>
          <w:bCs/>
          <w:sz w:val="18"/>
          <w:szCs w:val="18"/>
        </w:rPr>
      </w:pPr>
      <w:r>
        <w:rPr>
          <w:rFonts w:ascii="Arial" w:hAnsi="Arial"/>
          <w:b/>
          <w:bCs/>
          <w:sz w:val="18"/>
          <w:szCs w:val="18"/>
        </w:rPr>
        <w:t>………………………………………………….</w:t>
      </w:r>
    </w:p>
    <w:p w14:paraId="3A3350D8" w14:textId="77777777" w:rsidR="006E34FE" w:rsidRDefault="00D828BF">
      <w:pPr>
        <w:jc w:val="both"/>
        <w:rPr>
          <w:rFonts w:ascii="Arial" w:eastAsia="Arial" w:hAnsi="Arial" w:cs="Arial"/>
          <w:sz w:val="18"/>
          <w:szCs w:val="18"/>
        </w:rPr>
      </w:pPr>
      <w:r>
        <w:rPr>
          <w:rFonts w:ascii="Arial" w:hAnsi="Arial"/>
          <w:sz w:val="18"/>
          <w:szCs w:val="18"/>
        </w:rPr>
        <w:t xml:space="preserve">zwanym w dalszej treści niniejszej umowy „WYKONAWCĄ” </w:t>
      </w:r>
    </w:p>
    <w:p w14:paraId="5DB1380C" w14:textId="77777777" w:rsidR="006E34FE" w:rsidRDefault="00D828BF">
      <w:pPr>
        <w:jc w:val="both"/>
        <w:rPr>
          <w:rFonts w:ascii="Arial" w:eastAsia="Arial" w:hAnsi="Arial" w:cs="Arial"/>
          <w:sz w:val="18"/>
          <w:szCs w:val="18"/>
        </w:rPr>
      </w:pPr>
      <w:r>
        <w:rPr>
          <w:rFonts w:ascii="Arial" w:hAnsi="Arial"/>
          <w:sz w:val="18"/>
          <w:szCs w:val="18"/>
        </w:rPr>
        <w:t>reprezentowanym przez:</w:t>
      </w:r>
    </w:p>
    <w:p w14:paraId="72C00C6F" w14:textId="77777777" w:rsidR="006E34FE" w:rsidRDefault="00D828BF">
      <w:pPr>
        <w:tabs>
          <w:tab w:val="left" w:pos="142"/>
        </w:tabs>
        <w:jc w:val="both"/>
        <w:rPr>
          <w:rFonts w:ascii="Arial" w:eastAsia="Arial" w:hAnsi="Arial" w:cs="Arial"/>
          <w:b/>
          <w:bCs/>
          <w:sz w:val="18"/>
          <w:szCs w:val="18"/>
        </w:rPr>
      </w:pPr>
      <w:r>
        <w:rPr>
          <w:rFonts w:ascii="Arial" w:hAnsi="Arial"/>
          <w:b/>
          <w:bCs/>
          <w:sz w:val="18"/>
          <w:szCs w:val="18"/>
        </w:rPr>
        <w:t>…………………………………………..</w:t>
      </w:r>
    </w:p>
    <w:p w14:paraId="4CA9E3A0" w14:textId="77777777" w:rsidR="006E34FE" w:rsidRDefault="006E34FE">
      <w:pPr>
        <w:tabs>
          <w:tab w:val="left" w:pos="142"/>
        </w:tabs>
        <w:jc w:val="both"/>
        <w:rPr>
          <w:rFonts w:ascii="Arial" w:eastAsia="Arial" w:hAnsi="Arial" w:cs="Arial"/>
          <w:b/>
          <w:bCs/>
          <w:sz w:val="18"/>
          <w:szCs w:val="18"/>
        </w:rPr>
      </w:pPr>
    </w:p>
    <w:p w14:paraId="2C8E6125" w14:textId="77777777" w:rsidR="006E34FE" w:rsidRDefault="00D828BF">
      <w:pPr>
        <w:tabs>
          <w:tab w:val="left" w:pos="142"/>
        </w:tabs>
        <w:jc w:val="both"/>
        <w:rPr>
          <w:rFonts w:ascii="Arial" w:eastAsia="Arial" w:hAnsi="Arial" w:cs="Arial"/>
          <w:sz w:val="18"/>
          <w:szCs w:val="18"/>
        </w:rPr>
      </w:pPr>
      <w:r>
        <w:rPr>
          <w:rFonts w:ascii="Arial" w:hAnsi="Arial"/>
          <w:sz w:val="18"/>
          <w:szCs w:val="18"/>
        </w:rPr>
        <w:t>została zawarta umowa</w:t>
      </w:r>
      <w:r>
        <w:rPr>
          <w:rFonts w:ascii="Arial" w:hAnsi="Arial"/>
          <w:b/>
          <w:bCs/>
          <w:sz w:val="18"/>
          <w:szCs w:val="18"/>
        </w:rPr>
        <w:t xml:space="preserve"> </w:t>
      </w:r>
      <w:r>
        <w:rPr>
          <w:rFonts w:ascii="Arial" w:hAnsi="Arial"/>
          <w:sz w:val="18"/>
          <w:szCs w:val="18"/>
        </w:rPr>
        <w:t>o następującej treś</w:t>
      </w:r>
      <w:r>
        <w:rPr>
          <w:rFonts w:ascii="Arial" w:hAnsi="Arial"/>
          <w:sz w:val="18"/>
          <w:szCs w:val="18"/>
          <w:lang w:val="it-IT"/>
        </w:rPr>
        <w:t>ci:</w:t>
      </w:r>
    </w:p>
    <w:p w14:paraId="6D31911F" w14:textId="77777777" w:rsidR="006E34FE" w:rsidRDefault="006E34FE">
      <w:pPr>
        <w:pStyle w:val="Style1"/>
        <w:ind w:right="6768"/>
        <w:jc w:val="both"/>
        <w:rPr>
          <w:rFonts w:ascii="Arial" w:eastAsia="Arial" w:hAnsi="Arial" w:cs="Arial"/>
          <w:b/>
          <w:bCs/>
          <w:spacing w:val="-8"/>
          <w:sz w:val="18"/>
          <w:szCs w:val="18"/>
        </w:rPr>
      </w:pPr>
    </w:p>
    <w:p w14:paraId="21993372" w14:textId="77777777" w:rsidR="006E34FE" w:rsidRDefault="00D828BF">
      <w:pPr>
        <w:pStyle w:val="Style1"/>
        <w:ind w:left="284" w:right="720"/>
        <w:jc w:val="center"/>
        <w:rPr>
          <w:rFonts w:ascii="Arial" w:eastAsia="Arial" w:hAnsi="Arial" w:cs="Arial"/>
          <w:sz w:val="18"/>
          <w:szCs w:val="18"/>
        </w:rPr>
      </w:pPr>
      <w:r>
        <w:rPr>
          <w:rFonts w:ascii="Arial" w:hAnsi="Arial"/>
          <w:sz w:val="18"/>
          <w:szCs w:val="18"/>
        </w:rPr>
        <w:t>§1</w:t>
      </w:r>
    </w:p>
    <w:p w14:paraId="0D576686" w14:textId="77777777" w:rsidR="006E34FE" w:rsidRDefault="00D828BF">
      <w:pPr>
        <w:ind w:left="2832" w:firstLine="708"/>
        <w:jc w:val="both"/>
        <w:rPr>
          <w:rFonts w:ascii="Arial" w:eastAsia="Arial" w:hAnsi="Arial" w:cs="Arial"/>
          <w:b/>
          <w:bCs/>
          <w:sz w:val="18"/>
          <w:szCs w:val="18"/>
        </w:rPr>
      </w:pPr>
      <w:r>
        <w:rPr>
          <w:rFonts w:ascii="Arial" w:hAnsi="Arial"/>
          <w:b/>
          <w:bCs/>
          <w:sz w:val="18"/>
          <w:szCs w:val="18"/>
          <w:lang w:val="en-US"/>
        </w:rPr>
        <w:t>PRZEDMIOT UMOWY</w:t>
      </w:r>
    </w:p>
    <w:p w14:paraId="6D04C871" w14:textId="77777777" w:rsidR="006E34FE" w:rsidRDefault="00D828BF">
      <w:pPr>
        <w:widowControl w:val="0"/>
        <w:numPr>
          <w:ilvl w:val="1"/>
          <w:numId w:val="2"/>
        </w:numPr>
        <w:jc w:val="both"/>
        <w:rPr>
          <w:rFonts w:ascii="Arial" w:hAnsi="Arial"/>
          <w:sz w:val="18"/>
          <w:szCs w:val="18"/>
        </w:rPr>
      </w:pPr>
      <w:r>
        <w:rPr>
          <w:rFonts w:ascii="Arial" w:hAnsi="Arial"/>
          <w:spacing w:val="-4"/>
          <w:sz w:val="18"/>
          <w:szCs w:val="18"/>
        </w:rPr>
        <w:t xml:space="preserve">Przedmiotem niniejszej umowy jest </w:t>
      </w:r>
      <w:r>
        <w:rPr>
          <w:rFonts w:ascii="Arial" w:hAnsi="Arial"/>
          <w:sz w:val="18"/>
          <w:szCs w:val="18"/>
        </w:rPr>
        <w:t>świadczenie usług w zakresie transportu sanitarnego pacjent</w:t>
      </w:r>
      <w:r>
        <w:rPr>
          <w:rFonts w:ascii="Arial" w:hAnsi="Arial"/>
          <w:sz w:val="18"/>
          <w:szCs w:val="18"/>
          <w:lang w:val="es-ES_tradnl"/>
        </w:rPr>
        <w:t>ó</w:t>
      </w:r>
      <w:r>
        <w:rPr>
          <w:rFonts w:ascii="Arial" w:hAnsi="Arial"/>
          <w:sz w:val="18"/>
          <w:szCs w:val="18"/>
        </w:rPr>
        <w:t>w 109 Szpitala Wojskowego z Przychodnią SP ZOZ po cenach wyszczeg</w:t>
      </w:r>
      <w:r>
        <w:rPr>
          <w:rFonts w:ascii="Arial" w:hAnsi="Arial"/>
          <w:sz w:val="18"/>
          <w:szCs w:val="18"/>
          <w:lang w:val="es-ES_tradnl"/>
        </w:rPr>
        <w:t>ó</w:t>
      </w:r>
      <w:r>
        <w:rPr>
          <w:rFonts w:ascii="Arial" w:hAnsi="Arial"/>
          <w:sz w:val="18"/>
          <w:szCs w:val="18"/>
        </w:rPr>
        <w:t>lnionych w załączniku nr 1 do niniejszej umowy, kt</w:t>
      </w:r>
      <w:r>
        <w:rPr>
          <w:rFonts w:ascii="Arial" w:hAnsi="Arial"/>
          <w:sz w:val="18"/>
          <w:szCs w:val="18"/>
          <w:lang w:val="es-ES_tradnl"/>
        </w:rPr>
        <w:t>ó</w:t>
      </w:r>
      <w:r>
        <w:rPr>
          <w:rFonts w:ascii="Arial" w:hAnsi="Arial"/>
          <w:sz w:val="18"/>
          <w:szCs w:val="18"/>
        </w:rPr>
        <w:t>ry stanowi jej integralną część, zgodnie z cenami jednostkowymi wskazanymi w ofercie Wykonawcy</w:t>
      </w:r>
      <w:r>
        <w:rPr>
          <w:rFonts w:ascii="Arial" w:hAnsi="Arial"/>
          <w:i/>
          <w:iCs/>
          <w:sz w:val="18"/>
          <w:szCs w:val="18"/>
        </w:rPr>
        <w:t xml:space="preserve"> </w:t>
      </w:r>
      <w:r>
        <w:rPr>
          <w:rFonts w:ascii="Arial" w:hAnsi="Arial"/>
          <w:sz w:val="18"/>
          <w:szCs w:val="18"/>
        </w:rPr>
        <w:t>z dnia …………..2024 r., o łącznej wartoś</w:t>
      </w:r>
      <w:r>
        <w:rPr>
          <w:rFonts w:ascii="Arial" w:hAnsi="Arial"/>
          <w:sz w:val="18"/>
          <w:szCs w:val="18"/>
          <w:lang w:val="it-IT"/>
        </w:rPr>
        <w:t>ci brutto ................. z</w:t>
      </w:r>
      <w:r>
        <w:rPr>
          <w:rFonts w:ascii="Arial" w:hAnsi="Arial"/>
          <w:sz w:val="18"/>
          <w:szCs w:val="18"/>
        </w:rPr>
        <w:t>ł, (słownie: ...........................................).</w:t>
      </w:r>
    </w:p>
    <w:p w14:paraId="6B8A85DE" w14:textId="77777777" w:rsidR="006E34FE" w:rsidRDefault="00D828BF">
      <w:pPr>
        <w:widowControl w:val="0"/>
        <w:numPr>
          <w:ilvl w:val="1"/>
          <w:numId w:val="2"/>
        </w:numPr>
        <w:jc w:val="both"/>
        <w:rPr>
          <w:rFonts w:ascii="Arial" w:hAnsi="Arial"/>
          <w:sz w:val="18"/>
          <w:szCs w:val="18"/>
        </w:rPr>
      </w:pPr>
      <w:r>
        <w:rPr>
          <w:rFonts w:ascii="Arial" w:hAnsi="Arial"/>
          <w:sz w:val="18"/>
          <w:szCs w:val="18"/>
        </w:rPr>
        <w:t>Realizacja przedmiotu niniejszej umowy będzie wykonywana sukcesywnie od dnia 01.11.2024 r. do dnia 31.10 2026 r.</w:t>
      </w:r>
    </w:p>
    <w:p w14:paraId="3C3E885D" w14:textId="77777777" w:rsidR="006E34FE" w:rsidRDefault="00D828BF">
      <w:pPr>
        <w:pStyle w:val="Style1"/>
        <w:ind w:left="284" w:right="720"/>
        <w:jc w:val="center"/>
        <w:rPr>
          <w:rFonts w:ascii="Arial" w:eastAsia="Arial" w:hAnsi="Arial" w:cs="Arial"/>
          <w:spacing w:val="20"/>
          <w:sz w:val="18"/>
          <w:szCs w:val="18"/>
        </w:rPr>
      </w:pPr>
      <w:r>
        <w:rPr>
          <w:rFonts w:ascii="Arial" w:hAnsi="Arial"/>
          <w:spacing w:val="20"/>
          <w:sz w:val="18"/>
          <w:szCs w:val="18"/>
        </w:rPr>
        <w:t>§ 2</w:t>
      </w:r>
    </w:p>
    <w:p w14:paraId="46023538" w14:textId="77777777" w:rsidR="006E34FE" w:rsidRDefault="00D828BF">
      <w:pPr>
        <w:jc w:val="center"/>
        <w:rPr>
          <w:rFonts w:ascii="Arial" w:eastAsia="Arial" w:hAnsi="Arial" w:cs="Arial"/>
          <w:b/>
          <w:bCs/>
          <w:sz w:val="18"/>
          <w:szCs w:val="18"/>
        </w:rPr>
      </w:pPr>
      <w:r>
        <w:rPr>
          <w:rFonts w:ascii="Arial" w:hAnsi="Arial"/>
          <w:b/>
          <w:bCs/>
          <w:sz w:val="18"/>
          <w:szCs w:val="18"/>
          <w:lang w:val="en-US"/>
        </w:rPr>
        <w:t>REALIZACJA PRZEDMIOTU UMOWY</w:t>
      </w:r>
    </w:p>
    <w:p w14:paraId="5DC09296" w14:textId="77777777" w:rsidR="006E34FE" w:rsidRDefault="00D828BF">
      <w:pPr>
        <w:pStyle w:val="Style1"/>
        <w:numPr>
          <w:ilvl w:val="3"/>
          <w:numId w:val="4"/>
        </w:numPr>
        <w:jc w:val="both"/>
        <w:rPr>
          <w:rFonts w:ascii="Arial" w:hAnsi="Arial"/>
          <w:sz w:val="18"/>
          <w:szCs w:val="18"/>
        </w:rPr>
      </w:pPr>
      <w:r>
        <w:rPr>
          <w:rFonts w:ascii="Arial" w:hAnsi="Arial"/>
          <w:spacing w:val="-4"/>
          <w:sz w:val="18"/>
          <w:szCs w:val="18"/>
        </w:rPr>
        <w:t xml:space="preserve">Wykonawca  oświadcza, że posiada środki transportu odpowiednio przystosowane do potrzeb </w:t>
      </w:r>
      <w:r>
        <w:rPr>
          <w:rFonts w:ascii="Arial" w:hAnsi="Arial"/>
          <w:spacing w:val="-1"/>
          <w:sz w:val="18"/>
          <w:szCs w:val="18"/>
        </w:rPr>
        <w:t xml:space="preserve">ochrony </w:t>
      </w:r>
      <w:r>
        <w:rPr>
          <w:rFonts w:ascii="Arial" w:hAnsi="Arial"/>
          <w:sz w:val="18"/>
          <w:szCs w:val="18"/>
        </w:rPr>
        <w:t>zdrowia, zgodnie z obowiązującymi w tym względzie przepisami i zapewnia, że pojazdy sanitarne obsługiwane będą przez kierowc</w:t>
      </w:r>
      <w:r>
        <w:rPr>
          <w:rFonts w:ascii="Arial" w:hAnsi="Arial"/>
          <w:sz w:val="18"/>
          <w:szCs w:val="18"/>
          <w:lang w:val="es-ES_tradnl"/>
        </w:rPr>
        <w:t>ó</w:t>
      </w:r>
      <w:r>
        <w:rPr>
          <w:rFonts w:ascii="Arial" w:hAnsi="Arial"/>
          <w:sz w:val="18"/>
          <w:szCs w:val="18"/>
        </w:rPr>
        <w:t>w oraz innych pracownik</w:t>
      </w:r>
      <w:r>
        <w:rPr>
          <w:rFonts w:ascii="Arial" w:hAnsi="Arial"/>
          <w:sz w:val="18"/>
          <w:szCs w:val="18"/>
          <w:lang w:val="es-ES_tradnl"/>
        </w:rPr>
        <w:t>ó</w:t>
      </w:r>
      <w:r>
        <w:rPr>
          <w:rFonts w:ascii="Arial" w:hAnsi="Arial"/>
          <w:sz w:val="18"/>
          <w:szCs w:val="18"/>
        </w:rPr>
        <w:t>w Wykonawcy, posiadających odpowiednie kwalifikacje.</w:t>
      </w:r>
    </w:p>
    <w:p w14:paraId="3FC47E40" w14:textId="77777777" w:rsidR="006E34FE" w:rsidRDefault="00D828BF">
      <w:pPr>
        <w:pStyle w:val="Style1"/>
        <w:numPr>
          <w:ilvl w:val="3"/>
          <w:numId w:val="5"/>
        </w:numPr>
        <w:jc w:val="both"/>
        <w:rPr>
          <w:rFonts w:ascii="Arial" w:hAnsi="Arial"/>
          <w:sz w:val="18"/>
          <w:szCs w:val="18"/>
        </w:rPr>
      </w:pPr>
      <w:r>
        <w:rPr>
          <w:rFonts w:ascii="Arial" w:hAnsi="Arial"/>
          <w:spacing w:val="-4"/>
          <w:sz w:val="18"/>
          <w:szCs w:val="18"/>
        </w:rPr>
        <w:t>Wykonawca</w:t>
      </w:r>
      <w:r>
        <w:rPr>
          <w:rFonts w:ascii="Arial" w:hAnsi="Arial"/>
          <w:sz w:val="18"/>
          <w:szCs w:val="18"/>
        </w:rPr>
        <w:t xml:space="preserve"> w ramach wykonywania usł</w:t>
      </w:r>
      <w:r>
        <w:rPr>
          <w:rFonts w:ascii="Arial" w:hAnsi="Arial"/>
          <w:sz w:val="18"/>
          <w:szCs w:val="18"/>
          <w:lang w:val="da-DK"/>
        </w:rPr>
        <w:t xml:space="preserve">ug </w:t>
      </w:r>
      <w:r>
        <w:rPr>
          <w:rFonts w:ascii="Arial" w:hAnsi="Arial"/>
          <w:sz w:val="18"/>
          <w:szCs w:val="18"/>
        </w:rPr>
        <w:t xml:space="preserve">będących przedmiotem niniejszej umowy zapewni gotowość </w:t>
      </w:r>
      <w:r>
        <w:rPr>
          <w:rFonts w:ascii="Arial" w:hAnsi="Arial"/>
          <w:sz w:val="18"/>
          <w:szCs w:val="18"/>
          <w:lang w:val="es-ES_tradnl"/>
        </w:rPr>
        <w:t xml:space="preserve">do </w:t>
      </w:r>
      <w:r>
        <w:rPr>
          <w:rFonts w:ascii="Arial" w:hAnsi="Arial"/>
          <w:sz w:val="18"/>
          <w:szCs w:val="18"/>
        </w:rPr>
        <w:t>świadczenia usług:</w:t>
      </w:r>
    </w:p>
    <w:p w14:paraId="702C3D75" w14:textId="77777777" w:rsidR="006E34FE" w:rsidRDefault="00D828BF">
      <w:pPr>
        <w:pStyle w:val="Style1"/>
        <w:tabs>
          <w:tab w:val="left" w:pos="8566"/>
        </w:tabs>
        <w:ind w:left="284"/>
        <w:jc w:val="both"/>
        <w:rPr>
          <w:rFonts w:ascii="Arial" w:eastAsia="Arial" w:hAnsi="Arial" w:cs="Arial"/>
          <w:sz w:val="18"/>
          <w:szCs w:val="18"/>
        </w:rPr>
      </w:pPr>
      <w:r>
        <w:rPr>
          <w:rFonts w:ascii="Arial" w:hAnsi="Arial"/>
          <w:sz w:val="18"/>
          <w:szCs w:val="18"/>
          <w:lang w:val="it-IT"/>
        </w:rPr>
        <w:t>- ca</w:t>
      </w:r>
      <w:r>
        <w:rPr>
          <w:rFonts w:ascii="Arial" w:hAnsi="Arial"/>
          <w:sz w:val="18"/>
          <w:szCs w:val="18"/>
        </w:rPr>
        <w:t>łodobowo we wszystkie dni tygodnia, także w dni wolne od pracy i święta zgodnie ze zleceniem wykonania usługi ( dotyczy zadania nr 1 i 2 ) *</w:t>
      </w:r>
    </w:p>
    <w:p w14:paraId="6C3E9408" w14:textId="77777777" w:rsidR="006E34FE" w:rsidRDefault="00D828BF">
      <w:pPr>
        <w:pStyle w:val="Style1"/>
        <w:tabs>
          <w:tab w:val="left" w:pos="8566"/>
        </w:tabs>
        <w:ind w:left="284"/>
        <w:jc w:val="both"/>
        <w:rPr>
          <w:rFonts w:ascii="Arial" w:eastAsia="Arial" w:hAnsi="Arial" w:cs="Arial"/>
          <w:spacing w:val="-26"/>
          <w:sz w:val="18"/>
          <w:szCs w:val="18"/>
        </w:rPr>
      </w:pPr>
      <w:r>
        <w:rPr>
          <w:rFonts w:ascii="Arial" w:hAnsi="Arial"/>
          <w:sz w:val="18"/>
          <w:szCs w:val="18"/>
        </w:rPr>
        <w:t>- od poniedziałku do piątku od 8:00 do 18:00 ( dotyczy zadania nr 3 )*.</w:t>
      </w:r>
    </w:p>
    <w:p w14:paraId="37C1F1B7" w14:textId="77777777" w:rsidR="006E34FE" w:rsidRDefault="00D828BF">
      <w:pPr>
        <w:pStyle w:val="Style1"/>
        <w:numPr>
          <w:ilvl w:val="3"/>
          <w:numId w:val="6"/>
        </w:numPr>
        <w:jc w:val="both"/>
        <w:rPr>
          <w:rFonts w:ascii="Arial" w:hAnsi="Arial"/>
          <w:sz w:val="18"/>
          <w:szCs w:val="18"/>
        </w:rPr>
      </w:pPr>
      <w:r>
        <w:rPr>
          <w:rFonts w:ascii="Arial" w:hAnsi="Arial"/>
          <w:sz w:val="18"/>
          <w:szCs w:val="18"/>
        </w:rPr>
        <w:t>Wykonawca na cały okres obowiązywania niniejszej umowy zapewni bezpośrednią łączność między Wykonawcą a Zamawiającym.</w:t>
      </w:r>
    </w:p>
    <w:p w14:paraId="2662C83B" w14:textId="77777777" w:rsidR="006E34FE" w:rsidRPr="00231D46" w:rsidRDefault="00D828BF">
      <w:pPr>
        <w:pStyle w:val="Style1"/>
        <w:numPr>
          <w:ilvl w:val="3"/>
          <w:numId w:val="5"/>
        </w:numPr>
        <w:jc w:val="both"/>
        <w:rPr>
          <w:rFonts w:ascii="Arial" w:hAnsi="Arial"/>
          <w:color w:val="auto"/>
          <w:sz w:val="18"/>
          <w:szCs w:val="18"/>
        </w:rPr>
      </w:pPr>
      <w:r>
        <w:rPr>
          <w:rFonts w:ascii="Arial" w:hAnsi="Arial"/>
          <w:sz w:val="18"/>
          <w:szCs w:val="18"/>
        </w:rPr>
        <w:t>Wykonawca zobowiązany jest przez cały okres obowiązywania niniejszej umowy do posiadania ubezpieczenia od odpowiedzialności cywilnej za powstałe szkody w trakcie transportu i od nieszczęśliwych wypadk</w:t>
      </w:r>
      <w:r>
        <w:rPr>
          <w:rFonts w:ascii="Arial" w:hAnsi="Arial"/>
          <w:sz w:val="18"/>
          <w:szCs w:val="18"/>
          <w:lang w:val="es-ES_tradnl"/>
        </w:rPr>
        <w:t>ó</w:t>
      </w:r>
      <w:r>
        <w:rPr>
          <w:rFonts w:ascii="Arial" w:hAnsi="Arial"/>
          <w:sz w:val="18"/>
          <w:szCs w:val="18"/>
        </w:rPr>
        <w:t>w ( OC i NW ) w zakresie świadczenia usług przewozowych pacjent</w:t>
      </w:r>
      <w:r>
        <w:rPr>
          <w:rFonts w:ascii="Arial" w:hAnsi="Arial"/>
          <w:sz w:val="18"/>
          <w:szCs w:val="18"/>
          <w:lang w:val="es-ES_tradnl"/>
        </w:rPr>
        <w:t>ó</w:t>
      </w:r>
      <w:r>
        <w:rPr>
          <w:rFonts w:ascii="Arial" w:hAnsi="Arial"/>
          <w:sz w:val="18"/>
          <w:szCs w:val="18"/>
        </w:rPr>
        <w:t>w. Kopię polisy ubezpieczenia potwierdzoną za zgodność z oryginałem notarialnie lub potwierdzoną za zgodność z oryginałem przez osobę upoważ</w:t>
      </w:r>
      <w:r>
        <w:rPr>
          <w:rFonts w:ascii="Arial" w:hAnsi="Arial"/>
          <w:sz w:val="18"/>
          <w:szCs w:val="18"/>
          <w:lang w:val="fr-FR"/>
        </w:rPr>
        <w:t>nion</w:t>
      </w:r>
      <w:r>
        <w:rPr>
          <w:rFonts w:ascii="Arial" w:hAnsi="Arial"/>
          <w:sz w:val="18"/>
          <w:szCs w:val="18"/>
        </w:rPr>
        <w:t>ą do reprezentacji Wykonawcy, Wykonawca przedstawi Zamawiającemu przed zawarciem niniejszej umowy a kopię następnej polisy potwierdzonej za zgodność z oryginałem notarialnie lub potwierdzoną za zgodność z oryginałem przez osobę upoważ</w:t>
      </w:r>
      <w:r>
        <w:rPr>
          <w:rFonts w:ascii="Arial" w:hAnsi="Arial"/>
          <w:sz w:val="18"/>
          <w:szCs w:val="18"/>
          <w:lang w:val="fr-FR"/>
        </w:rPr>
        <w:t>nion</w:t>
      </w:r>
      <w:r>
        <w:rPr>
          <w:rFonts w:ascii="Arial" w:hAnsi="Arial"/>
          <w:sz w:val="18"/>
          <w:szCs w:val="18"/>
        </w:rPr>
        <w:t xml:space="preserve">ą do reprezentacji Wykonawcy, na 7 dni przed wygaśnięciem poprzedniej polisy pod rygorem odstąpienia przez Zamawiającego od niniejszej </w:t>
      </w:r>
      <w:r w:rsidRPr="00231D46">
        <w:rPr>
          <w:rFonts w:ascii="Arial" w:hAnsi="Arial"/>
          <w:color w:val="auto"/>
          <w:sz w:val="18"/>
          <w:szCs w:val="18"/>
        </w:rPr>
        <w:t xml:space="preserve">umowy </w:t>
      </w:r>
      <w:r w:rsidRPr="00231D46">
        <w:rPr>
          <w:rFonts w:ascii="Arial" w:hAnsi="Arial"/>
          <w:color w:val="auto"/>
          <w:sz w:val="18"/>
          <w:szCs w:val="18"/>
          <w:u w:color="FF2600"/>
        </w:rPr>
        <w:t>z przyczyn leżących po stronie Wykonawcy.</w:t>
      </w:r>
    </w:p>
    <w:p w14:paraId="36A8559A" w14:textId="77777777" w:rsidR="006E34FE" w:rsidRDefault="00D828BF">
      <w:pPr>
        <w:widowControl w:val="0"/>
        <w:numPr>
          <w:ilvl w:val="3"/>
          <w:numId w:val="4"/>
        </w:numPr>
        <w:jc w:val="both"/>
        <w:rPr>
          <w:rFonts w:ascii="Arial" w:hAnsi="Arial"/>
          <w:sz w:val="18"/>
          <w:szCs w:val="18"/>
        </w:rPr>
      </w:pPr>
      <w:r>
        <w:rPr>
          <w:rFonts w:ascii="Arial" w:hAnsi="Arial"/>
          <w:sz w:val="18"/>
          <w:szCs w:val="18"/>
        </w:rPr>
        <w:t>Realizacja przedmiotu niniejszej umowy odbywać się będzie wyłącznie na podstawie zlecenia, kt</w:t>
      </w:r>
      <w:r>
        <w:rPr>
          <w:rFonts w:ascii="Arial" w:hAnsi="Arial"/>
          <w:sz w:val="18"/>
          <w:szCs w:val="18"/>
          <w:lang w:val="es-ES_tradnl"/>
        </w:rPr>
        <w:t>ó</w:t>
      </w:r>
      <w:proofErr w:type="spellStart"/>
      <w:r>
        <w:rPr>
          <w:rFonts w:ascii="Arial" w:hAnsi="Arial"/>
          <w:sz w:val="18"/>
          <w:szCs w:val="18"/>
        </w:rPr>
        <w:t>rego</w:t>
      </w:r>
      <w:proofErr w:type="spellEnd"/>
      <w:r>
        <w:rPr>
          <w:rFonts w:ascii="Arial" w:hAnsi="Arial"/>
          <w:sz w:val="18"/>
          <w:szCs w:val="18"/>
        </w:rPr>
        <w:t xml:space="preserve"> </w:t>
      </w:r>
      <w:proofErr w:type="spellStart"/>
      <w:r>
        <w:rPr>
          <w:rFonts w:ascii="Arial" w:hAnsi="Arial"/>
          <w:sz w:val="18"/>
          <w:szCs w:val="18"/>
        </w:rPr>
        <w:t>wz</w:t>
      </w:r>
      <w:proofErr w:type="spellEnd"/>
      <w:r>
        <w:rPr>
          <w:rFonts w:ascii="Arial" w:hAnsi="Arial"/>
          <w:sz w:val="18"/>
          <w:szCs w:val="18"/>
          <w:lang w:val="es-ES_tradnl"/>
        </w:rPr>
        <w:t>ó</w:t>
      </w:r>
      <w:r>
        <w:rPr>
          <w:rFonts w:ascii="Arial" w:hAnsi="Arial"/>
          <w:sz w:val="18"/>
          <w:szCs w:val="18"/>
        </w:rPr>
        <w:t>r stanowi załącznik nr 2 do niniejszej umowy, po wcześniejszym zgłoszeniu telefonicznie przez upoważnione przez Zamawiającego osoby, wyszczeg</w:t>
      </w:r>
      <w:r>
        <w:rPr>
          <w:rFonts w:ascii="Arial" w:hAnsi="Arial"/>
          <w:sz w:val="18"/>
          <w:szCs w:val="18"/>
          <w:lang w:val="es-ES_tradnl"/>
        </w:rPr>
        <w:t>ó</w:t>
      </w:r>
      <w:r>
        <w:rPr>
          <w:rFonts w:ascii="Arial" w:hAnsi="Arial"/>
          <w:sz w:val="18"/>
          <w:szCs w:val="18"/>
        </w:rPr>
        <w:t>lnione w załączniku nr 3 do niniejszej umowy. Rejestry zleceń znajdują się w Izbie Przyjęć Szpitala oraz w rejestracji Przychodni.</w:t>
      </w:r>
    </w:p>
    <w:p w14:paraId="72E8CA70" w14:textId="352DEB5A" w:rsidR="006E34FE" w:rsidRDefault="00D828BF">
      <w:pPr>
        <w:widowControl w:val="0"/>
        <w:numPr>
          <w:ilvl w:val="3"/>
          <w:numId w:val="4"/>
        </w:numPr>
        <w:jc w:val="both"/>
        <w:rPr>
          <w:rFonts w:ascii="Arial" w:hAnsi="Arial"/>
          <w:sz w:val="18"/>
          <w:szCs w:val="18"/>
        </w:rPr>
      </w:pPr>
      <w:r>
        <w:rPr>
          <w:rFonts w:ascii="Arial" w:hAnsi="Arial"/>
          <w:sz w:val="18"/>
          <w:szCs w:val="18"/>
        </w:rPr>
        <w:t>W okresie obowiązywania niniejszej umowy Zamawiający  dopuszcza zmianę wykazu os</w:t>
      </w:r>
      <w:r>
        <w:rPr>
          <w:rFonts w:ascii="Arial" w:hAnsi="Arial"/>
          <w:sz w:val="18"/>
          <w:szCs w:val="18"/>
          <w:lang w:val="es-ES_tradnl"/>
        </w:rPr>
        <w:t>ó</w:t>
      </w:r>
      <w:r>
        <w:rPr>
          <w:rFonts w:ascii="Arial" w:hAnsi="Arial"/>
          <w:sz w:val="18"/>
          <w:szCs w:val="18"/>
        </w:rPr>
        <w:t>b wskazanych</w:t>
      </w:r>
      <w:r w:rsidR="0015201C">
        <w:rPr>
          <w:rFonts w:ascii="Arial" w:hAnsi="Arial"/>
          <w:sz w:val="18"/>
          <w:szCs w:val="18"/>
        </w:rPr>
        <w:t xml:space="preserve">                        </w:t>
      </w:r>
      <w:r>
        <w:rPr>
          <w:rFonts w:ascii="Arial" w:hAnsi="Arial"/>
          <w:sz w:val="18"/>
          <w:szCs w:val="18"/>
        </w:rPr>
        <w:t xml:space="preserve"> w załączniku nr 3 do niniejszej umowy. Zmiany następować będą poprzez pisemne poinformowanie Wykonawcy o zmianie wykazu os</w:t>
      </w:r>
      <w:r>
        <w:rPr>
          <w:rFonts w:ascii="Arial" w:hAnsi="Arial"/>
          <w:sz w:val="18"/>
          <w:szCs w:val="18"/>
          <w:lang w:val="es-ES_tradnl"/>
        </w:rPr>
        <w:t>ó</w:t>
      </w:r>
      <w:r>
        <w:rPr>
          <w:rFonts w:ascii="Arial" w:hAnsi="Arial"/>
          <w:sz w:val="18"/>
          <w:szCs w:val="18"/>
        </w:rPr>
        <w:t>b bez konieczności sporządzania aneksu.</w:t>
      </w:r>
    </w:p>
    <w:p w14:paraId="67AB0E31" w14:textId="77777777" w:rsidR="006E34FE" w:rsidRDefault="00D828BF">
      <w:pPr>
        <w:widowControl w:val="0"/>
        <w:numPr>
          <w:ilvl w:val="3"/>
          <w:numId w:val="7"/>
        </w:numPr>
        <w:jc w:val="both"/>
        <w:rPr>
          <w:rFonts w:ascii="Arial" w:hAnsi="Arial"/>
          <w:sz w:val="18"/>
          <w:szCs w:val="18"/>
        </w:rPr>
      </w:pPr>
      <w:r>
        <w:rPr>
          <w:rFonts w:ascii="Arial" w:hAnsi="Arial"/>
          <w:sz w:val="18"/>
          <w:szCs w:val="18"/>
        </w:rPr>
        <w:t>Zlecenia będą zgłaszane telefonicznie pod numerem ………………………………….</w:t>
      </w:r>
    </w:p>
    <w:p w14:paraId="284C5009" w14:textId="75530B2D" w:rsidR="006E34FE" w:rsidRDefault="00D828BF">
      <w:pPr>
        <w:widowControl w:val="0"/>
        <w:numPr>
          <w:ilvl w:val="3"/>
          <w:numId w:val="4"/>
        </w:numPr>
        <w:jc w:val="both"/>
        <w:rPr>
          <w:rFonts w:ascii="Arial" w:hAnsi="Arial"/>
          <w:sz w:val="18"/>
          <w:szCs w:val="18"/>
        </w:rPr>
      </w:pPr>
      <w:r>
        <w:rPr>
          <w:rFonts w:ascii="Arial" w:hAnsi="Arial"/>
          <w:sz w:val="18"/>
          <w:szCs w:val="18"/>
        </w:rPr>
        <w:t xml:space="preserve">Dokument zlecenia transportu </w:t>
      </w:r>
      <w:r>
        <w:rPr>
          <w:rFonts w:ascii="Arial" w:hAnsi="Arial"/>
          <w:spacing w:val="-3"/>
          <w:sz w:val="18"/>
          <w:szCs w:val="18"/>
        </w:rPr>
        <w:t xml:space="preserve">podpisany jest ze strony </w:t>
      </w:r>
      <w:r>
        <w:rPr>
          <w:rFonts w:ascii="Arial" w:hAnsi="Arial"/>
          <w:sz w:val="18"/>
          <w:szCs w:val="18"/>
        </w:rPr>
        <w:t>Zamawiającego</w:t>
      </w:r>
      <w:r>
        <w:rPr>
          <w:rFonts w:ascii="Arial" w:hAnsi="Arial"/>
          <w:spacing w:val="-3"/>
          <w:sz w:val="18"/>
          <w:szCs w:val="18"/>
        </w:rPr>
        <w:t xml:space="preserve"> przez lekarza zlecającego wyjazd</w:t>
      </w:r>
      <w:r w:rsidR="0015201C">
        <w:rPr>
          <w:rFonts w:ascii="Arial" w:hAnsi="Arial"/>
          <w:spacing w:val="-3"/>
          <w:sz w:val="18"/>
          <w:szCs w:val="18"/>
        </w:rPr>
        <w:t xml:space="preserve">                          </w:t>
      </w:r>
      <w:r>
        <w:rPr>
          <w:rFonts w:ascii="Arial" w:hAnsi="Arial"/>
          <w:spacing w:val="-3"/>
          <w:sz w:val="18"/>
          <w:szCs w:val="18"/>
        </w:rPr>
        <w:t xml:space="preserve"> i Komendanta lub jego zastę</w:t>
      </w:r>
      <w:r>
        <w:rPr>
          <w:rFonts w:ascii="Arial" w:hAnsi="Arial"/>
          <w:spacing w:val="-3"/>
          <w:sz w:val="18"/>
          <w:szCs w:val="18"/>
          <w:lang w:val="es-ES_tradnl"/>
        </w:rPr>
        <w:t>pc</w:t>
      </w:r>
      <w:r>
        <w:rPr>
          <w:rFonts w:ascii="Arial" w:hAnsi="Arial"/>
          <w:spacing w:val="-3"/>
          <w:sz w:val="18"/>
          <w:szCs w:val="18"/>
        </w:rPr>
        <w:t>ę. W dni powszednie po godz. 15:00 oraz soboty, niedziele i święta zlecenie wystawia lekarz dyżurny</w:t>
      </w:r>
    </w:p>
    <w:p w14:paraId="12A721C5" w14:textId="77777777" w:rsidR="006E34FE" w:rsidRDefault="00D828BF">
      <w:pPr>
        <w:ind w:left="360" w:hanging="360"/>
        <w:jc w:val="both"/>
        <w:rPr>
          <w:rFonts w:ascii="Arial" w:eastAsia="Arial" w:hAnsi="Arial" w:cs="Arial"/>
          <w:sz w:val="18"/>
          <w:szCs w:val="18"/>
        </w:rPr>
      </w:pPr>
      <w:r>
        <w:rPr>
          <w:rFonts w:ascii="Arial" w:hAnsi="Arial"/>
          <w:spacing w:val="-3"/>
          <w:sz w:val="18"/>
          <w:szCs w:val="18"/>
        </w:rPr>
        <w:t>9.   Druki zlecenia zapewnia Zamawiający.</w:t>
      </w:r>
    </w:p>
    <w:p w14:paraId="30C73465" w14:textId="77777777" w:rsidR="006E34FE" w:rsidRDefault="00D828BF">
      <w:pPr>
        <w:ind w:left="360" w:hanging="360"/>
        <w:jc w:val="both"/>
        <w:rPr>
          <w:rFonts w:ascii="Arial" w:eastAsia="Arial" w:hAnsi="Arial" w:cs="Arial"/>
          <w:spacing w:val="-3"/>
          <w:sz w:val="18"/>
          <w:szCs w:val="18"/>
          <w:u w:color="FF0000"/>
        </w:rPr>
      </w:pPr>
      <w:r>
        <w:rPr>
          <w:rFonts w:ascii="Arial" w:hAnsi="Arial"/>
          <w:spacing w:val="-3"/>
          <w:sz w:val="18"/>
          <w:szCs w:val="18"/>
        </w:rPr>
        <w:t>10. Usługa transportu wykonywana będzie przez Wykonawcę każdorazowo w terminie …………. minut po uzyskaniu od Zamawiającego zlecenia w formie telefonicznej. Zlecenie telefoniczne transportu każdorazowo musi być potwierdzone przez Zamawiającego w formie pisemnej.</w:t>
      </w:r>
    </w:p>
    <w:p w14:paraId="6531D883" w14:textId="77777777" w:rsidR="006E34FE" w:rsidRDefault="00D828BF">
      <w:pPr>
        <w:ind w:left="360" w:hanging="360"/>
        <w:jc w:val="both"/>
        <w:rPr>
          <w:rFonts w:ascii="Arial" w:eastAsia="Arial" w:hAnsi="Arial" w:cs="Arial"/>
          <w:sz w:val="18"/>
          <w:szCs w:val="18"/>
        </w:rPr>
      </w:pPr>
      <w:r>
        <w:rPr>
          <w:rFonts w:ascii="Arial" w:hAnsi="Arial"/>
          <w:spacing w:val="-3"/>
          <w:sz w:val="18"/>
          <w:szCs w:val="18"/>
        </w:rPr>
        <w:lastRenderedPageBreak/>
        <w:t>11. Z chwilą przyjęcia do realizacji przez Wykonawcę zlecenia transportu do czasu dotarcia do miejsca docelowego, Wykonawca ponosi pełną odpowiedzialność za wykonanie usługi.</w:t>
      </w:r>
    </w:p>
    <w:p w14:paraId="444C00EB" w14:textId="77777777" w:rsidR="006E34FE" w:rsidRDefault="00D828BF">
      <w:pPr>
        <w:suppressAutoHyphens/>
        <w:ind w:left="360" w:hanging="360"/>
        <w:jc w:val="both"/>
        <w:rPr>
          <w:rFonts w:ascii="Arial" w:eastAsia="Arial" w:hAnsi="Arial" w:cs="Arial"/>
          <w:sz w:val="18"/>
          <w:szCs w:val="18"/>
          <w:u w:color="FF0000"/>
        </w:rPr>
      </w:pPr>
      <w:r>
        <w:rPr>
          <w:rFonts w:ascii="Arial" w:hAnsi="Arial"/>
          <w:sz w:val="18"/>
          <w:szCs w:val="18"/>
        </w:rPr>
        <w:t>12. Osobą formalnie odpowiedzialną ze strony Zamawiającego za kontaktowanie się z Wykonawcą w sprawach realizacji niniejszej umowy jest Mirosław Bielski tel. 509395430.</w:t>
      </w:r>
    </w:p>
    <w:p w14:paraId="32CBFD5B" w14:textId="77777777" w:rsidR="006E34FE" w:rsidRDefault="00D828BF">
      <w:pPr>
        <w:ind w:left="360" w:hanging="360"/>
        <w:jc w:val="both"/>
        <w:rPr>
          <w:rFonts w:ascii="Arial" w:eastAsia="Arial" w:hAnsi="Arial" w:cs="Arial"/>
          <w:sz w:val="18"/>
          <w:szCs w:val="18"/>
        </w:rPr>
      </w:pPr>
      <w:r>
        <w:rPr>
          <w:rFonts w:ascii="Arial" w:hAnsi="Arial"/>
          <w:sz w:val="18"/>
          <w:szCs w:val="18"/>
        </w:rPr>
        <w:t>13.</w:t>
      </w:r>
      <w:r>
        <w:rPr>
          <w:rFonts w:ascii="Arial" w:hAnsi="Arial"/>
          <w:sz w:val="18"/>
          <w:szCs w:val="18"/>
          <w:u w:color="FF0000"/>
        </w:rPr>
        <w:t xml:space="preserve"> </w:t>
      </w:r>
      <w:r>
        <w:rPr>
          <w:rFonts w:ascii="Arial" w:hAnsi="Arial"/>
          <w:spacing w:val="-4"/>
          <w:sz w:val="18"/>
          <w:szCs w:val="18"/>
        </w:rPr>
        <w:t>Wykonawca</w:t>
      </w:r>
      <w:r>
        <w:rPr>
          <w:rFonts w:ascii="Arial" w:hAnsi="Arial"/>
          <w:sz w:val="18"/>
          <w:szCs w:val="18"/>
        </w:rPr>
        <w:t xml:space="preserve"> wyraża zgodę na poddanie się kontroli NFZ w zakresie spełniania wymagań niezbędnych do realizacji przedmiotu niniejszej umowy.</w:t>
      </w:r>
    </w:p>
    <w:p w14:paraId="56C3588F" w14:textId="08BB4A3D" w:rsidR="006E34FE" w:rsidRDefault="00D828BF">
      <w:pPr>
        <w:ind w:left="360" w:hanging="360"/>
        <w:jc w:val="both"/>
        <w:rPr>
          <w:rFonts w:ascii="Arial" w:eastAsia="Arial" w:hAnsi="Arial" w:cs="Arial"/>
          <w:sz w:val="18"/>
          <w:szCs w:val="18"/>
        </w:rPr>
      </w:pPr>
      <w:r>
        <w:rPr>
          <w:rFonts w:ascii="Arial" w:hAnsi="Arial"/>
          <w:sz w:val="18"/>
          <w:szCs w:val="18"/>
        </w:rPr>
        <w:t xml:space="preserve">14. Wykonawca przy realizacji przedmiotu umowy zobowiązuje się do przestrzegania obowiązujących </w:t>
      </w:r>
      <w:r w:rsidR="0015201C">
        <w:rPr>
          <w:rFonts w:ascii="Arial" w:hAnsi="Arial"/>
          <w:sz w:val="18"/>
          <w:szCs w:val="18"/>
        </w:rPr>
        <w:t xml:space="preserve">                                     </w:t>
      </w:r>
      <w:r>
        <w:rPr>
          <w:rFonts w:ascii="Arial" w:hAnsi="Arial"/>
          <w:sz w:val="18"/>
          <w:szCs w:val="18"/>
        </w:rPr>
        <w:t>u Zamawiającego ,,Zasad środowiskowych i BHP dla Wykonawc</w:t>
      </w:r>
      <w:r>
        <w:rPr>
          <w:rFonts w:ascii="Arial" w:hAnsi="Arial"/>
          <w:sz w:val="18"/>
          <w:szCs w:val="18"/>
          <w:lang w:val="es-ES_tradnl"/>
        </w:rPr>
        <w:t>ó</w:t>
      </w:r>
      <w:r>
        <w:rPr>
          <w:rFonts w:ascii="Arial" w:hAnsi="Arial"/>
          <w:sz w:val="18"/>
          <w:szCs w:val="18"/>
        </w:rPr>
        <w:t>w”, kt</w:t>
      </w:r>
      <w:r>
        <w:rPr>
          <w:rFonts w:ascii="Arial" w:hAnsi="Arial"/>
          <w:sz w:val="18"/>
          <w:szCs w:val="18"/>
          <w:lang w:val="es-ES_tradnl"/>
        </w:rPr>
        <w:t>ó</w:t>
      </w:r>
      <w:r>
        <w:rPr>
          <w:rFonts w:ascii="Arial" w:hAnsi="Arial"/>
          <w:sz w:val="18"/>
          <w:szCs w:val="18"/>
        </w:rPr>
        <w:t>re dostępne są na stronie internetowej Zamawiającego www.109szpital.pl</w:t>
      </w:r>
    </w:p>
    <w:p w14:paraId="1F295140" w14:textId="77777777" w:rsidR="006E34FE" w:rsidRDefault="006E34FE">
      <w:pPr>
        <w:pStyle w:val="Style1"/>
        <w:ind w:left="284" w:right="721"/>
        <w:jc w:val="both"/>
        <w:rPr>
          <w:rFonts w:ascii="Arial" w:eastAsia="Arial" w:hAnsi="Arial" w:cs="Arial"/>
          <w:spacing w:val="-14"/>
          <w:sz w:val="18"/>
          <w:szCs w:val="18"/>
        </w:rPr>
      </w:pPr>
    </w:p>
    <w:p w14:paraId="0F1EBBED" w14:textId="77777777" w:rsidR="006E34FE" w:rsidRDefault="00D828BF">
      <w:pPr>
        <w:pStyle w:val="Style1"/>
        <w:ind w:left="284" w:right="721"/>
        <w:jc w:val="center"/>
        <w:rPr>
          <w:rFonts w:ascii="Arial" w:eastAsia="Arial" w:hAnsi="Arial" w:cs="Arial"/>
          <w:spacing w:val="-14"/>
          <w:sz w:val="18"/>
          <w:szCs w:val="18"/>
        </w:rPr>
      </w:pPr>
      <w:r>
        <w:rPr>
          <w:rFonts w:ascii="Arial" w:hAnsi="Arial"/>
          <w:spacing w:val="-14"/>
          <w:sz w:val="18"/>
          <w:szCs w:val="18"/>
        </w:rPr>
        <w:t>§ 3</w:t>
      </w:r>
    </w:p>
    <w:p w14:paraId="291C2500" w14:textId="77777777" w:rsidR="006E34FE" w:rsidRDefault="00D828BF">
      <w:pPr>
        <w:tabs>
          <w:tab w:val="left" w:pos="709"/>
        </w:tabs>
        <w:jc w:val="center"/>
        <w:rPr>
          <w:rFonts w:ascii="Arial" w:eastAsia="Arial" w:hAnsi="Arial" w:cs="Arial"/>
          <w:b/>
          <w:bCs/>
          <w:sz w:val="18"/>
          <w:szCs w:val="18"/>
        </w:rPr>
      </w:pPr>
      <w:r w:rsidRPr="00231D46">
        <w:rPr>
          <w:rFonts w:ascii="Arial" w:hAnsi="Arial"/>
          <w:b/>
          <w:bCs/>
          <w:sz w:val="18"/>
          <w:szCs w:val="18"/>
        </w:rPr>
        <w:t>WARUNKI P</w:t>
      </w:r>
      <w:r>
        <w:rPr>
          <w:rFonts w:ascii="Arial" w:hAnsi="Arial"/>
          <w:b/>
          <w:bCs/>
          <w:sz w:val="18"/>
          <w:szCs w:val="18"/>
        </w:rPr>
        <w:t>Ł</w:t>
      </w:r>
      <w:r>
        <w:rPr>
          <w:rFonts w:ascii="Arial" w:hAnsi="Arial"/>
          <w:b/>
          <w:bCs/>
          <w:sz w:val="18"/>
          <w:szCs w:val="18"/>
          <w:lang w:val="de-DE"/>
        </w:rPr>
        <w:t>ATNO</w:t>
      </w:r>
      <w:r>
        <w:rPr>
          <w:rFonts w:ascii="Arial" w:hAnsi="Arial"/>
          <w:b/>
          <w:bCs/>
          <w:sz w:val="18"/>
          <w:szCs w:val="18"/>
        </w:rPr>
        <w:t>ŚCI</w:t>
      </w:r>
    </w:p>
    <w:p w14:paraId="37C449CA" w14:textId="77777777" w:rsidR="006E34FE" w:rsidRDefault="00D828BF">
      <w:pPr>
        <w:tabs>
          <w:tab w:val="left" w:pos="284"/>
        </w:tabs>
        <w:ind w:left="284" w:hanging="284"/>
        <w:jc w:val="both"/>
        <w:rPr>
          <w:rFonts w:ascii="Arial" w:eastAsia="Arial" w:hAnsi="Arial" w:cs="Arial"/>
          <w:spacing w:val="-14"/>
          <w:sz w:val="18"/>
          <w:szCs w:val="18"/>
        </w:rPr>
      </w:pPr>
      <w:r>
        <w:rPr>
          <w:rFonts w:ascii="Arial" w:hAnsi="Arial"/>
          <w:sz w:val="18"/>
          <w:szCs w:val="18"/>
        </w:rPr>
        <w:t xml:space="preserve">1. Z tytułu wykonywania przedmiotu niniejszej umowy </w:t>
      </w:r>
      <w:r>
        <w:rPr>
          <w:rFonts w:ascii="Arial" w:hAnsi="Arial"/>
          <w:spacing w:val="-4"/>
          <w:sz w:val="18"/>
          <w:szCs w:val="18"/>
        </w:rPr>
        <w:t>Wykonawca</w:t>
      </w:r>
      <w:r>
        <w:rPr>
          <w:rFonts w:ascii="Arial" w:hAnsi="Arial"/>
          <w:sz w:val="18"/>
          <w:szCs w:val="18"/>
        </w:rPr>
        <w:t xml:space="preserve"> otrzymywać będzie wynagrodzenie miesięczne uzależ</w:t>
      </w:r>
      <w:r>
        <w:rPr>
          <w:rFonts w:ascii="Arial" w:hAnsi="Arial"/>
          <w:sz w:val="18"/>
          <w:szCs w:val="18"/>
          <w:lang w:val="it-IT"/>
        </w:rPr>
        <w:t xml:space="preserve">nione </w:t>
      </w:r>
      <w:r>
        <w:rPr>
          <w:rFonts w:ascii="Arial" w:hAnsi="Arial"/>
          <w:sz w:val="18"/>
          <w:szCs w:val="18"/>
        </w:rPr>
        <w:t>od ilości usług wykonanych w danym miesią</w:t>
      </w:r>
      <w:r>
        <w:rPr>
          <w:rFonts w:ascii="Arial" w:hAnsi="Arial"/>
          <w:sz w:val="18"/>
          <w:szCs w:val="18"/>
          <w:lang w:val="it-IT"/>
        </w:rPr>
        <w:t>cu</w:t>
      </w:r>
      <w:r>
        <w:rPr>
          <w:rFonts w:ascii="Arial" w:hAnsi="Arial"/>
          <w:sz w:val="18"/>
          <w:szCs w:val="18"/>
        </w:rPr>
        <w:t>, a w przypadku transportu poza teren Szczecina dodatkowo od ilości kilometr</w:t>
      </w:r>
      <w:r>
        <w:rPr>
          <w:rFonts w:ascii="Arial" w:hAnsi="Arial"/>
          <w:sz w:val="18"/>
          <w:szCs w:val="18"/>
          <w:lang w:val="es-ES_tradnl"/>
        </w:rPr>
        <w:t>ó</w:t>
      </w:r>
      <w:r>
        <w:rPr>
          <w:rFonts w:ascii="Arial" w:hAnsi="Arial"/>
          <w:sz w:val="18"/>
          <w:szCs w:val="18"/>
        </w:rPr>
        <w:t>w przejechanych poza granicami Szczecina wyliczone w spos</w:t>
      </w:r>
      <w:r>
        <w:rPr>
          <w:rFonts w:ascii="Arial" w:hAnsi="Arial"/>
          <w:sz w:val="18"/>
          <w:szCs w:val="18"/>
          <w:lang w:val="es-ES_tradnl"/>
        </w:rPr>
        <w:t>ó</w:t>
      </w:r>
      <w:r>
        <w:rPr>
          <w:rFonts w:ascii="Arial" w:hAnsi="Arial"/>
          <w:sz w:val="18"/>
          <w:szCs w:val="18"/>
        </w:rPr>
        <w:t>b określony w ust. 2 niniejszego paragrafu.</w:t>
      </w:r>
    </w:p>
    <w:p w14:paraId="004FAD98" w14:textId="77777777" w:rsidR="006E34FE" w:rsidRDefault="00D828BF">
      <w:pPr>
        <w:tabs>
          <w:tab w:val="left" w:pos="284"/>
        </w:tabs>
        <w:ind w:left="644" w:hanging="644"/>
        <w:jc w:val="both"/>
        <w:rPr>
          <w:rFonts w:ascii="Arial" w:eastAsia="Arial" w:hAnsi="Arial" w:cs="Arial"/>
          <w:spacing w:val="-14"/>
          <w:sz w:val="18"/>
          <w:szCs w:val="18"/>
        </w:rPr>
      </w:pPr>
      <w:r>
        <w:rPr>
          <w:rFonts w:ascii="Arial" w:hAnsi="Arial"/>
          <w:sz w:val="18"/>
          <w:szCs w:val="18"/>
        </w:rPr>
        <w:t>2. Wynagrodzenie Wykonawcy r</w:t>
      </w:r>
      <w:r>
        <w:rPr>
          <w:rFonts w:ascii="Arial" w:hAnsi="Arial"/>
          <w:sz w:val="18"/>
          <w:szCs w:val="18"/>
          <w:lang w:val="es-ES_tradnl"/>
        </w:rPr>
        <w:t>ó</w:t>
      </w:r>
      <w:r>
        <w:rPr>
          <w:rFonts w:ascii="Arial" w:hAnsi="Arial"/>
          <w:sz w:val="18"/>
          <w:szCs w:val="18"/>
        </w:rPr>
        <w:t>wne jest:</w:t>
      </w:r>
    </w:p>
    <w:p w14:paraId="0BC34037" w14:textId="77777777" w:rsidR="006E34FE" w:rsidRDefault="00D828BF">
      <w:pPr>
        <w:ind w:left="284"/>
        <w:jc w:val="both"/>
        <w:rPr>
          <w:rFonts w:ascii="Arial" w:eastAsia="Arial" w:hAnsi="Arial" w:cs="Arial"/>
          <w:sz w:val="18"/>
          <w:szCs w:val="18"/>
        </w:rPr>
      </w:pPr>
      <w:r>
        <w:rPr>
          <w:rFonts w:ascii="Arial" w:hAnsi="Arial"/>
          <w:sz w:val="18"/>
          <w:szCs w:val="18"/>
        </w:rPr>
        <w:t xml:space="preserve">a/ za transport sanitarny na terenie miasta Szczecin: </w:t>
      </w:r>
    </w:p>
    <w:p w14:paraId="5C8346F6" w14:textId="77777777" w:rsidR="006E34FE" w:rsidRDefault="00D828BF">
      <w:pPr>
        <w:ind w:left="284"/>
        <w:jc w:val="both"/>
        <w:rPr>
          <w:rFonts w:ascii="Arial" w:eastAsia="Arial" w:hAnsi="Arial" w:cs="Arial"/>
          <w:sz w:val="18"/>
          <w:szCs w:val="18"/>
        </w:rPr>
      </w:pPr>
      <w:r>
        <w:rPr>
          <w:rFonts w:ascii="Arial" w:hAnsi="Arial"/>
          <w:sz w:val="18"/>
          <w:szCs w:val="18"/>
        </w:rPr>
        <w:t xml:space="preserve"> - iloczynowi ilości wykonanych w danym miesiącu usług dla danego typu pojazdu i ich cen jednostkowych,</w:t>
      </w:r>
    </w:p>
    <w:p w14:paraId="33463070" w14:textId="77777777" w:rsidR="006E34FE" w:rsidRDefault="00D828BF">
      <w:pPr>
        <w:ind w:left="284"/>
        <w:jc w:val="both"/>
        <w:rPr>
          <w:rFonts w:ascii="Arial" w:eastAsia="Arial" w:hAnsi="Arial" w:cs="Arial"/>
          <w:sz w:val="18"/>
          <w:szCs w:val="18"/>
        </w:rPr>
      </w:pPr>
      <w:r>
        <w:rPr>
          <w:rFonts w:ascii="Arial" w:hAnsi="Arial"/>
          <w:sz w:val="18"/>
          <w:szCs w:val="18"/>
        </w:rPr>
        <w:t>b/ za transport sanitarny poza teren miasta Szczecin:</w:t>
      </w:r>
    </w:p>
    <w:p w14:paraId="26BD0484" w14:textId="77777777" w:rsidR="006E34FE" w:rsidRDefault="00D828BF">
      <w:pPr>
        <w:ind w:left="284"/>
        <w:jc w:val="both"/>
        <w:rPr>
          <w:rFonts w:ascii="Arial" w:eastAsia="Arial" w:hAnsi="Arial" w:cs="Arial"/>
          <w:sz w:val="18"/>
          <w:szCs w:val="18"/>
        </w:rPr>
      </w:pPr>
      <w:r>
        <w:rPr>
          <w:rFonts w:ascii="Arial" w:hAnsi="Arial"/>
          <w:sz w:val="18"/>
          <w:szCs w:val="18"/>
        </w:rPr>
        <w:t>- sumie iloczynu ilości wykonanych w danym miesiącu usług dla danego typu pojazdu i ich cen jednostkowych oraz iloczynu ilości kilometr</w:t>
      </w:r>
      <w:r>
        <w:rPr>
          <w:rFonts w:ascii="Arial" w:hAnsi="Arial"/>
          <w:sz w:val="18"/>
          <w:szCs w:val="18"/>
          <w:lang w:val="es-ES_tradnl"/>
        </w:rPr>
        <w:t>ó</w:t>
      </w:r>
      <w:r>
        <w:rPr>
          <w:rFonts w:ascii="Arial" w:hAnsi="Arial"/>
          <w:sz w:val="18"/>
          <w:szCs w:val="18"/>
        </w:rPr>
        <w:t>w przejechanych w danym miesiącu poza granicami Szczecina i stawki za 1 km.</w:t>
      </w:r>
    </w:p>
    <w:p w14:paraId="3C630EE6" w14:textId="77777777" w:rsidR="006E34FE" w:rsidRDefault="00D828BF">
      <w:pPr>
        <w:jc w:val="both"/>
        <w:rPr>
          <w:rFonts w:ascii="Arial" w:eastAsia="Arial" w:hAnsi="Arial" w:cs="Arial"/>
          <w:sz w:val="18"/>
          <w:szCs w:val="18"/>
        </w:rPr>
      </w:pPr>
      <w:r>
        <w:rPr>
          <w:rFonts w:ascii="Arial" w:hAnsi="Arial"/>
          <w:spacing w:val="-14"/>
          <w:sz w:val="18"/>
          <w:szCs w:val="18"/>
        </w:rPr>
        <w:t xml:space="preserve">3.  </w:t>
      </w:r>
      <w:r>
        <w:rPr>
          <w:rFonts w:ascii="Arial" w:hAnsi="Arial"/>
          <w:sz w:val="18"/>
          <w:szCs w:val="18"/>
        </w:rPr>
        <w:t xml:space="preserve">Strony ustalają miesięczny okres rozliczeniowy obejmujący miesiąc kalendarzowy. </w:t>
      </w:r>
    </w:p>
    <w:p w14:paraId="3F3F6A51" w14:textId="77777777" w:rsidR="006E34FE" w:rsidRDefault="00D828BF">
      <w:pPr>
        <w:pStyle w:val="Normalny11pt"/>
        <w:ind w:left="284" w:hanging="284"/>
        <w:rPr>
          <w:rFonts w:ascii="Arial" w:eastAsia="Arial" w:hAnsi="Arial" w:cs="Arial"/>
          <w:sz w:val="18"/>
          <w:szCs w:val="18"/>
        </w:rPr>
      </w:pPr>
      <w:r>
        <w:rPr>
          <w:rFonts w:ascii="Arial" w:hAnsi="Arial"/>
          <w:sz w:val="18"/>
          <w:szCs w:val="18"/>
        </w:rPr>
        <w:t xml:space="preserve">4. Podstawę zapłaty za wykonane usługi stanowić będą faktury VAT wystawiane przez </w:t>
      </w:r>
      <w:r>
        <w:rPr>
          <w:rFonts w:ascii="Arial" w:hAnsi="Arial"/>
          <w:spacing w:val="-4"/>
          <w:sz w:val="18"/>
          <w:szCs w:val="18"/>
        </w:rPr>
        <w:t xml:space="preserve">Wykonawcę </w:t>
      </w:r>
      <w:r>
        <w:rPr>
          <w:rFonts w:ascii="Arial" w:hAnsi="Arial"/>
          <w:sz w:val="18"/>
          <w:szCs w:val="18"/>
        </w:rPr>
        <w:t xml:space="preserve">w terminie do 7 – go dnia każdego miesiąca za miesiąc poprzedni. </w:t>
      </w:r>
    </w:p>
    <w:p w14:paraId="7EDE7A51" w14:textId="77777777" w:rsidR="006E34FE" w:rsidRDefault="00D828BF">
      <w:pPr>
        <w:pStyle w:val="Normalny11pt"/>
        <w:ind w:left="284" w:hanging="284"/>
        <w:rPr>
          <w:rFonts w:ascii="Arial" w:eastAsia="Arial" w:hAnsi="Arial" w:cs="Arial"/>
          <w:sz w:val="18"/>
          <w:szCs w:val="18"/>
        </w:rPr>
      </w:pPr>
      <w:r>
        <w:rPr>
          <w:rFonts w:ascii="Arial" w:hAnsi="Arial"/>
          <w:sz w:val="18"/>
          <w:szCs w:val="18"/>
        </w:rPr>
        <w:t xml:space="preserve">5. </w:t>
      </w:r>
      <w:r>
        <w:rPr>
          <w:rFonts w:ascii="Arial" w:hAnsi="Arial"/>
          <w:spacing w:val="-4"/>
          <w:sz w:val="18"/>
          <w:szCs w:val="18"/>
        </w:rPr>
        <w:t>Wykonawca</w:t>
      </w:r>
      <w:r>
        <w:rPr>
          <w:rFonts w:ascii="Arial" w:hAnsi="Arial"/>
          <w:sz w:val="18"/>
          <w:szCs w:val="18"/>
        </w:rPr>
        <w:t xml:space="preserve"> do każdej faktury za transport sanitarny zobowiązany jest dołączyć wykaz wykonanych zleceń z podaniem nazwiska lekarza zlecającego, a w przypadku transportu poza teren miasta Szczecina, dodatkowo ilości przejechanych kilometr</w:t>
      </w:r>
      <w:r>
        <w:rPr>
          <w:rFonts w:ascii="Arial" w:hAnsi="Arial"/>
          <w:sz w:val="18"/>
          <w:szCs w:val="18"/>
          <w:lang w:val="es-ES_tradnl"/>
        </w:rPr>
        <w:t>ó</w:t>
      </w:r>
      <w:r>
        <w:rPr>
          <w:rFonts w:ascii="Arial" w:hAnsi="Arial"/>
          <w:sz w:val="18"/>
          <w:szCs w:val="18"/>
        </w:rPr>
        <w:t>w poza granicami administracyjnymi miasta Szczecin.</w:t>
      </w:r>
    </w:p>
    <w:p w14:paraId="38076DE9" w14:textId="77777777" w:rsidR="006E34FE" w:rsidRDefault="00D828BF">
      <w:pPr>
        <w:pStyle w:val="Normalny11pt"/>
        <w:ind w:left="284" w:hanging="284"/>
        <w:rPr>
          <w:rFonts w:ascii="Arial" w:eastAsia="Arial" w:hAnsi="Arial" w:cs="Arial"/>
          <w:sz w:val="18"/>
          <w:szCs w:val="18"/>
        </w:rPr>
      </w:pPr>
      <w:r>
        <w:rPr>
          <w:rFonts w:ascii="Arial" w:hAnsi="Arial"/>
          <w:sz w:val="18"/>
          <w:szCs w:val="18"/>
        </w:rPr>
        <w:t xml:space="preserve">6. Zamawiający wymaga od </w:t>
      </w:r>
      <w:r>
        <w:rPr>
          <w:rFonts w:ascii="Arial" w:hAnsi="Arial"/>
          <w:spacing w:val="-4"/>
          <w:sz w:val="18"/>
          <w:szCs w:val="18"/>
        </w:rPr>
        <w:t>Wykonawcy</w:t>
      </w:r>
      <w:r>
        <w:rPr>
          <w:rFonts w:ascii="Arial" w:hAnsi="Arial"/>
          <w:sz w:val="18"/>
          <w:szCs w:val="18"/>
        </w:rPr>
        <w:t xml:space="preserve"> wystawienia faktury za usługi transportu sanitarnego z następującymi danymi:</w:t>
      </w:r>
    </w:p>
    <w:p w14:paraId="1010607C" w14:textId="77777777" w:rsidR="006E34FE" w:rsidRDefault="00D828BF">
      <w:pPr>
        <w:ind w:left="72" w:firstLine="212"/>
        <w:jc w:val="both"/>
        <w:rPr>
          <w:rFonts w:ascii="Arial" w:eastAsia="Arial" w:hAnsi="Arial" w:cs="Arial"/>
          <w:sz w:val="18"/>
          <w:szCs w:val="18"/>
        </w:rPr>
      </w:pPr>
      <w:r>
        <w:rPr>
          <w:rFonts w:ascii="Arial" w:hAnsi="Arial"/>
          <w:sz w:val="18"/>
          <w:szCs w:val="18"/>
        </w:rPr>
        <w:t>a/ zakres usł</w:t>
      </w:r>
      <w:r>
        <w:rPr>
          <w:rFonts w:ascii="Arial" w:hAnsi="Arial"/>
          <w:sz w:val="18"/>
          <w:szCs w:val="18"/>
          <w:lang w:val="it-IT"/>
        </w:rPr>
        <w:t>ugi,</w:t>
      </w:r>
    </w:p>
    <w:p w14:paraId="5F522A8B" w14:textId="77777777" w:rsidR="006E34FE" w:rsidRDefault="00D828BF">
      <w:pPr>
        <w:ind w:left="72" w:firstLine="212"/>
        <w:jc w:val="both"/>
        <w:rPr>
          <w:rFonts w:ascii="Arial" w:eastAsia="Arial" w:hAnsi="Arial" w:cs="Arial"/>
          <w:sz w:val="18"/>
          <w:szCs w:val="18"/>
        </w:rPr>
      </w:pPr>
      <w:r>
        <w:rPr>
          <w:rFonts w:ascii="Arial" w:hAnsi="Arial"/>
          <w:sz w:val="18"/>
          <w:szCs w:val="18"/>
        </w:rPr>
        <w:t>b/ ilość przejechanych kilometr</w:t>
      </w:r>
      <w:r>
        <w:rPr>
          <w:rFonts w:ascii="Arial" w:hAnsi="Arial"/>
          <w:sz w:val="18"/>
          <w:szCs w:val="18"/>
          <w:lang w:val="es-ES_tradnl"/>
        </w:rPr>
        <w:t>ó</w:t>
      </w:r>
      <w:r>
        <w:rPr>
          <w:rFonts w:ascii="Arial" w:hAnsi="Arial"/>
          <w:sz w:val="18"/>
          <w:szCs w:val="18"/>
        </w:rPr>
        <w:t>w poza granicami administracyjnymi miasta Szczecin,</w:t>
      </w:r>
    </w:p>
    <w:p w14:paraId="6E370ADB" w14:textId="77777777" w:rsidR="006E34FE" w:rsidRDefault="00D828BF">
      <w:pPr>
        <w:ind w:left="72" w:firstLine="212"/>
        <w:jc w:val="both"/>
        <w:rPr>
          <w:rFonts w:ascii="Arial" w:eastAsia="Arial" w:hAnsi="Arial" w:cs="Arial"/>
          <w:sz w:val="18"/>
          <w:szCs w:val="18"/>
        </w:rPr>
      </w:pPr>
      <w:r>
        <w:rPr>
          <w:rFonts w:ascii="Arial" w:hAnsi="Arial"/>
          <w:sz w:val="18"/>
          <w:szCs w:val="18"/>
        </w:rPr>
        <w:t>c/ wartość przedmiotu usługi.</w:t>
      </w:r>
    </w:p>
    <w:p w14:paraId="50A87722" w14:textId="77777777" w:rsidR="006E34FE" w:rsidRDefault="00D828BF">
      <w:pPr>
        <w:pStyle w:val="Normalny11pt"/>
        <w:numPr>
          <w:ilvl w:val="0"/>
          <w:numId w:val="10"/>
        </w:numPr>
        <w:rPr>
          <w:rFonts w:ascii="Arial" w:hAnsi="Arial"/>
          <w:sz w:val="18"/>
          <w:szCs w:val="18"/>
        </w:rPr>
      </w:pPr>
      <w:r>
        <w:rPr>
          <w:rFonts w:ascii="Arial" w:hAnsi="Arial"/>
          <w:sz w:val="18"/>
          <w:szCs w:val="18"/>
        </w:rPr>
        <w:t>Zapłata</w:t>
      </w:r>
      <w:r>
        <w:rPr>
          <w:rFonts w:ascii="Arial" w:hAnsi="Arial"/>
          <w:color w:val="FF2600"/>
          <w:sz w:val="18"/>
          <w:szCs w:val="18"/>
          <w:u w:color="FF2600"/>
        </w:rPr>
        <w:t xml:space="preserve"> </w:t>
      </w:r>
      <w:r w:rsidRPr="00231D46">
        <w:rPr>
          <w:rFonts w:ascii="Arial" w:hAnsi="Arial"/>
          <w:color w:val="auto"/>
          <w:sz w:val="18"/>
          <w:szCs w:val="18"/>
          <w:u w:color="FF2600"/>
        </w:rPr>
        <w:t>wynagrodzenia</w:t>
      </w:r>
      <w:r w:rsidRPr="00231D46">
        <w:rPr>
          <w:rFonts w:ascii="Arial" w:hAnsi="Arial"/>
          <w:color w:val="auto"/>
          <w:sz w:val="18"/>
          <w:szCs w:val="18"/>
        </w:rPr>
        <w:t xml:space="preserve"> </w:t>
      </w:r>
      <w:r>
        <w:rPr>
          <w:rFonts w:ascii="Arial" w:hAnsi="Arial"/>
          <w:sz w:val="18"/>
          <w:szCs w:val="18"/>
        </w:rPr>
        <w:t>następować będzie w terminie do 60 dni od daty otrzymania</w:t>
      </w:r>
      <w:r>
        <w:rPr>
          <w:rFonts w:ascii="Arial" w:hAnsi="Arial"/>
          <w:color w:val="FF2600"/>
          <w:sz w:val="18"/>
          <w:szCs w:val="18"/>
          <w:u w:color="FF2600"/>
        </w:rPr>
        <w:t xml:space="preserve"> </w:t>
      </w:r>
      <w:r w:rsidRPr="00231D46">
        <w:rPr>
          <w:rFonts w:ascii="Arial" w:hAnsi="Arial"/>
          <w:color w:val="auto"/>
          <w:sz w:val="18"/>
          <w:szCs w:val="18"/>
          <w:u w:color="FF2600"/>
        </w:rPr>
        <w:t xml:space="preserve">prawidłowo wystawionej </w:t>
      </w:r>
      <w:r>
        <w:rPr>
          <w:rFonts w:ascii="Arial" w:hAnsi="Arial"/>
          <w:sz w:val="18"/>
          <w:szCs w:val="18"/>
        </w:rPr>
        <w:t>faktury na rachunek bankowy Wykonawcy wskazany w treści faktury.</w:t>
      </w:r>
    </w:p>
    <w:p w14:paraId="69EF2BB1" w14:textId="77777777" w:rsidR="006E34FE" w:rsidRDefault="00D828BF">
      <w:pPr>
        <w:pStyle w:val="Akapitzlist"/>
        <w:numPr>
          <w:ilvl w:val="0"/>
          <w:numId w:val="11"/>
        </w:numPr>
        <w:jc w:val="both"/>
        <w:rPr>
          <w:rFonts w:ascii="Arial" w:hAnsi="Arial"/>
          <w:sz w:val="18"/>
          <w:szCs w:val="18"/>
        </w:rPr>
      </w:pPr>
      <w:r>
        <w:rPr>
          <w:rFonts w:ascii="Arial" w:hAnsi="Arial"/>
          <w:sz w:val="18"/>
          <w:szCs w:val="18"/>
        </w:rPr>
        <w:t>Płatność jest dokonana każdorazowo z dniem obciążenia rachunku bankowego Zamawiającego.</w:t>
      </w:r>
    </w:p>
    <w:p w14:paraId="176C0510" w14:textId="77777777" w:rsidR="006E34FE" w:rsidRDefault="00D828BF">
      <w:pPr>
        <w:pStyle w:val="Akapitzlist"/>
        <w:numPr>
          <w:ilvl w:val="0"/>
          <w:numId w:val="11"/>
        </w:numPr>
        <w:jc w:val="both"/>
        <w:rPr>
          <w:rFonts w:ascii="Arial" w:hAnsi="Arial"/>
          <w:sz w:val="18"/>
          <w:szCs w:val="18"/>
        </w:rPr>
      </w:pPr>
      <w:r>
        <w:rPr>
          <w:rFonts w:ascii="Arial" w:hAnsi="Arial"/>
          <w:sz w:val="18"/>
          <w:szCs w:val="18"/>
        </w:rPr>
        <w:t>Ceny wskazane  w załączniku nr 1 do niniejszej umowy zawierają podatek od towar</w:t>
      </w:r>
      <w:r>
        <w:rPr>
          <w:rFonts w:ascii="Arial" w:hAnsi="Arial"/>
          <w:sz w:val="18"/>
          <w:szCs w:val="18"/>
          <w:lang w:val="es-ES_tradnl"/>
        </w:rPr>
        <w:t>ó</w:t>
      </w:r>
      <w:r>
        <w:rPr>
          <w:rFonts w:ascii="Arial" w:hAnsi="Arial"/>
          <w:sz w:val="18"/>
          <w:szCs w:val="18"/>
        </w:rPr>
        <w:t>w i usług VAT.</w:t>
      </w:r>
    </w:p>
    <w:p w14:paraId="260AEF89" w14:textId="77777777" w:rsidR="006E34FE" w:rsidRDefault="00D828BF">
      <w:pPr>
        <w:suppressAutoHyphens/>
        <w:ind w:left="360" w:hanging="360"/>
        <w:jc w:val="both"/>
        <w:rPr>
          <w:rFonts w:ascii="Arial" w:eastAsia="Arial" w:hAnsi="Arial" w:cs="Arial"/>
          <w:sz w:val="18"/>
          <w:szCs w:val="18"/>
        </w:rPr>
      </w:pPr>
      <w:r>
        <w:rPr>
          <w:rFonts w:ascii="Arial" w:hAnsi="Arial"/>
          <w:sz w:val="18"/>
          <w:szCs w:val="18"/>
        </w:rPr>
        <w:t>10. Bez zgody Zamawiającego Wykonawca nie ma prawa dokonywać przelewu wierzytelności Wykonawcy wynikających z niniejszej umowy i związanych z nimi należności ubocznych ( np. odsetek ), jak r</w:t>
      </w:r>
      <w:r>
        <w:rPr>
          <w:rFonts w:ascii="Arial" w:hAnsi="Arial"/>
          <w:sz w:val="18"/>
          <w:szCs w:val="18"/>
          <w:lang w:val="es-ES_tradnl"/>
        </w:rPr>
        <w:t>ó</w:t>
      </w:r>
      <w:r>
        <w:rPr>
          <w:rFonts w:ascii="Arial" w:hAnsi="Arial"/>
          <w:sz w:val="18"/>
          <w:szCs w:val="18"/>
        </w:rPr>
        <w:t>wnież podejmować jakichkolwiek czynności prawnych ani faktycznych, w następstwie, kt</w:t>
      </w:r>
      <w:r>
        <w:rPr>
          <w:rFonts w:ascii="Arial" w:hAnsi="Arial"/>
          <w:sz w:val="18"/>
          <w:szCs w:val="18"/>
          <w:lang w:val="es-ES_tradnl"/>
        </w:rPr>
        <w:t>ó</w:t>
      </w:r>
      <w:r>
        <w:rPr>
          <w:rFonts w:ascii="Arial" w:hAnsi="Arial"/>
          <w:sz w:val="18"/>
          <w:szCs w:val="18"/>
        </w:rPr>
        <w:t>rych może dojść do zmiany po stronie wierzyciela. W szczeg</w:t>
      </w:r>
      <w:r>
        <w:rPr>
          <w:rFonts w:ascii="Arial" w:hAnsi="Arial"/>
          <w:sz w:val="18"/>
          <w:szCs w:val="18"/>
          <w:lang w:val="es-ES_tradnl"/>
        </w:rPr>
        <w:t>ó</w:t>
      </w:r>
      <w:r>
        <w:rPr>
          <w:rFonts w:ascii="Arial" w:hAnsi="Arial"/>
          <w:sz w:val="18"/>
          <w:szCs w:val="18"/>
        </w:rPr>
        <w:t>lności Wykonawca bez pisemnej zgody Zamawiającego nie ma prawa zawierać um</w:t>
      </w:r>
      <w:r>
        <w:rPr>
          <w:rFonts w:ascii="Arial" w:hAnsi="Arial"/>
          <w:sz w:val="18"/>
          <w:szCs w:val="18"/>
          <w:lang w:val="es-ES_tradnl"/>
        </w:rPr>
        <w:t>ó</w:t>
      </w:r>
      <w:r>
        <w:rPr>
          <w:rFonts w:ascii="Arial" w:hAnsi="Arial"/>
          <w:sz w:val="18"/>
          <w:szCs w:val="18"/>
        </w:rPr>
        <w:t>w poręczenia, um</w:t>
      </w:r>
      <w:r>
        <w:rPr>
          <w:rFonts w:ascii="Arial" w:hAnsi="Arial"/>
          <w:sz w:val="18"/>
          <w:szCs w:val="18"/>
          <w:lang w:val="es-ES_tradnl"/>
        </w:rPr>
        <w:t>ó</w:t>
      </w:r>
      <w:r>
        <w:rPr>
          <w:rFonts w:ascii="Arial" w:hAnsi="Arial"/>
          <w:sz w:val="18"/>
          <w:szCs w:val="18"/>
        </w:rPr>
        <w:t xml:space="preserve">w gwarancji bądź dokonywać na podstawie art. 921¹- art. 9215 </w:t>
      </w:r>
      <w:proofErr w:type="spellStart"/>
      <w:r>
        <w:rPr>
          <w:rFonts w:ascii="Arial" w:hAnsi="Arial"/>
          <w:sz w:val="18"/>
          <w:szCs w:val="18"/>
        </w:rPr>
        <w:t>kc</w:t>
      </w:r>
      <w:proofErr w:type="spellEnd"/>
      <w:r>
        <w:rPr>
          <w:rFonts w:ascii="Arial" w:hAnsi="Arial"/>
          <w:sz w:val="18"/>
          <w:szCs w:val="18"/>
        </w:rPr>
        <w:t xml:space="preserve"> przekazu świadczenia Zamawiającego należnego na podstawie niniejszej umowy.</w:t>
      </w:r>
    </w:p>
    <w:p w14:paraId="0C942181" w14:textId="77777777" w:rsidR="006E34FE" w:rsidRDefault="00D828BF">
      <w:pPr>
        <w:suppressAutoHyphens/>
        <w:ind w:left="360" w:hanging="360"/>
        <w:jc w:val="both"/>
        <w:rPr>
          <w:rFonts w:ascii="Arial" w:eastAsia="Arial" w:hAnsi="Arial" w:cs="Arial"/>
          <w:sz w:val="18"/>
          <w:szCs w:val="18"/>
        </w:rPr>
      </w:pPr>
      <w:r>
        <w:rPr>
          <w:rFonts w:ascii="Arial" w:hAnsi="Arial"/>
          <w:sz w:val="18"/>
          <w:szCs w:val="18"/>
        </w:rPr>
        <w:t>11. Zgoda, o kt</w:t>
      </w:r>
      <w:r>
        <w:rPr>
          <w:rFonts w:ascii="Arial" w:hAnsi="Arial"/>
          <w:sz w:val="18"/>
          <w:szCs w:val="18"/>
          <w:lang w:val="es-ES_tradnl"/>
        </w:rPr>
        <w:t>ó</w:t>
      </w:r>
      <w:r>
        <w:rPr>
          <w:rFonts w:ascii="Arial" w:hAnsi="Arial"/>
          <w:sz w:val="18"/>
          <w:szCs w:val="18"/>
        </w:rPr>
        <w:t>rej mowa w ust. 10 niniejszego paragrafu winna być wyrażona w formie pisemnej pod rygorem nieważności.</w:t>
      </w:r>
    </w:p>
    <w:p w14:paraId="29D61753" w14:textId="77777777" w:rsidR="006E34FE" w:rsidRDefault="006E34FE">
      <w:pPr>
        <w:ind w:left="284"/>
        <w:jc w:val="center"/>
        <w:rPr>
          <w:rFonts w:ascii="Arial" w:eastAsia="Arial" w:hAnsi="Arial" w:cs="Arial"/>
          <w:sz w:val="18"/>
          <w:szCs w:val="18"/>
        </w:rPr>
      </w:pPr>
    </w:p>
    <w:p w14:paraId="15498D3E" w14:textId="77777777" w:rsidR="006E34FE" w:rsidRDefault="00D828BF">
      <w:pPr>
        <w:ind w:left="284"/>
        <w:jc w:val="center"/>
        <w:rPr>
          <w:rFonts w:ascii="Arial" w:eastAsia="Arial" w:hAnsi="Arial" w:cs="Arial"/>
          <w:sz w:val="18"/>
          <w:szCs w:val="18"/>
        </w:rPr>
      </w:pPr>
      <w:r>
        <w:rPr>
          <w:rFonts w:ascii="Arial" w:hAnsi="Arial"/>
          <w:sz w:val="18"/>
          <w:szCs w:val="18"/>
        </w:rPr>
        <w:t>§4</w:t>
      </w:r>
    </w:p>
    <w:p w14:paraId="41BC3EF1" w14:textId="77777777" w:rsidR="006E34FE" w:rsidRDefault="00D828BF">
      <w:pPr>
        <w:jc w:val="center"/>
        <w:rPr>
          <w:rFonts w:ascii="Arial" w:eastAsia="Arial" w:hAnsi="Arial" w:cs="Arial"/>
          <w:b/>
          <w:bCs/>
          <w:sz w:val="18"/>
          <w:szCs w:val="18"/>
        </w:rPr>
      </w:pPr>
      <w:r w:rsidRPr="00231D46">
        <w:rPr>
          <w:rFonts w:ascii="Arial" w:hAnsi="Arial"/>
          <w:b/>
          <w:bCs/>
          <w:sz w:val="18"/>
          <w:szCs w:val="18"/>
        </w:rPr>
        <w:t>ZMIANY UMOWY</w:t>
      </w:r>
    </w:p>
    <w:p w14:paraId="6DC77EF6"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1. Zamawiający na podstawie art 436 pkt 4 ustawy Prawo zam</w:t>
      </w:r>
      <w:r>
        <w:rPr>
          <w:rFonts w:ascii="Arial" w:hAnsi="Arial"/>
          <w:sz w:val="18"/>
          <w:szCs w:val="18"/>
          <w:lang w:val="es-ES_tradnl"/>
        </w:rPr>
        <w:t>ó</w:t>
      </w:r>
      <w:r>
        <w:rPr>
          <w:rFonts w:ascii="Arial" w:hAnsi="Arial"/>
          <w:sz w:val="18"/>
          <w:szCs w:val="18"/>
        </w:rPr>
        <w:t>wień publicznych przewiduje możliwość zmiany wynagrodzenia Wykonawcy w przypadku zmiany:</w:t>
      </w:r>
    </w:p>
    <w:p w14:paraId="195E9449" w14:textId="77777777" w:rsidR="006E34FE" w:rsidRDefault="00D828BF">
      <w:pPr>
        <w:pStyle w:val="TreA"/>
        <w:ind w:left="284"/>
        <w:jc w:val="both"/>
        <w:rPr>
          <w:rFonts w:ascii="Arial" w:eastAsia="Arial" w:hAnsi="Arial" w:cs="Arial"/>
          <w:sz w:val="18"/>
          <w:szCs w:val="18"/>
        </w:rPr>
      </w:pPr>
      <w:r>
        <w:rPr>
          <w:rFonts w:ascii="Arial" w:hAnsi="Arial"/>
          <w:sz w:val="18"/>
          <w:szCs w:val="18"/>
        </w:rPr>
        <w:t>a) stawki podatku od towar</w:t>
      </w:r>
      <w:r>
        <w:rPr>
          <w:rFonts w:ascii="Arial" w:hAnsi="Arial"/>
          <w:sz w:val="18"/>
          <w:szCs w:val="18"/>
          <w:lang w:val="es-ES_tradnl"/>
        </w:rPr>
        <w:t>ó</w:t>
      </w:r>
      <w:r>
        <w:rPr>
          <w:rFonts w:ascii="Arial" w:hAnsi="Arial"/>
          <w:sz w:val="18"/>
          <w:szCs w:val="18"/>
        </w:rPr>
        <w:t>w i usług oraz podatku akcyzowego,</w:t>
      </w:r>
    </w:p>
    <w:p w14:paraId="5C6B842B" w14:textId="77777777" w:rsidR="006E34FE" w:rsidRDefault="00D828BF">
      <w:pPr>
        <w:pStyle w:val="TreA"/>
        <w:ind w:left="284"/>
        <w:jc w:val="both"/>
        <w:rPr>
          <w:rFonts w:ascii="Arial" w:eastAsia="Arial" w:hAnsi="Arial" w:cs="Arial"/>
          <w:sz w:val="18"/>
          <w:szCs w:val="18"/>
        </w:rPr>
      </w:pPr>
      <w:r>
        <w:rPr>
          <w:rFonts w:ascii="Arial" w:hAnsi="Arial"/>
          <w:sz w:val="18"/>
          <w:szCs w:val="18"/>
        </w:rPr>
        <w:t>b) wysokości minimalnego wynagrodzenia za pracę albo wysokości minimalnej stawki godzinowej, ustalonych na podstawie ustawy z dnia 10 października 2002 roku o minimalnym wynagrodzeniu za pracę,</w:t>
      </w:r>
    </w:p>
    <w:p w14:paraId="23BA42AF" w14:textId="77777777" w:rsidR="006E34FE" w:rsidRDefault="00D828BF">
      <w:pPr>
        <w:pStyle w:val="TreA"/>
        <w:ind w:left="284"/>
        <w:jc w:val="both"/>
        <w:rPr>
          <w:rFonts w:ascii="Arial" w:eastAsia="Arial" w:hAnsi="Arial" w:cs="Arial"/>
          <w:sz w:val="18"/>
          <w:szCs w:val="18"/>
        </w:rPr>
      </w:pPr>
      <w:r>
        <w:rPr>
          <w:rFonts w:ascii="Arial" w:hAnsi="Arial"/>
          <w:sz w:val="18"/>
          <w:szCs w:val="18"/>
        </w:rPr>
        <w:t>c) zasad podlegania ubezpieczeniom społecznym lub ubezpieczeniu zdrowotnemu lub wysokości stawki składki na ubezpieczenia społeczne lub ubezpieczenie zdrowotne,</w:t>
      </w:r>
    </w:p>
    <w:p w14:paraId="3B9CFDFB" w14:textId="6DEC425E" w:rsidR="006E34FE" w:rsidRPr="00231D46" w:rsidRDefault="00D828BF">
      <w:pPr>
        <w:pStyle w:val="TreA"/>
        <w:ind w:left="284"/>
        <w:jc w:val="both"/>
        <w:rPr>
          <w:rFonts w:ascii="Arial" w:eastAsia="Arial" w:hAnsi="Arial" w:cs="Arial"/>
          <w:color w:val="auto"/>
          <w:sz w:val="18"/>
          <w:szCs w:val="18"/>
        </w:rPr>
      </w:pPr>
      <w:r>
        <w:rPr>
          <w:rFonts w:ascii="Arial" w:hAnsi="Arial"/>
          <w:sz w:val="18"/>
          <w:szCs w:val="18"/>
        </w:rPr>
        <w:t>d) zasad gromadzenia i wysokości wpłat do pracowniczych plan</w:t>
      </w:r>
      <w:r>
        <w:rPr>
          <w:rFonts w:ascii="Arial" w:hAnsi="Arial"/>
          <w:sz w:val="18"/>
          <w:szCs w:val="18"/>
          <w:lang w:val="es-ES_tradnl"/>
        </w:rPr>
        <w:t>ó</w:t>
      </w:r>
      <w:r>
        <w:rPr>
          <w:rFonts w:ascii="Arial" w:hAnsi="Arial"/>
          <w:sz w:val="18"/>
          <w:szCs w:val="18"/>
        </w:rPr>
        <w:t>w kapitałowych, o kt</w:t>
      </w:r>
      <w:r>
        <w:rPr>
          <w:rFonts w:ascii="Arial" w:hAnsi="Arial"/>
          <w:sz w:val="18"/>
          <w:szCs w:val="18"/>
          <w:lang w:val="es-ES_tradnl"/>
        </w:rPr>
        <w:t>ó</w:t>
      </w:r>
      <w:r>
        <w:rPr>
          <w:rFonts w:ascii="Arial" w:hAnsi="Arial"/>
          <w:sz w:val="18"/>
          <w:szCs w:val="18"/>
        </w:rPr>
        <w:t>rych mowa w ustawie</w:t>
      </w:r>
      <w:r w:rsidR="0015201C">
        <w:rPr>
          <w:rFonts w:ascii="Arial" w:hAnsi="Arial"/>
          <w:sz w:val="18"/>
          <w:szCs w:val="18"/>
        </w:rPr>
        <w:t xml:space="preserve">                 </w:t>
      </w:r>
      <w:r>
        <w:rPr>
          <w:rFonts w:ascii="Arial" w:hAnsi="Arial"/>
          <w:sz w:val="18"/>
          <w:szCs w:val="18"/>
        </w:rPr>
        <w:t xml:space="preserve"> z dnia 4 października 2018 roku o pracowniczych planach kapitałowych ( tekst jedn. Dz. U. z</w:t>
      </w:r>
      <w:r>
        <w:rPr>
          <w:rFonts w:ascii="Arial" w:hAnsi="Arial"/>
          <w:color w:val="FF2600"/>
          <w:sz w:val="18"/>
          <w:szCs w:val="18"/>
          <w:u w:color="FF2600"/>
          <w:lang w:val="en-US"/>
        </w:rPr>
        <w:t xml:space="preserve"> </w:t>
      </w:r>
      <w:r w:rsidRPr="00231D46">
        <w:rPr>
          <w:rFonts w:ascii="Arial" w:hAnsi="Arial"/>
          <w:color w:val="auto"/>
          <w:sz w:val="18"/>
          <w:szCs w:val="18"/>
          <w:u w:color="FF2600"/>
          <w:lang w:val="en-US"/>
        </w:rPr>
        <w:t>2024</w:t>
      </w:r>
      <w:r w:rsidRPr="00231D46">
        <w:rPr>
          <w:rFonts w:ascii="Arial" w:hAnsi="Arial"/>
          <w:color w:val="auto"/>
          <w:sz w:val="18"/>
          <w:szCs w:val="18"/>
        </w:rPr>
        <w:t xml:space="preserve"> r., poz. </w:t>
      </w:r>
      <w:r w:rsidRPr="00231D46">
        <w:rPr>
          <w:rFonts w:ascii="Arial" w:hAnsi="Arial"/>
          <w:color w:val="auto"/>
          <w:sz w:val="18"/>
          <w:szCs w:val="18"/>
          <w:u w:color="FF2600"/>
        </w:rPr>
        <w:t>427</w:t>
      </w:r>
      <w:r w:rsidRPr="00231D46">
        <w:rPr>
          <w:rFonts w:ascii="Arial" w:hAnsi="Arial"/>
          <w:color w:val="auto"/>
          <w:sz w:val="18"/>
          <w:szCs w:val="18"/>
        </w:rPr>
        <w:t xml:space="preserve"> z późn. zm.)</w:t>
      </w:r>
    </w:p>
    <w:p w14:paraId="10C847D3" w14:textId="77777777" w:rsidR="006E34FE" w:rsidRDefault="00D828BF">
      <w:pPr>
        <w:pStyle w:val="TreA"/>
        <w:numPr>
          <w:ilvl w:val="0"/>
          <w:numId w:val="13"/>
        </w:numPr>
        <w:jc w:val="both"/>
        <w:rPr>
          <w:rFonts w:ascii="Arial" w:hAnsi="Arial"/>
          <w:sz w:val="18"/>
          <w:szCs w:val="18"/>
        </w:rPr>
      </w:pPr>
      <w:r>
        <w:rPr>
          <w:rFonts w:ascii="Arial" w:hAnsi="Arial"/>
          <w:sz w:val="18"/>
          <w:szCs w:val="18"/>
          <w:shd w:val="clear" w:color="auto" w:fill="FFFFFF"/>
        </w:rPr>
        <w:t>jeżeli zmiany te będą miały wpływ na koszty wykonania zam</w:t>
      </w:r>
      <w:r>
        <w:rPr>
          <w:rFonts w:ascii="Arial" w:hAnsi="Arial"/>
          <w:sz w:val="18"/>
          <w:szCs w:val="18"/>
          <w:shd w:val="clear" w:color="auto" w:fill="FFFFFF"/>
          <w:lang w:val="es-ES_tradnl"/>
        </w:rPr>
        <w:t>ó</w:t>
      </w:r>
      <w:r>
        <w:rPr>
          <w:rFonts w:ascii="Arial" w:hAnsi="Arial"/>
          <w:sz w:val="18"/>
          <w:szCs w:val="18"/>
          <w:shd w:val="clear" w:color="auto" w:fill="FFFFFF"/>
        </w:rPr>
        <w:t>wienia przez Wykonawcę.</w:t>
      </w:r>
    </w:p>
    <w:p w14:paraId="6E78219F" w14:textId="77777777" w:rsidR="006E34FE" w:rsidRDefault="00D828BF">
      <w:pPr>
        <w:pStyle w:val="TreA"/>
        <w:ind w:left="284" w:hanging="284"/>
        <w:jc w:val="both"/>
        <w:rPr>
          <w:rFonts w:ascii="Arial" w:eastAsia="Arial" w:hAnsi="Arial" w:cs="Arial"/>
          <w:sz w:val="18"/>
          <w:szCs w:val="18"/>
        </w:rPr>
      </w:pPr>
      <w:r>
        <w:rPr>
          <w:rFonts w:ascii="Arial" w:hAnsi="Arial"/>
          <w:sz w:val="18"/>
          <w:szCs w:val="18"/>
          <w:shd w:val="clear" w:color="auto" w:fill="FFFFFF"/>
        </w:rPr>
        <w:t xml:space="preserve">2. Zmiana wysokości wynagrodzenia Wykonawcy </w:t>
      </w:r>
      <w:r>
        <w:rPr>
          <w:rFonts w:ascii="Arial" w:hAnsi="Arial"/>
          <w:b/>
          <w:bCs/>
          <w:sz w:val="18"/>
          <w:szCs w:val="18"/>
          <w:shd w:val="clear" w:color="auto" w:fill="FFFFFF"/>
        </w:rPr>
        <w:t>wynikająca ze zmiany stawki podatku od towar</w:t>
      </w:r>
      <w:r>
        <w:rPr>
          <w:rFonts w:ascii="Arial" w:hAnsi="Arial"/>
          <w:b/>
          <w:bCs/>
          <w:sz w:val="18"/>
          <w:szCs w:val="18"/>
          <w:shd w:val="clear" w:color="auto" w:fill="FFFFFF"/>
          <w:lang w:val="es-ES_tradnl"/>
        </w:rPr>
        <w:t>ó</w:t>
      </w:r>
      <w:r>
        <w:rPr>
          <w:rFonts w:ascii="Arial" w:hAnsi="Arial"/>
          <w:b/>
          <w:bCs/>
          <w:sz w:val="18"/>
          <w:szCs w:val="18"/>
          <w:shd w:val="clear" w:color="auto" w:fill="FFFFFF"/>
        </w:rPr>
        <w:t>w i usług</w:t>
      </w:r>
      <w:r>
        <w:rPr>
          <w:rFonts w:ascii="Arial" w:hAnsi="Arial"/>
          <w:sz w:val="18"/>
          <w:szCs w:val="18"/>
          <w:shd w:val="clear" w:color="auto" w:fill="FFFFFF"/>
        </w:rPr>
        <w:t xml:space="preserve"> obowiązywać będzie z mocy prawa od dnia obowiązywania odpowiednich przepis</w:t>
      </w:r>
      <w:r>
        <w:rPr>
          <w:rFonts w:ascii="Arial" w:hAnsi="Arial"/>
          <w:sz w:val="18"/>
          <w:szCs w:val="18"/>
          <w:shd w:val="clear" w:color="auto" w:fill="FFFFFF"/>
          <w:lang w:val="es-ES_tradnl"/>
        </w:rPr>
        <w:t>ó</w:t>
      </w:r>
      <w:r>
        <w:rPr>
          <w:rFonts w:ascii="Arial" w:hAnsi="Arial"/>
          <w:sz w:val="18"/>
          <w:szCs w:val="18"/>
          <w:shd w:val="clear" w:color="auto" w:fill="FFFFFF"/>
        </w:rPr>
        <w:t xml:space="preserve">w </w:t>
      </w:r>
      <w:r>
        <w:rPr>
          <w:rFonts w:ascii="Arial" w:hAnsi="Arial"/>
          <w:sz w:val="18"/>
          <w:szCs w:val="18"/>
          <w:u w:color="FF2600"/>
        </w:rPr>
        <w:t>bez konieczności podpisywania odrębnego aneksu do niniejszej</w:t>
      </w:r>
      <w:r>
        <w:rPr>
          <w:rFonts w:ascii="Arial" w:hAnsi="Arial"/>
          <w:sz w:val="18"/>
          <w:szCs w:val="18"/>
        </w:rPr>
        <w:t xml:space="preserve"> </w:t>
      </w:r>
      <w:r>
        <w:rPr>
          <w:rFonts w:ascii="Arial" w:hAnsi="Arial"/>
          <w:sz w:val="18"/>
          <w:szCs w:val="18"/>
          <w:u w:color="FF2600"/>
        </w:rPr>
        <w:t>umowy.</w:t>
      </w:r>
      <w:r>
        <w:rPr>
          <w:rFonts w:ascii="Arial" w:hAnsi="Arial"/>
          <w:sz w:val="18"/>
          <w:szCs w:val="18"/>
          <w:u w:color="FF2600"/>
          <w:shd w:val="clear" w:color="auto" w:fill="FFFFFF"/>
        </w:rPr>
        <w:t xml:space="preserve"> </w:t>
      </w:r>
      <w:r>
        <w:rPr>
          <w:rFonts w:ascii="Arial" w:hAnsi="Arial"/>
          <w:sz w:val="18"/>
          <w:szCs w:val="18"/>
          <w:u w:color="FF2600"/>
        </w:rPr>
        <w:t>W takim przypadku zmianie ulegnie kwota podatku VAT i cena</w:t>
      </w:r>
      <w:r>
        <w:rPr>
          <w:rFonts w:ascii="Arial" w:hAnsi="Arial"/>
          <w:sz w:val="18"/>
          <w:szCs w:val="18"/>
        </w:rPr>
        <w:t xml:space="preserve"> </w:t>
      </w:r>
      <w:r>
        <w:rPr>
          <w:rFonts w:ascii="Arial" w:hAnsi="Arial"/>
          <w:sz w:val="18"/>
          <w:szCs w:val="18"/>
          <w:u w:color="FF2600"/>
          <w:lang w:val="it-IT"/>
        </w:rPr>
        <w:t>brutto</w:t>
      </w:r>
      <w:r>
        <w:rPr>
          <w:rFonts w:ascii="Arial" w:hAnsi="Arial"/>
          <w:sz w:val="18"/>
          <w:szCs w:val="18"/>
          <w:u w:color="FF2600"/>
        </w:rPr>
        <w:t xml:space="preserve"> a cena netto pozostanie niezmienna. Z</w:t>
      </w:r>
      <w:r>
        <w:rPr>
          <w:rFonts w:ascii="Arial" w:hAnsi="Arial"/>
          <w:sz w:val="18"/>
          <w:szCs w:val="18"/>
        </w:rPr>
        <w:t xml:space="preserve">mienione ceny będą miały zastosowanie do usług wykonywanych po dniu wejścia w życie aktu prawnego zmieniającego stawkę podatku VAT. </w:t>
      </w:r>
    </w:p>
    <w:p w14:paraId="11AEC4E7"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 xml:space="preserve">3. </w:t>
      </w:r>
      <w:r>
        <w:rPr>
          <w:rFonts w:ascii="Arial" w:hAnsi="Arial"/>
          <w:sz w:val="18"/>
          <w:szCs w:val="18"/>
          <w:shd w:val="clear" w:color="auto" w:fill="FFFFFF"/>
        </w:rPr>
        <w:t xml:space="preserve">Zmiana wysokości wynagrodzenia Wykonawcy </w:t>
      </w:r>
      <w:r>
        <w:rPr>
          <w:rFonts w:ascii="Arial" w:hAnsi="Arial"/>
          <w:b/>
          <w:bCs/>
          <w:sz w:val="18"/>
          <w:szCs w:val="18"/>
          <w:shd w:val="clear" w:color="auto" w:fill="FFFFFF"/>
        </w:rPr>
        <w:t>wynikająca ze zmiany wysokości</w:t>
      </w:r>
      <w:r>
        <w:rPr>
          <w:rFonts w:ascii="Arial" w:hAnsi="Arial"/>
          <w:b/>
          <w:bCs/>
          <w:sz w:val="18"/>
          <w:szCs w:val="18"/>
        </w:rPr>
        <w:t xml:space="preserve"> wynagrodzenia minimalnego</w:t>
      </w:r>
      <w:r>
        <w:rPr>
          <w:rFonts w:ascii="Arial" w:hAnsi="Arial"/>
          <w:sz w:val="18"/>
          <w:szCs w:val="18"/>
        </w:rPr>
        <w:t xml:space="preserve"> </w:t>
      </w:r>
      <w:r>
        <w:rPr>
          <w:rFonts w:ascii="Arial" w:hAnsi="Arial"/>
          <w:b/>
          <w:bCs/>
          <w:sz w:val="18"/>
          <w:szCs w:val="18"/>
        </w:rPr>
        <w:t xml:space="preserve">za pracę </w:t>
      </w:r>
      <w:r>
        <w:rPr>
          <w:rFonts w:ascii="Arial" w:hAnsi="Arial"/>
          <w:sz w:val="18"/>
          <w:szCs w:val="18"/>
        </w:rPr>
        <w:t>może nastąpić na pisemny wniosek Wykonawcy zawierający uzasadnienie oraz szczegółowe wyliczenie wpływu zmiany na ponoszone przez Wykonawcę̨ koszty realizacji przedmiotu niniejszej umowy, po udokumentowaniu przez Wykonawcę wpływu zmiany na wysokość koszt</w:t>
      </w:r>
      <w:r>
        <w:rPr>
          <w:rFonts w:ascii="Arial" w:hAnsi="Arial"/>
          <w:sz w:val="18"/>
          <w:szCs w:val="18"/>
          <w:lang w:val="es-ES_tradnl"/>
        </w:rPr>
        <w:t>ó</w:t>
      </w:r>
      <w:r>
        <w:rPr>
          <w:rFonts w:ascii="Arial" w:hAnsi="Arial"/>
          <w:sz w:val="18"/>
          <w:szCs w:val="18"/>
        </w:rPr>
        <w:t>w wykonania zam</w:t>
      </w:r>
      <w:r>
        <w:rPr>
          <w:rFonts w:ascii="Arial" w:hAnsi="Arial"/>
          <w:sz w:val="18"/>
          <w:szCs w:val="18"/>
          <w:lang w:val="es-ES_tradnl"/>
        </w:rPr>
        <w:t>ó</w:t>
      </w:r>
      <w:r>
        <w:rPr>
          <w:rFonts w:ascii="Arial" w:hAnsi="Arial"/>
          <w:sz w:val="18"/>
          <w:szCs w:val="18"/>
        </w:rPr>
        <w:t>wienia.</w:t>
      </w:r>
    </w:p>
    <w:p w14:paraId="78C49A5F"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lastRenderedPageBreak/>
        <w:t>4.</w:t>
      </w:r>
      <w:r>
        <w:rPr>
          <w:rFonts w:ascii="Arial" w:hAnsi="Arial"/>
          <w:sz w:val="18"/>
          <w:szCs w:val="18"/>
          <w:lang w:val="de-DE"/>
        </w:rPr>
        <w:t xml:space="preserve"> W</w:t>
      </w:r>
      <w:r>
        <w:rPr>
          <w:rFonts w:ascii="Arial" w:hAnsi="Arial"/>
          <w:sz w:val="18"/>
          <w:szCs w:val="18"/>
        </w:rPr>
        <w:t xml:space="preserve"> celu udokumentowania wpływu </w:t>
      </w:r>
      <w:r>
        <w:rPr>
          <w:rFonts w:ascii="Arial" w:hAnsi="Arial"/>
          <w:sz w:val="18"/>
          <w:szCs w:val="18"/>
          <w:shd w:val="clear" w:color="auto" w:fill="FFFFFF"/>
        </w:rPr>
        <w:t>zmiany, o kt</w:t>
      </w:r>
      <w:r>
        <w:rPr>
          <w:rFonts w:ascii="Arial" w:hAnsi="Arial"/>
          <w:sz w:val="18"/>
          <w:szCs w:val="18"/>
          <w:shd w:val="clear" w:color="auto" w:fill="FFFFFF"/>
          <w:lang w:val="es-ES_tradnl"/>
        </w:rPr>
        <w:t>ó</w:t>
      </w:r>
      <w:r>
        <w:rPr>
          <w:rFonts w:ascii="Arial" w:hAnsi="Arial"/>
          <w:sz w:val="18"/>
          <w:szCs w:val="18"/>
          <w:shd w:val="clear" w:color="auto" w:fill="FFFFFF"/>
        </w:rPr>
        <w:t>rej mowa w ust. 3 niniejszego paragrafu</w:t>
      </w:r>
      <w:r>
        <w:rPr>
          <w:rFonts w:ascii="Arial" w:hAnsi="Arial"/>
          <w:sz w:val="18"/>
          <w:szCs w:val="18"/>
        </w:rPr>
        <w:t xml:space="preserve"> na wysokość koszt</w:t>
      </w:r>
      <w:r>
        <w:rPr>
          <w:rFonts w:ascii="Arial" w:hAnsi="Arial"/>
          <w:sz w:val="18"/>
          <w:szCs w:val="18"/>
          <w:lang w:val="es-ES_tradnl"/>
        </w:rPr>
        <w:t>ó</w:t>
      </w:r>
      <w:r>
        <w:rPr>
          <w:rFonts w:ascii="Arial" w:hAnsi="Arial"/>
          <w:sz w:val="18"/>
          <w:szCs w:val="18"/>
        </w:rPr>
        <w:t xml:space="preserve">w wykonania przedmiotu niniejszej umowy Wykonawca zobowiązany jest przedłożyć Zamawiającemu informację </w:t>
      </w:r>
      <w:r>
        <w:rPr>
          <w:rFonts w:ascii="Arial" w:hAnsi="Arial"/>
          <w:sz w:val="18"/>
          <w:szCs w:val="18"/>
          <w:lang w:val="it-IT"/>
        </w:rPr>
        <w:t>o ilo</w:t>
      </w:r>
      <w:r>
        <w:rPr>
          <w:rFonts w:ascii="Arial" w:hAnsi="Arial"/>
          <w:sz w:val="18"/>
          <w:szCs w:val="18"/>
        </w:rPr>
        <w:t>ści pracownik</w:t>
      </w:r>
      <w:r>
        <w:rPr>
          <w:rFonts w:ascii="Arial" w:hAnsi="Arial"/>
          <w:sz w:val="18"/>
          <w:szCs w:val="18"/>
          <w:lang w:val="es-ES_tradnl"/>
        </w:rPr>
        <w:t>ó</w:t>
      </w:r>
      <w:r>
        <w:rPr>
          <w:rFonts w:ascii="Arial" w:hAnsi="Arial"/>
          <w:sz w:val="18"/>
          <w:szCs w:val="18"/>
        </w:rPr>
        <w:t>w wraz ze wskazaniem wymiaru etatu zatrudnionych na podstawie umowy o pracę do realizacji przedmiotu niniejszej umowy</w:t>
      </w:r>
      <w:r>
        <w:rPr>
          <w:rFonts w:ascii="Arial" w:hAnsi="Arial"/>
          <w:sz w:val="18"/>
          <w:szCs w:val="18"/>
          <w:lang w:val="nl-NL"/>
        </w:rPr>
        <w:t xml:space="preserve"> wed</w:t>
      </w:r>
      <w:r>
        <w:rPr>
          <w:rFonts w:ascii="Arial" w:hAnsi="Arial"/>
          <w:sz w:val="18"/>
          <w:szCs w:val="18"/>
        </w:rPr>
        <w:t>ług listy płac ze wszystkich miesięcy obowiązywania niniejszej umowy poprzedzających zmianę przepis</w:t>
      </w:r>
      <w:r>
        <w:rPr>
          <w:rFonts w:ascii="Arial" w:hAnsi="Arial"/>
          <w:sz w:val="18"/>
          <w:szCs w:val="18"/>
          <w:lang w:val="es-ES_tradnl"/>
        </w:rPr>
        <w:t>ó</w:t>
      </w:r>
      <w:r>
        <w:rPr>
          <w:rFonts w:ascii="Arial" w:hAnsi="Arial"/>
          <w:sz w:val="18"/>
          <w:szCs w:val="18"/>
        </w:rPr>
        <w:t>w i z miesiąca następującego po zmianie przepis</w:t>
      </w:r>
      <w:r>
        <w:rPr>
          <w:rFonts w:ascii="Arial" w:hAnsi="Arial"/>
          <w:sz w:val="18"/>
          <w:szCs w:val="18"/>
          <w:lang w:val="es-ES_tradnl"/>
        </w:rPr>
        <w:t>ó</w:t>
      </w:r>
      <w:r>
        <w:rPr>
          <w:rFonts w:ascii="Arial" w:hAnsi="Arial"/>
          <w:sz w:val="18"/>
          <w:szCs w:val="18"/>
        </w:rPr>
        <w:t>w wraz ze wskazaniem w spos</w:t>
      </w:r>
      <w:r>
        <w:rPr>
          <w:rFonts w:ascii="Arial" w:hAnsi="Arial"/>
          <w:sz w:val="18"/>
          <w:szCs w:val="18"/>
          <w:lang w:val="es-ES_tradnl"/>
        </w:rPr>
        <w:t>ó</w:t>
      </w:r>
      <w:r>
        <w:rPr>
          <w:rFonts w:ascii="Arial" w:hAnsi="Arial"/>
          <w:sz w:val="18"/>
          <w:szCs w:val="18"/>
        </w:rPr>
        <w:t>b zanonimizowany wysokości wynagrodzenia brutto poszczeg</w:t>
      </w:r>
      <w:r>
        <w:rPr>
          <w:rFonts w:ascii="Arial" w:hAnsi="Arial"/>
          <w:sz w:val="18"/>
          <w:szCs w:val="18"/>
          <w:lang w:val="es-ES_tradnl"/>
        </w:rPr>
        <w:t>ó</w:t>
      </w:r>
      <w:r>
        <w:rPr>
          <w:rFonts w:ascii="Arial" w:hAnsi="Arial"/>
          <w:sz w:val="18"/>
          <w:szCs w:val="18"/>
        </w:rPr>
        <w:t>lnych pracownik</w:t>
      </w:r>
      <w:r>
        <w:rPr>
          <w:rFonts w:ascii="Arial" w:hAnsi="Arial"/>
          <w:sz w:val="18"/>
          <w:szCs w:val="18"/>
          <w:lang w:val="es-ES_tradnl"/>
        </w:rPr>
        <w:t>ó</w:t>
      </w:r>
      <w:r>
        <w:rPr>
          <w:rFonts w:ascii="Arial" w:hAnsi="Arial"/>
          <w:sz w:val="18"/>
          <w:szCs w:val="18"/>
        </w:rPr>
        <w:t xml:space="preserve">w przed wejściem w życie zmiany i po jej wejściu w życie. Ze względu na fakt, że ustawa o minimalnym wynagrodzeniu posługuje się pojęciem brutto Wykonawca ma obowiązek wskazać wartości faktyczne naliczonego pracownikom wynagrodzenia brutto, nie zaś wysokość wynagrodzenia zasadniczego. </w:t>
      </w:r>
    </w:p>
    <w:p w14:paraId="29632127"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 xml:space="preserve">5. Podstawą do ustalenia różnicy w zmianie wynagrodzenia </w:t>
      </w:r>
      <w:r>
        <w:rPr>
          <w:rFonts w:ascii="Arial" w:hAnsi="Arial"/>
          <w:sz w:val="18"/>
          <w:szCs w:val="18"/>
          <w:shd w:val="clear" w:color="auto" w:fill="FFFFFF"/>
        </w:rPr>
        <w:t>wynikającej</w:t>
      </w:r>
      <w:r>
        <w:rPr>
          <w:rFonts w:ascii="Arial" w:hAnsi="Arial"/>
          <w:sz w:val="18"/>
          <w:szCs w:val="18"/>
          <w:shd w:val="clear" w:color="auto" w:fill="FFFFFF"/>
          <w:lang w:val="de-DE"/>
        </w:rPr>
        <w:t xml:space="preserve"> z</w:t>
      </w:r>
      <w:r>
        <w:rPr>
          <w:rFonts w:ascii="Arial" w:hAnsi="Arial"/>
          <w:sz w:val="18"/>
          <w:szCs w:val="18"/>
          <w:shd w:val="clear" w:color="auto" w:fill="FFFFFF"/>
        </w:rPr>
        <w:t>e zmiany wysokości</w:t>
      </w:r>
      <w:r>
        <w:rPr>
          <w:rFonts w:ascii="Arial" w:hAnsi="Arial"/>
          <w:sz w:val="18"/>
          <w:szCs w:val="18"/>
        </w:rPr>
        <w:t xml:space="preserve"> wynagrodzenia minimalnego za pracę będzie por</w:t>
      </w:r>
      <w:r>
        <w:rPr>
          <w:rFonts w:ascii="Arial" w:hAnsi="Arial"/>
          <w:sz w:val="18"/>
          <w:szCs w:val="18"/>
          <w:lang w:val="es-ES_tradnl"/>
        </w:rPr>
        <w:t>ó</w:t>
      </w:r>
      <w:r>
        <w:rPr>
          <w:rFonts w:ascii="Arial" w:hAnsi="Arial"/>
          <w:sz w:val="18"/>
          <w:szCs w:val="18"/>
        </w:rPr>
        <w:t>wnanie wynagrodzenia wyliczonego ze średniej iloś</w:t>
      </w:r>
      <w:r>
        <w:rPr>
          <w:rFonts w:ascii="Arial" w:hAnsi="Arial"/>
          <w:sz w:val="18"/>
          <w:szCs w:val="18"/>
          <w:lang w:val="it-IT"/>
        </w:rPr>
        <w:t>ci etat</w:t>
      </w:r>
      <w:r>
        <w:rPr>
          <w:rFonts w:ascii="Arial" w:hAnsi="Arial"/>
          <w:sz w:val="18"/>
          <w:szCs w:val="18"/>
          <w:lang w:val="es-ES_tradnl"/>
        </w:rPr>
        <w:t>ó</w:t>
      </w:r>
      <w:r>
        <w:rPr>
          <w:rFonts w:ascii="Arial" w:hAnsi="Arial"/>
          <w:sz w:val="18"/>
          <w:szCs w:val="18"/>
        </w:rPr>
        <w:t>w na podstawie listy płac z miesięcy obowiązywania niniejszej umowy poprzedzających zmianę przepis</w:t>
      </w:r>
      <w:r>
        <w:rPr>
          <w:rFonts w:ascii="Arial" w:hAnsi="Arial"/>
          <w:sz w:val="18"/>
          <w:szCs w:val="18"/>
          <w:lang w:val="es-ES_tradnl"/>
        </w:rPr>
        <w:t>ó</w:t>
      </w:r>
      <w:r>
        <w:rPr>
          <w:rFonts w:ascii="Arial" w:hAnsi="Arial"/>
          <w:sz w:val="18"/>
          <w:szCs w:val="18"/>
        </w:rPr>
        <w:t>w z wynagrodzeniem według iloś</w:t>
      </w:r>
      <w:r>
        <w:rPr>
          <w:rFonts w:ascii="Arial" w:hAnsi="Arial"/>
          <w:sz w:val="18"/>
          <w:szCs w:val="18"/>
          <w:lang w:val="it-IT"/>
        </w:rPr>
        <w:t>ci etat</w:t>
      </w:r>
      <w:r>
        <w:rPr>
          <w:rFonts w:ascii="Arial" w:hAnsi="Arial"/>
          <w:sz w:val="18"/>
          <w:szCs w:val="18"/>
          <w:lang w:val="es-ES_tradnl"/>
        </w:rPr>
        <w:t>ó</w:t>
      </w:r>
      <w:r>
        <w:rPr>
          <w:rFonts w:ascii="Arial" w:hAnsi="Arial"/>
          <w:sz w:val="18"/>
          <w:szCs w:val="18"/>
        </w:rPr>
        <w:t>w podanych w liście płac z miesiąca następującego po zmianie przepis</w:t>
      </w:r>
      <w:r>
        <w:rPr>
          <w:rFonts w:ascii="Arial" w:hAnsi="Arial"/>
          <w:sz w:val="18"/>
          <w:szCs w:val="18"/>
          <w:lang w:val="es-ES_tradnl"/>
        </w:rPr>
        <w:t>ó</w:t>
      </w:r>
      <w:r>
        <w:rPr>
          <w:rFonts w:ascii="Arial" w:hAnsi="Arial"/>
          <w:sz w:val="18"/>
          <w:szCs w:val="18"/>
        </w:rPr>
        <w:t>w.</w:t>
      </w:r>
    </w:p>
    <w:p w14:paraId="5AFBABB5"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6. Z</w:t>
      </w:r>
      <w:r>
        <w:rPr>
          <w:rFonts w:ascii="Arial" w:hAnsi="Arial"/>
          <w:sz w:val="18"/>
          <w:szCs w:val="18"/>
          <w:shd w:val="clear" w:color="auto" w:fill="FFFFFF"/>
        </w:rPr>
        <w:t>miana wysokości wynagrodzenia Wykonawcy</w:t>
      </w:r>
      <w:r>
        <w:rPr>
          <w:rFonts w:ascii="Arial" w:hAnsi="Arial"/>
          <w:b/>
          <w:bCs/>
          <w:sz w:val="18"/>
          <w:szCs w:val="18"/>
          <w:shd w:val="clear" w:color="auto" w:fill="FFFFFF"/>
        </w:rPr>
        <w:t xml:space="preserve"> wynikająca ze zmiany</w:t>
      </w:r>
      <w:r>
        <w:rPr>
          <w:rFonts w:ascii="Arial" w:hAnsi="Arial"/>
          <w:b/>
          <w:bCs/>
          <w:sz w:val="18"/>
          <w:szCs w:val="18"/>
        </w:rPr>
        <w:t xml:space="preserve"> minimalnej stawki godzinowej</w:t>
      </w:r>
      <w:r>
        <w:rPr>
          <w:rFonts w:ascii="Arial" w:hAnsi="Arial"/>
          <w:sz w:val="18"/>
          <w:szCs w:val="18"/>
        </w:rPr>
        <w:t xml:space="preserve"> może nastąpić na pisemny wniosek Wykonawcy zawierający uzasadnienie oraz szczegółowe wyliczenie wpływu zmiany na ponoszone przez Wykonawcę̨ koszty realizacji przedmiotu niniejszej umowy, po udokumentowaniu przez Wykonawcę wpływu zmiany na wysokość koszt</w:t>
      </w:r>
      <w:r>
        <w:rPr>
          <w:rFonts w:ascii="Arial" w:hAnsi="Arial"/>
          <w:sz w:val="18"/>
          <w:szCs w:val="18"/>
          <w:lang w:val="es-ES_tradnl"/>
        </w:rPr>
        <w:t>ó</w:t>
      </w:r>
      <w:r>
        <w:rPr>
          <w:rFonts w:ascii="Arial" w:hAnsi="Arial"/>
          <w:sz w:val="18"/>
          <w:szCs w:val="18"/>
        </w:rPr>
        <w:t>w wykonania zam</w:t>
      </w:r>
      <w:r>
        <w:rPr>
          <w:rFonts w:ascii="Arial" w:hAnsi="Arial"/>
          <w:sz w:val="18"/>
          <w:szCs w:val="18"/>
          <w:lang w:val="es-ES_tradnl"/>
        </w:rPr>
        <w:t>ó</w:t>
      </w:r>
      <w:r>
        <w:rPr>
          <w:rFonts w:ascii="Arial" w:hAnsi="Arial"/>
          <w:sz w:val="18"/>
          <w:szCs w:val="18"/>
        </w:rPr>
        <w:t>wienia.</w:t>
      </w:r>
    </w:p>
    <w:p w14:paraId="03F73718" w14:textId="547CB58B" w:rsidR="006E34FE" w:rsidRDefault="00D828BF">
      <w:pPr>
        <w:pStyle w:val="TreA"/>
        <w:ind w:left="284" w:hanging="284"/>
        <w:jc w:val="both"/>
        <w:rPr>
          <w:rFonts w:ascii="Arial" w:eastAsia="Arial" w:hAnsi="Arial" w:cs="Arial"/>
          <w:sz w:val="18"/>
          <w:szCs w:val="18"/>
        </w:rPr>
      </w:pPr>
      <w:r>
        <w:rPr>
          <w:rFonts w:ascii="Arial" w:hAnsi="Arial"/>
          <w:sz w:val="18"/>
          <w:szCs w:val="18"/>
        </w:rPr>
        <w:t>7. Minimalna stawka godzinowa to minimalna wysokość wynagrodzenia za każdą godzinę wykonania zlecenia lub świadczenia usług, przysługująca przyjmującemu zlecenie lub świadczącemu usługi. W celu udokumentowania wpływu zmiany, o kt</w:t>
      </w:r>
      <w:r>
        <w:rPr>
          <w:rFonts w:ascii="Arial" w:hAnsi="Arial"/>
          <w:sz w:val="18"/>
          <w:szCs w:val="18"/>
          <w:lang w:val="es-ES_tradnl"/>
        </w:rPr>
        <w:t>ó</w:t>
      </w:r>
      <w:r>
        <w:rPr>
          <w:rFonts w:ascii="Arial" w:hAnsi="Arial"/>
          <w:sz w:val="18"/>
          <w:szCs w:val="18"/>
        </w:rPr>
        <w:t>rej mowa w ust. 6 niniejszego paragrafu na wysokość koszt</w:t>
      </w:r>
      <w:r>
        <w:rPr>
          <w:rFonts w:ascii="Arial" w:hAnsi="Arial"/>
          <w:sz w:val="18"/>
          <w:szCs w:val="18"/>
          <w:lang w:val="es-ES_tradnl"/>
        </w:rPr>
        <w:t>ó</w:t>
      </w:r>
      <w:r>
        <w:rPr>
          <w:rFonts w:ascii="Arial" w:hAnsi="Arial"/>
          <w:sz w:val="18"/>
          <w:szCs w:val="18"/>
        </w:rPr>
        <w:t>w wykonania zam</w:t>
      </w:r>
      <w:r>
        <w:rPr>
          <w:rFonts w:ascii="Arial" w:hAnsi="Arial"/>
          <w:sz w:val="18"/>
          <w:szCs w:val="18"/>
          <w:lang w:val="es-ES_tradnl"/>
        </w:rPr>
        <w:t>ó</w:t>
      </w:r>
      <w:r>
        <w:rPr>
          <w:rFonts w:ascii="Arial" w:hAnsi="Arial"/>
          <w:sz w:val="18"/>
          <w:szCs w:val="18"/>
        </w:rPr>
        <w:t xml:space="preserve">wienia Wykonawca zobowiązany jest przedłożyć Zamawiającemu informację </w:t>
      </w:r>
      <w:r>
        <w:rPr>
          <w:rFonts w:ascii="Arial" w:hAnsi="Arial"/>
          <w:sz w:val="18"/>
          <w:szCs w:val="18"/>
          <w:lang w:val="it-IT"/>
        </w:rPr>
        <w:t>o ilo</w:t>
      </w:r>
      <w:r>
        <w:rPr>
          <w:rFonts w:ascii="Arial" w:hAnsi="Arial"/>
          <w:sz w:val="18"/>
          <w:szCs w:val="18"/>
        </w:rPr>
        <w:t>ś</w:t>
      </w:r>
      <w:r>
        <w:rPr>
          <w:rFonts w:ascii="Arial" w:hAnsi="Arial"/>
          <w:sz w:val="18"/>
          <w:szCs w:val="18"/>
          <w:lang w:val="it-IT"/>
        </w:rPr>
        <w:t xml:space="preserve">ci </w:t>
      </w:r>
      <w:r>
        <w:rPr>
          <w:rFonts w:ascii="Arial" w:hAnsi="Arial"/>
          <w:sz w:val="18"/>
          <w:szCs w:val="18"/>
        </w:rPr>
        <w:t>personelu zatrudnionego na podstawie umowy zlecenie oraz umowy o świadczenie usług wraz ze wskazaniem ilości roboczogodzin, według listy płac ze wszystkich miesięcy obowiązywania niniejszej umowy poprzedzających zmianę przepis</w:t>
      </w:r>
      <w:r>
        <w:rPr>
          <w:rFonts w:ascii="Arial" w:hAnsi="Arial"/>
          <w:sz w:val="18"/>
          <w:szCs w:val="18"/>
          <w:lang w:val="es-ES_tradnl"/>
        </w:rPr>
        <w:t>ó</w:t>
      </w:r>
      <w:r>
        <w:rPr>
          <w:rFonts w:ascii="Arial" w:hAnsi="Arial"/>
          <w:sz w:val="18"/>
          <w:szCs w:val="18"/>
        </w:rPr>
        <w:t>w</w:t>
      </w:r>
      <w:r w:rsidR="0015201C">
        <w:rPr>
          <w:rFonts w:ascii="Arial" w:hAnsi="Arial"/>
          <w:sz w:val="18"/>
          <w:szCs w:val="18"/>
        </w:rPr>
        <w:t xml:space="preserve">                             </w:t>
      </w:r>
      <w:r>
        <w:rPr>
          <w:rFonts w:ascii="Arial" w:hAnsi="Arial"/>
          <w:sz w:val="18"/>
          <w:szCs w:val="18"/>
        </w:rPr>
        <w:t xml:space="preserve"> i miesiąca następującego po zmianie przepis</w:t>
      </w:r>
      <w:r>
        <w:rPr>
          <w:rFonts w:ascii="Arial" w:hAnsi="Arial"/>
          <w:sz w:val="18"/>
          <w:szCs w:val="18"/>
          <w:lang w:val="es-ES_tradnl"/>
        </w:rPr>
        <w:t>ó</w:t>
      </w:r>
      <w:r>
        <w:rPr>
          <w:rFonts w:ascii="Arial" w:hAnsi="Arial"/>
          <w:sz w:val="18"/>
          <w:szCs w:val="18"/>
        </w:rPr>
        <w:t>w wraz ze wskazaniem w spos</w:t>
      </w:r>
      <w:r>
        <w:rPr>
          <w:rFonts w:ascii="Arial" w:hAnsi="Arial"/>
          <w:sz w:val="18"/>
          <w:szCs w:val="18"/>
          <w:lang w:val="es-ES_tradnl"/>
        </w:rPr>
        <w:t>ó</w:t>
      </w:r>
      <w:r>
        <w:rPr>
          <w:rFonts w:ascii="Arial" w:hAnsi="Arial"/>
          <w:sz w:val="18"/>
          <w:szCs w:val="18"/>
        </w:rPr>
        <w:t>b zanonimizowany wysokości wynagrodzenia brutto poszczeg</w:t>
      </w:r>
      <w:r>
        <w:rPr>
          <w:rFonts w:ascii="Arial" w:hAnsi="Arial"/>
          <w:sz w:val="18"/>
          <w:szCs w:val="18"/>
          <w:lang w:val="es-ES_tradnl"/>
        </w:rPr>
        <w:t>ó</w:t>
      </w:r>
      <w:r>
        <w:rPr>
          <w:rFonts w:ascii="Arial" w:hAnsi="Arial"/>
          <w:sz w:val="18"/>
          <w:szCs w:val="18"/>
        </w:rPr>
        <w:t>lnych os</w:t>
      </w:r>
      <w:r>
        <w:rPr>
          <w:rFonts w:ascii="Arial" w:hAnsi="Arial"/>
          <w:sz w:val="18"/>
          <w:szCs w:val="18"/>
          <w:lang w:val="es-ES_tradnl"/>
        </w:rPr>
        <w:t>ó</w:t>
      </w:r>
      <w:r>
        <w:rPr>
          <w:rFonts w:ascii="Arial" w:hAnsi="Arial"/>
          <w:sz w:val="18"/>
          <w:szCs w:val="18"/>
        </w:rPr>
        <w:t xml:space="preserve">b przed wejściem w życie zmiany i po jej wejściu w życie. Ze względu na fakt, że ustawa o minimalnym wynagrodzeniu posługuje się pojęciem brutto Wykonawca ma obowiązek wskazać wartości faktyczne naliczonego wynagrodzenia brutto, nie zaś wynagrodzenia zasadniczego. </w:t>
      </w:r>
    </w:p>
    <w:p w14:paraId="3E093C41"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8. Podstawą do ustalenia różnicy w zmianie wynagrodzenia W</w:t>
      </w:r>
      <w:r>
        <w:rPr>
          <w:rFonts w:ascii="Arial" w:hAnsi="Arial"/>
          <w:sz w:val="18"/>
          <w:szCs w:val="18"/>
          <w:shd w:val="clear" w:color="auto" w:fill="FFFFFF"/>
        </w:rPr>
        <w:t>ykonawcy wynikającej</w:t>
      </w:r>
      <w:r>
        <w:rPr>
          <w:rFonts w:ascii="Arial" w:hAnsi="Arial"/>
          <w:sz w:val="18"/>
          <w:szCs w:val="18"/>
          <w:shd w:val="clear" w:color="auto" w:fill="FFFFFF"/>
          <w:lang w:val="de-DE"/>
        </w:rPr>
        <w:t xml:space="preserve"> z</w:t>
      </w:r>
      <w:r>
        <w:rPr>
          <w:rFonts w:ascii="Arial" w:hAnsi="Arial"/>
          <w:sz w:val="18"/>
          <w:szCs w:val="18"/>
          <w:shd w:val="clear" w:color="auto" w:fill="FFFFFF"/>
        </w:rPr>
        <w:t>e zmiany</w:t>
      </w:r>
      <w:r>
        <w:rPr>
          <w:rFonts w:ascii="Arial" w:hAnsi="Arial"/>
          <w:sz w:val="18"/>
          <w:szCs w:val="18"/>
        </w:rPr>
        <w:t xml:space="preserve"> minimalnej stawki godzinowej</w:t>
      </w:r>
      <w:r>
        <w:rPr>
          <w:rFonts w:ascii="Arial" w:hAnsi="Arial"/>
          <w:b/>
          <w:bCs/>
          <w:sz w:val="18"/>
          <w:szCs w:val="18"/>
        </w:rPr>
        <w:t xml:space="preserve"> </w:t>
      </w:r>
      <w:r>
        <w:rPr>
          <w:rFonts w:ascii="Arial" w:hAnsi="Arial"/>
          <w:sz w:val="18"/>
          <w:szCs w:val="18"/>
        </w:rPr>
        <w:t>będzie</w:t>
      </w:r>
      <w:r>
        <w:rPr>
          <w:rFonts w:ascii="Arial" w:hAnsi="Arial"/>
          <w:b/>
          <w:bCs/>
          <w:sz w:val="18"/>
          <w:szCs w:val="18"/>
        </w:rPr>
        <w:t xml:space="preserve"> </w:t>
      </w:r>
      <w:r>
        <w:rPr>
          <w:rFonts w:ascii="Arial" w:hAnsi="Arial"/>
          <w:sz w:val="18"/>
          <w:szCs w:val="18"/>
        </w:rPr>
        <w:t>por</w:t>
      </w:r>
      <w:r>
        <w:rPr>
          <w:rFonts w:ascii="Arial" w:hAnsi="Arial"/>
          <w:sz w:val="18"/>
          <w:szCs w:val="18"/>
          <w:lang w:val="es-ES_tradnl"/>
        </w:rPr>
        <w:t>ó</w:t>
      </w:r>
      <w:r>
        <w:rPr>
          <w:rFonts w:ascii="Arial" w:hAnsi="Arial"/>
          <w:sz w:val="18"/>
          <w:szCs w:val="18"/>
        </w:rPr>
        <w:t>wnanie wynagrodzenia wyliczonego ze średniej ilości roboczogodzin na podstawie listy płac z miesięcy obowiązywania niniejszej umowy poprzedzających zmianę przepis</w:t>
      </w:r>
      <w:r>
        <w:rPr>
          <w:rFonts w:ascii="Arial" w:hAnsi="Arial"/>
          <w:sz w:val="18"/>
          <w:szCs w:val="18"/>
          <w:lang w:val="es-ES_tradnl"/>
        </w:rPr>
        <w:t>ó</w:t>
      </w:r>
      <w:r>
        <w:rPr>
          <w:rFonts w:ascii="Arial" w:hAnsi="Arial"/>
          <w:sz w:val="18"/>
          <w:szCs w:val="18"/>
        </w:rPr>
        <w:t>w z wynagrodzeniem według ilości roboczogodzin podanych w liście płac z miesiąca następującego po zmianie przepis</w:t>
      </w:r>
      <w:r>
        <w:rPr>
          <w:rFonts w:ascii="Arial" w:hAnsi="Arial"/>
          <w:sz w:val="18"/>
          <w:szCs w:val="18"/>
          <w:lang w:val="es-ES_tradnl"/>
        </w:rPr>
        <w:t>ó</w:t>
      </w:r>
      <w:r>
        <w:rPr>
          <w:rFonts w:ascii="Arial" w:hAnsi="Arial"/>
          <w:sz w:val="18"/>
          <w:szCs w:val="18"/>
        </w:rPr>
        <w:t>w.</w:t>
      </w:r>
    </w:p>
    <w:p w14:paraId="03596DB9"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9. Z</w:t>
      </w:r>
      <w:r>
        <w:rPr>
          <w:rFonts w:ascii="Arial" w:hAnsi="Arial"/>
          <w:sz w:val="18"/>
          <w:szCs w:val="18"/>
          <w:shd w:val="clear" w:color="auto" w:fill="FFFFFF"/>
        </w:rPr>
        <w:t xml:space="preserve">miana wysokości wynagrodzenia Wykonawcy </w:t>
      </w:r>
      <w:r>
        <w:rPr>
          <w:rFonts w:ascii="Arial" w:hAnsi="Arial"/>
          <w:b/>
          <w:bCs/>
          <w:sz w:val="18"/>
          <w:szCs w:val="18"/>
          <w:shd w:val="clear" w:color="auto" w:fill="FFFFFF"/>
        </w:rPr>
        <w:t>wynikająca ze zmiany</w:t>
      </w:r>
      <w:r>
        <w:rPr>
          <w:rFonts w:ascii="Arial" w:hAnsi="Arial"/>
          <w:b/>
          <w:bCs/>
          <w:sz w:val="18"/>
          <w:szCs w:val="18"/>
        </w:rPr>
        <w:t xml:space="preserve"> podlegania ubezpieczeniom społecznym lub ubezpieczeniu zdrowotnemu lub wysokości stawki składki na ubezpieczenia społeczne lub zdrowotne </w:t>
      </w:r>
      <w:r>
        <w:rPr>
          <w:rFonts w:ascii="Arial" w:hAnsi="Arial"/>
          <w:sz w:val="18"/>
          <w:szCs w:val="18"/>
        </w:rPr>
        <w:t>może nastąpić na pisemny wniosek Wykonawcy zawierający uzasadnienie oraz szczegółowe wyliczenie wpływu zmiany na ponoszone przez Wykonawcę̨ koszty realizacji przedmiotu niniejszej umowy, po udokumentowaniu przez Wykonawcę wpływu zmiany na wysokość koszt</w:t>
      </w:r>
      <w:r>
        <w:rPr>
          <w:rFonts w:ascii="Arial" w:hAnsi="Arial"/>
          <w:sz w:val="18"/>
          <w:szCs w:val="18"/>
          <w:lang w:val="es-ES_tradnl"/>
        </w:rPr>
        <w:t>ó</w:t>
      </w:r>
      <w:r>
        <w:rPr>
          <w:rFonts w:ascii="Arial" w:hAnsi="Arial"/>
          <w:sz w:val="18"/>
          <w:szCs w:val="18"/>
        </w:rPr>
        <w:t>w wykonania zam</w:t>
      </w:r>
      <w:r>
        <w:rPr>
          <w:rFonts w:ascii="Arial" w:hAnsi="Arial"/>
          <w:sz w:val="18"/>
          <w:szCs w:val="18"/>
          <w:lang w:val="es-ES_tradnl"/>
        </w:rPr>
        <w:t>ó</w:t>
      </w:r>
      <w:r>
        <w:rPr>
          <w:rFonts w:ascii="Arial" w:hAnsi="Arial"/>
          <w:sz w:val="18"/>
          <w:szCs w:val="18"/>
        </w:rPr>
        <w:t>wienia.</w:t>
      </w:r>
    </w:p>
    <w:p w14:paraId="18D2F919"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10. W celu udokumentowania wpływu zmiany o kt</w:t>
      </w:r>
      <w:r>
        <w:rPr>
          <w:rFonts w:ascii="Arial" w:hAnsi="Arial"/>
          <w:sz w:val="18"/>
          <w:szCs w:val="18"/>
          <w:lang w:val="es-ES_tradnl"/>
        </w:rPr>
        <w:t>ó</w:t>
      </w:r>
      <w:r>
        <w:rPr>
          <w:rFonts w:ascii="Arial" w:hAnsi="Arial"/>
          <w:sz w:val="18"/>
          <w:szCs w:val="18"/>
        </w:rPr>
        <w:t>rej mowa w ust. 9 niniejszego paragrafu na wysokość koszt</w:t>
      </w:r>
      <w:r>
        <w:rPr>
          <w:rFonts w:ascii="Arial" w:hAnsi="Arial"/>
          <w:sz w:val="18"/>
          <w:szCs w:val="18"/>
          <w:lang w:val="es-ES_tradnl"/>
        </w:rPr>
        <w:t>ó</w:t>
      </w:r>
      <w:r>
        <w:rPr>
          <w:rFonts w:ascii="Arial" w:hAnsi="Arial"/>
          <w:sz w:val="18"/>
          <w:szCs w:val="18"/>
        </w:rPr>
        <w:t>w wykonania zam</w:t>
      </w:r>
      <w:r>
        <w:rPr>
          <w:rFonts w:ascii="Arial" w:hAnsi="Arial"/>
          <w:sz w:val="18"/>
          <w:szCs w:val="18"/>
          <w:lang w:val="es-ES_tradnl"/>
        </w:rPr>
        <w:t>ó</w:t>
      </w:r>
      <w:r>
        <w:rPr>
          <w:rFonts w:ascii="Arial" w:hAnsi="Arial"/>
          <w:sz w:val="18"/>
          <w:szCs w:val="18"/>
        </w:rPr>
        <w:t xml:space="preserve">wienia Wykonawca zobowiązany jest przedłożyć Zamawiającemu informację </w:t>
      </w:r>
      <w:r>
        <w:rPr>
          <w:rFonts w:ascii="Arial" w:hAnsi="Arial"/>
          <w:sz w:val="18"/>
          <w:szCs w:val="18"/>
          <w:lang w:val="it-IT"/>
        </w:rPr>
        <w:t>o ilo</w:t>
      </w:r>
      <w:r>
        <w:rPr>
          <w:rFonts w:ascii="Arial" w:hAnsi="Arial"/>
          <w:sz w:val="18"/>
          <w:szCs w:val="18"/>
        </w:rPr>
        <w:t>ści os</w:t>
      </w:r>
      <w:r>
        <w:rPr>
          <w:rFonts w:ascii="Arial" w:hAnsi="Arial"/>
          <w:sz w:val="18"/>
          <w:szCs w:val="18"/>
          <w:lang w:val="es-ES_tradnl"/>
        </w:rPr>
        <w:t>ó</w:t>
      </w:r>
      <w:r>
        <w:rPr>
          <w:rFonts w:ascii="Arial" w:hAnsi="Arial"/>
          <w:sz w:val="18"/>
          <w:szCs w:val="18"/>
        </w:rPr>
        <w:t>b, kt</w:t>
      </w:r>
      <w:r>
        <w:rPr>
          <w:rFonts w:ascii="Arial" w:hAnsi="Arial"/>
          <w:sz w:val="18"/>
          <w:szCs w:val="18"/>
          <w:lang w:val="es-ES_tradnl"/>
        </w:rPr>
        <w:t>ó</w:t>
      </w:r>
      <w:r>
        <w:rPr>
          <w:rFonts w:ascii="Arial" w:hAnsi="Arial"/>
          <w:sz w:val="18"/>
          <w:szCs w:val="18"/>
        </w:rPr>
        <w:t>re realizują umowę dla Zamawiającego, rodzaju zawartych przez nie wszystkich um</w:t>
      </w:r>
      <w:r>
        <w:rPr>
          <w:rFonts w:ascii="Arial" w:hAnsi="Arial"/>
          <w:sz w:val="18"/>
          <w:szCs w:val="18"/>
          <w:lang w:val="es-ES_tradnl"/>
        </w:rPr>
        <w:t>ó</w:t>
      </w:r>
      <w:r>
        <w:rPr>
          <w:rFonts w:ascii="Arial" w:hAnsi="Arial"/>
          <w:sz w:val="18"/>
          <w:szCs w:val="18"/>
        </w:rPr>
        <w:t xml:space="preserve">w z Wykonawcą ze wskazaniem wymiaru etatu ( jeżeli są to osoby zatrudnione na podstawie umowy o pracę ) oraz wartość </w:t>
      </w:r>
      <w:r>
        <w:rPr>
          <w:rFonts w:ascii="Arial" w:hAnsi="Arial"/>
          <w:sz w:val="18"/>
          <w:szCs w:val="18"/>
          <w:lang w:val="it-IT"/>
        </w:rPr>
        <w:t xml:space="preserve">brutto </w:t>
      </w:r>
      <w:r>
        <w:rPr>
          <w:rFonts w:ascii="Arial" w:hAnsi="Arial"/>
          <w:sz w:val="18"/>
          <w:szCs w:val="18"/>
        </w:rPr>
        <w:t>łącznych zawartych z Wykonawcą um</w:t>
      </w:r>
      <w:r>
        <w:rPr>
          <w:rFonts w:ascii="Arial" w:hAnsi="Arial"/>
          <w:sz w:val="18"/>
          <w:szCs w:val="18"/>
          <w:lang w:val="es-ES_tradnl"/>
        </w:rPr>
        <w:t>ó</w:t>
      </w:r>
      <w:r>
        <w:rPr>
          <w:rFonts w:ascii="Arial" w:hAnsi="Arial"/>
          <w:sz w:val="18"/>
          <w:szCs w:val="18"/>
        </w:rPr>
        <w:t>w ( jeżeli są to umowy zlecenia lub o dzieło ) z miesiąca poprzedzającego zmianę i miesiąca następującego po zmianie, wraz ze wskazaniem w spos</w:t>
      </w:r>
      <w:r>
        <w:rPr>
          <w:rFonts w:ascii="Arial" w:hAnsi="Arial"/>
          <w:sz w:val="18"/>
          <w:szCs w:val="18"/>
          <w:lang w:val="es-ES_tradnl"/>
        </w:rPr>
        <w:t>ó</w:t>
      </w:r>
      <w:r>
        <w:rPr>
          <w:rFonts w:ascii="Arial" w:hAnsi="Arial"/>
          <w:sz w:val="18"/>
          <w:szCs w:val="18"/>
        </w:rPr>
        <w:t>b zanonimizowany wysokości wynagrodzenia brutto poszczeg</w:t>
      </w:r>
      <w:r>
        <w:rPr>
          <w:rFonts w:ascii="Arial" w:hAnsi="Arial"/>
          <w:sz w:val="18"/>
          <w:szCs w:val="18"/>
          <w:lang w:val="es-ES_tradnl"/>
        </w:rPr>
        <w:t>ó</w:t>
      </w:r>
      <w:r>
        <w:rPr>
          <w:rFonts w:ascii="Arial" w:hAnsi="Arial"/>
          <w:sz w:val="18"/>
          <w:szCs w:val="18"/>
        </w:rPr>
        <w:t>lnych pracownik</w:t>
      </w:r>
      <w:r>
        <w:rPr>
          <w:rFonts w:ascii="Arial" w:hAnsi="Arial"/>
          <w:sz w:val="18"/>
          <w:szCs w:val="18"/>
          <w:lang w:val="es-ES_tradnl"/>
        </w:rPr>
        <w:t>ó</w:t>
      </w:r>
      <w:r>
        <w:rPr>
          <w:rFonts w:ascii="Arial" w:hAnsi="Arial"/>
          <w:sz w:val="18"/>
          <w:szCs w:val="18"/>
        </w:rPr>
        <w:t>w przed wejściem w życie zmiany i po jej wejściu w życie.</w:t>
      </w:r>
    </w:p>
    <w:p w14:paraId="70AAF1F8" w14:textId="4B51C483" w:rsidR="006E34FE" w:rsidRDefault="00D828BF">
      <w:pPr>
        <w:pStyle w:val="TreA"/>
        <w:ind w:left="284" w:hanging="284"/>
        <w:jc w:val="both"/>
        <w:rPr>
          <w:rFonts w:ascii="Arial" w:eastAsia="Arial" w:hAnsi="Arial" w:cs="Arial"/>
          <w:sz w:val="18"/>
          <w:szCs w:val="18"/>
        </w:rPr>
      </w:pPr>
      <w:r>
        <w:rPr>
          <w:rFonts w:ascii="Arial" w:hAnsi="Arial"/>
          <w:sz w:val="18"/>
          <w:szCs w:val="18"/>
        </w:rPr>
        <w:t>11. Z</w:t>
      </w:r>
      <w:r>
        <w:rPr>
          <w:rFonts w:ascii="Arial" w:hAnsi="Arial"/>
          <w:sz w:val="18"/>
          <w:szCs w:val="18"/>
          <w:shd w:val="clear" w:color="auto" w:fill="FFFFFF"/>
        </w:rPr>
        <w:t xml:space="preserve">miana wysokości wynagrodzenia Wykonawcy </w:t>
      </w:r>
      <w:r>
        <w:rPr>
          <w:rFonts w:ascii="Arial" w:hAnsi="Arial"/>
          <w:b/>
          <w:bCs/>
          <w:sz w:val="18"/>
          <w:szCs w:val="18"/>
          <w:shd w:val="clear" w:color="auto" w:fill="FFFFFF"/>
        </w:rPr>
        <w:t xml:space="preserve">wynikająca ze </w:t>
      </w:r>
      <w:r>
        <w:rPr>
          <w:rFonts w:ascii="Arial" w:hAnsi="Arial"/>
          <w:b/>
          <w:bCs/>
          <w:sz w:val="18"/>
          <w:szCs w:val="18"/>
        </w:rPr>
        <w:t>zasad gromadzenia i wysokości wpłat do pracowniczych plan</w:t>
      </w:r>
      <w:r>
        <w:rPr>
          <w:rFonts w:ascii="Arial" w:hAnsi="Arial"/>
          <w:b/>
          <w:bCs/>
          <w:sz w:val="18"/>
          <w:szCs w:val="18"/>
          <w:lang w:val="es-ES_tradnl"/>
        </w:rPr>
        <w:t>ó</w:t>
      </w:r>
      <w:r>
        <w:rPr>
          <w:rFonts w:ascii="Arial" w:hAnsi="Arial"/>
          <w:b/>
          <w:bCs/>
          <w:sz w:val="18"/>
          <w:szCs w:val="18"/>
        </w:rPr>
        <w:t>w kapitałowych, o kt</w:t>
      </w:r>
      <w:r>
        <w:rPr>
          <w:rFonts w:ascii="Arial" w:hAnsi="Arial"/>
          <w:b/>
          <w:bCs/>
          <w:sz w:val="18"/>
          <w:szCs w:val="18"/>
          <w:lang w:val="es-ES_tradnl"/>
        </w:rPr>
        <w:t>ó</w:t>
      </w:r>
      <w:r>
        <w:rPr>
          <w:rFonts w:ascii="Arial" w:hAnsi="Arial"/>
          <w:b/>
          <w:bCs/>
          <w:sz w:val="18"/>
          <w:szCs w:val="18"/>
        </w:rPr>
        <w:t xml:space="preserve">rych mowa w ustawie z dnia 4 października 2018 r. </w:t>
      </w:r>
      <w:r w:rsidR="0015201C">
        <w:rPr>
          <w:rFonts w:ascii="Arial" w:hAnsi="Arial"/>
          <w:b/>
          <w:bCs/>
          <w:sz w:val="18"/>
          <w:szCs w:val="18"/>
        </w:rPr>
        <w:t xml:space="preserve">                                 </w:t>
      </w:r>
      <w:r>
        <w:rPr>
          <w:rFonts w:ascii="Arial" w:hAnsi="Arial"/>
          <w:b/>
          <w:bCs/>
          <w:sz w:val="18"/>
          <w:szCs w:val="18"/>
        </w:rPr>
        <w:t xml:space="preserve">o pracowniczych planach kapitałowych </w:t>
      </w:r>
      <w:r>
        <w:rPr>
          <w:rFonts w:ascii="Arial" w:hAnsi="Arial"/>
          <w:sz w:val="18"/>
          <w:szCs w:val="18"/>
        </w:rPr>
        <w:t>może nastąpić na pisemny wniosek Wykonawcy zawierający uzasadnienie oraz szczegółowe wyliczenie wpływu zmiany na ponoszone przez Wykonawcę̨ koszty realizacji przedmiotu niniejszej umowy, po udokumentowaniu przez Wykonawcę wpływu zmiany na wysokość koszt</w:t>
      </w:r>
      <w:r>
        <w:rPr>
          <w:rFonts w:ascii="Arial" w:hAnsi="Arial"/>
          <w:sz w:val="18"/>
          <w:szCs w:val="18"/>
          <w:lang w:val="es-ES_tradnl"/>
        </w:rPr>
        <w:t>ó</w:t>
      </w:r>
      <w:r>
        <w:rPr>
          <w:rFonts w:ascii="Arial" w:hAnsi="Arial"/>
          <w:sz w:val="18"/>
          <w:szCs w:val="18"/>
        </w:rPr>
        <w:t>w wykonania zam</w:t>
      </w:r>
      <w:r>
        <w:rPr>
          <w:rFonts w:ascii="Arial" w:hAnsi="Arial"/>
          <w:sz w:val="18"/>
          <w:szCs w:val="18"/>
          <w:lang w:val="es-ES_tradnl"/>
        </w:rPr>
        <w:t>ó</w:t>
      </w:r>
      <w:r>
        <w:rPr>
          <w:rFonts w:ascii="Arial" w:hAnsi="Arial"/>
          <w:sz w:val="18"/>
          <w:szCs w:val="18"/>
        </w:rPr>
        <w:t>wienia.</w:t>
      </w:r>
    </w:p>
    <w:p w14:paraId="6911B8A5"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12. Wykonawca zobowiązany jest udzielić Zamawiającemu na jego pisemny wniosek terminie 3 dni od dnia otrzymania wniosku Zamawiającego wyjaśnień w zakresie sposobu wyliczenia poszczeg</w:t>
      </w:r>
      <w:r>
        <w:rPr>
          <w:rFonts w:ascii="Arial" w:hAnsi="Arial"/>
          <w:sz w:val="18"/>
          <w:szCs w:val="18"/>
          <w:lang w:val="es-ES_tradnl"/>
        </w:rPr>
        <w:t>ó</w:t>
      </w:r>
      <w:r>
        <w:rPr>
          <w:rFonts w:ascii="Arial" w:hAnsi="Arial"/>
          <w:sz w:val="18"/>
          <w:szCs w:val="18"/>
        </w:rPr>
        <w:t>lnych wynagrodzeń, o kt</w:t>
      </w:r>
      <w:r>
        <w:rPr>
          <w:rFonts w:ascii="Arial" w:hAnsi="Arial"/>
          <w:sz w:val="18"/>
          <w:szCs w:val="18"/>
          <w:lang w:val="es-ES_tradnl"/>
        </w:rPr>
        <w:t>ó</w:t>
      </w:r>
      <w:r>
        <w:rPr>
          <w:rFonts w:ascii="Arial" w:hAnsi="Arial"/>
          <w:sz w:val="18"/>
          <w:szCs w:val="18"/>
        </w:rPr>
        <w:t xml:space="preserve">rych mowa w treści niniejszego paragrafu. </w:t>
      </w:r>
    </w:p>
    <w:p w14:paraId="67E56E07"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13. Wykonawca zobowiązany jest co miesiąc podawać ilość pracownik</w:t>
      </w:r>
      <w:r>
        <w:rPr>
          <w:rFonts w:ascii="Arial" w:hAnsi="Arial"/>
          <w:sz w:val="18"/>
          <w:szCs w:val="18"/>
          <w:lang w:val="es-ES_tradnl"/>
        </w:rPr>
        <w:t>ó</w:t>
      </w:r>
      <w:r>
        <w:rPr>
          <w:rFonts w:ascii="Arial" w:hAnsi="Arial"/>
          <w:sz w:val="18"/>
          <w:szCs w:val="18"/>
        </w:rPr>
        <w:t>w przeznaczonych do realizacji zam</w:t>
      </w:r>
      <w:r>
        <w:rPr>
          <w:rFonts w:ascii="Arial" w:hAnsi="Arial"/>
          <w:sz w:val="18"/>
          <w:szCs w:val="18"/>
          <w:lang w:val="es-ES_tradnl"/>
        </w:rPr>
        <w:t>ó</w:t>
      </w:r>
      <w:r>
        <w:rPr>
          <w:rFonts w:ascii="Arial" w:hAnsi="Arial"/>
          <w:sz w:val="18"/>
          <w:szCs w:val="18"/>
        </w:rPr>
        <w:t>wienia z wyszczeg</w:t>
      </w:r>
      <w:r>
        <w:rPr>
          <w:rFonts w:ascii="Arial" w:hAnsi="Arial"/>
          <w:sz w:val="18"/>
          <w:szCs w:val="18"/>
          <w:lang w:val="es-ES_tradnl"/>
        </w:rPr>
        <w:t>ó</w:t>
      </w:r>
      <w:r>
        <w:rPr>
          <w:rFonts w:ascii="Arial" w:hAnsi="Arial"/>
          <w:sz w:val="18"/>
          <w:szCs w:val="18"/>
        </w:rPr>
        <w:t>lnieniem wymiaru etatu, ilości roboczogodzin. Informacje te Wykonawca podaje w formie pisemnego oświadczenia składanego wraz z fakturą za dany miesiąc.</w:t>
      </w:r>
    </w:p>
    <w:p w14:paraId="67BAE572"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14. Wniosek Wykonawcy, o kt</w:t>
      </w:r>
      <w:r>
        <w:rPr>
          <w:rFonts w:ascii="Arial" w:hAnsi="Arial"/>
          <w:sz w:val="18"/>
          <w:szCs w:val="18"/>
          <w:lang w:val="es-ES_tradnl"/>
        </w:rPr>
        <w:t>ó</w:t>
      </w:r>
      <w:r>
        <w:rPr>
          <w:rFonts w:ascii="Arial" w:hAnsi="Arial"/>
          <w:sz w:val="18"/>
          <w:szCs w:val="18"/>
        </w:rPr>
        <w:t>rym mowa w ust. 3, 6, 9 i 11 niniejszego paragrafu powinien zostać złożony przez Wykonawcę w terminie 45 dni od dnia wejścia w życie przepis</w:t>
      </w:r>
      <w:r>
        <w:rPr>
          <w:rFonts w:ascii="Arial" w:hAnsi="Arial"/>
          <w:sz w:val="18"/>
          <w:szCs w:val="18"/>
          <w:lang w:val="es-ES_tradnl"/>
        </w:rPr>
        <w:t>ó</w:t>
      </w:r>
      <w:r>
        <w:rPr>
          <w:rFonts w:ascii="Arial" w:hAnsi="Arial"/>
          <w:sz w:val="18"/>
          <w:szCs w:val="18"/>
        </w:rPr>
        <w:t>w będących przyczyną zmian. W przypadku braku zachowania terminu określonego w zdaniu poprzedzającym Strony przyjmować będą, że zmiana przepis</w:t>
      </w:r>
      <w:r>
        <w:rPr>
          <w:rFonts w:ascii="Arial" w:hAnsi="Arial"/>
          <w:sz w:val="18"/>
          <w:szCs w:val="18"/>
          <w:lang w:val="es-ES_tradnl"/>
        </w:rPr>
        <w:t>ó</w:t>
      </w:r>
      <w:r>
        <w:rPr>
          <w:rFonts w:ascii="Arial" w:hAnsi="Arial"/>
          <w:sz w:val="18"/>
          <w:szCs w:val="18"/>
        </w:rPr>
        <w:t xml:space="preserve">w nie ma wpływu na koszty wykonania przedmiotu niniejszej umowy przez Wykonawcę. </w:t>
      </w:r>
    </w:p>
    <w:p w14:paraId="08013DA1"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15. W przypadku istnienia podstaw do dokonania zmiany wynagrodzenia Wykonawcy zmiana taka może nastąpić po upływie 1 miesiąca od dnia wejścia w życie zmiany obowiązujących przepis</w:t>
      </w:r>
      <w:r>
        <w:rPr>
          <w:rFonts w:ascii="Arial" w:hAnsi="Arial"/>
          <w:sz w:val="18"/>
          <w:szCs w:val="18"/>
          <w:lang w:val="es-ES_tradnl"/>
        </w:rPr>
        <w:t>ó</w:t>
      </w:r>
      <w:r>
        <w:rPr>
          <w:rFonts w:ascii="Arial" w:hAnsi="Arial"/>
          <w:sz w:val="18"/>
          <w:szCs w:val="18"/>
        </w:rPr>
        <w:t>w, z mocą od dnia wejś</w:t>
      </w:r>
      <w:r>
        <w:rPr>
          <w:rFonts w:ascii="Arial" w:hAnsi="Arial"/>
          <w:sz w:val="18"/>
          <w:szCs w:val="18"/>
          <w:lang w:val="it-IT"/>
        </w:rPr>
        <w:t xml:space="preserve">cia </w:t>
      </w:r>
      <w:r>
        <w:rPr>
          <w:rFonts w:ascii="Arial" w:hAnsi="Arial"/>
          <w:sz w:val="18"/>
          <w:szCs w:val="18"/>
        </w:rPr>
        <w:t>życie zmiany przepis</w:t>
      </w:r>
      <w:r>
        <w:rPr>
          <w:rFonts w:ascii="Arial" w:hAnsi="Arial"/>
          <w:sz w:val="18"/>
          <w:szCs w:val="18"/>
          <w:lang w:val="es-ES_tradnl"/>
        </w:rPr>
        <w:t>ó</w:t>
      </w:r>
      <w:r>
        <w:rPr>
          <w:rFonts w:ascii="Arial" w:hAnsi="Arial"/>
          <w:sz w:val="18"/>
          <w:szCs w:val="18"/>
        </w:rPr>
        <w:t>w.</w:t>
      </w:r>
    </w:p>
    <w:p w14:paraId="32A5FC97" w14:textId="77777777" w:rsidR="006E34FE" w:rsidRDefault="00D828BF">
      <w:pPr>
        <w:pStyle w:val="TreA"/>
        <w:ind w:left="284" w:hanging="284"/>
        <w:jc w:val="both"/>
        <w:rPr>
          <w:rFonts w:ascii="Arial" w:eastAsia="Arial" w:hAnsi="Arial" w:cs="Arial"/>
          <w:sz w:val="18"/>
          <w:szCs w:val="18"/>
        </w:rPr>
      </w:pPr>
      <w:r>
        <w:rPr>
          <w:rFonts w:ascii="Arial" w:hAnsi="Arial"/>
          <w:sz w:val="18"/>
          <w:szCs w:val="18"/>
        </w:rPr>
        <w:t>16. Strony dopuszczają w trakcie obowiązywania niniejszej umowy możliwość zmiany przedmiotu niniejszej umowy w przypadku:</w:t>
      </w:r>
    </w:p>
    <w:p w14:paraId="24D8020D" w14:textId="77777777" w:rsidR="006E34FE" w:rsidRDefault="00D828BF">
      <w:pPr>
        <w:pStyle w:val="TreA"/>
        <w:ind w:left="284"/>
        <w:jc w:val="both"/>
        <w:rPr>
          <w:rFonts w:ascii="Arial" w:eastAsia="Arial" w:hAnsi="Arial" w:cs="Arial"/>
          <w:sz w:val="18"/>
          <w:szCs w:val="18"/>
        </w:rPr>
      </w:pPr>
      <w:r>
        <w:rPr>
          <w:rFonts w:ascii="Arial" w:hAnsi="Arial"/>
          <w:sz w:val="18"/>
          <w:szCs w:val="18"/>
        </w:rPr>
        <w:t>a) wystąpienia okolicznoś</w:t>
      </w:r>
      <w:r>
        <w:rPr>
          <w:rFonts w:ascii="Arial" w:hAnsi="Arial"/>
          <w:sz w:val="18"/>
          <w:szCs w:val="18"/>
          <w:lang w:val="fr-FR"/>
        </w:rPr>
        <w:t>ci</w:t>
      </w:r>
      <w:r>
        <w:rPr>
          <w:rFonts w:ascii="Arial" w:hAnsi="Arial"/>
          <w:sz w:val="18"/>
          <w:szCs w:val="18"/>
        </w:rPr>
        <w:t>, kt</w:t>
      </w:r>
      <w:r>
        <w:rPr>
          <w:rFonts w:ascii="Arial" w:hAnsi="Arial"/>
          <w:sz w:val="18"/>
          <w:szCs w:val="18"/>
          <w:lang w:val="es-ES_tradnl"/>
        </w:rPr>
        <w:t>ó</w:t>
      </w:r>
      <w:r>
        <w:rPr>
          <w:rFonts w:ascii="Arial" w:hAnsi="Arial"/>
          <w:sz w:val="18"/>
          <w:szCs w:val="18"/>
        </w:rPr>
        <w:t>rych wystąpienia Zamawiający, pomimo zachowania należytej staranności, nie m</w:t>
      </w:r>
      <w:r>
        <w:rPr>
          <w:rFonts w:ascii="Arial" w:hAnsi="Arial"/>
          <w:sz w:val="18"/>
          <w:szCs w:val="18"/>
          <w:lang w:val="es-ES_tradnl"/>
        </w:rPr>
        <w:t>ó</w:t>
      </w:r>
      <w:r>
        <w:rPr>
          <w:rFonts w:ascii="Arial" w:hAnsi="Arial"/>
          <w:sz w:val="18"/>
          <w:szCs w:val="18"/>
        </w:rPr>
        <w:t>gł przewidzieć w dniu zawarciu niniejszej umowy;</w:t>
      </w:r>
    </w:p>
    <w:p w14:paraId="0DD3745C" w14:textId="77777777" w:rsidR="006E34FE" w:rsidRDefault="00D828BF">
      <w:pPr>
        <w:tabs>
          <w:tab w:val="left" w:pos="8566"/>
        </w:tabs>
        <w:ind w:left="284"/>
        <w:jc w:val="both"/>
        <w:rPr>
          <w:rFonts w:ascii="Arial" w:eastAsia="Arial" w:hAnsi="Arial" w:cs="Arial"/>
          <w:sz w:val="18"/>
          <w:szCs w:val="18"/>
        </w:rPr>
      </w:pPr>
      <w:r>
        <w:rPr>
          <w:rFonts w:ascii="Arial" w:hAnsi="Arial"/>
          <w:sz w:val="18"/>
          <w:szCs w:val="18"/>
        </w:rPr>
        <w:t>b) wystąpienia zmian powszechnie obowiązujących przepis</w:t>
      </w:r>
      <w:r>
        <w:rPr>
          <w:rFonts w:ascii="Arial" w:hAnsi="Arial"/>
          <w:sz w:val="18"/>
          <w:szCs w:val="18"/>
          <w:lang w:val="es-ES_tradnl"/>
        </w:rPr>
        <w:t>ó</w:t>
      </w:r>
      <w:r>
        <w:rPr>
          <w:rFonts w:ascii="Arial" w:hAnsi="Arial"/>
          <w:sz w:val="18"/>
          <w:szCs w:val="18"/>
        </w:rPr>
        <w:t>w prawa w zakresie mającym wpływ na realizację przedmiotu niniejszej umowy;</w:t>
      </w:r>
    </w:p>
    <w:p w14:paraId="0423936A" w14:textId="77777777" w:rsidR="006E34FE" w:rsidRDefault="00D828BF">
      <w:pPr>
        <w:tabs>
          <w:tab w:val="left" w:pos="8566"/>
        </w:tabs>
        <w:ind w:left="284"/>
        <w:jc w:val="both"/>
        <w:rPr>
          <w:rFonts w:ascii="Arial" w:eastAsia="Arial" w:hAnsi="Arial" w:cs="Arial"/>
          <w:sz w:val="18"/>
          <w:szCs w:val="18"/>
        </w:rPr>
      </w:pPr>
      <w:r>
        <w:rPr>
          <w:rFonts w:ascii="Arial" w:hAnsi="Arial"/>
          <w:sz w:val="18"/>
          <w:szCs w:val="18"/>
        </w:rPr>
        <w:lastRenderedPageBreak/>
        <w:t>c) wyniknięcia rozbieżności lub niejasności w rozumieniu pojęć użytych w niniejszej umowie, kt</w:t>
      </w:r>
      <w:r>
        <w:rPr>
          <w:rFonts w:ascii="Arial" w:hAnsi="Arial"/>
          <w:sz w:val="18"/>
          <w:szCs w:val="18"/>
          <w:lang w:val="es-ES_tradnl"/>
        </w:rPr>
        <w:t>ó</w:t>
      </w:r>
      <w:r>
        <w:rPr>
          <w:rFonts w:ascii="Arial" w:hAnsi="Arial"/>
          <w:sz w:val="18"/>
          <w:szCs w:val="18"/>
        </w:rPr>
        <w:t>rych nie można usunąć w inny spos</w:t>
      </w:r>
      <w:r>
        <w:rPr>
          <w:rFonts w:ascii="Arial" w:hAnsi="Arial"/>
          <w:sz w:val="18"/>
          <w:szCs w:val="18"/>
          <w:lang w:val="es-ES_tradnl"/>
        </w:rPr>
        <w:t>ó</w:t>
      </w:r>
      <w:r>
        <w:rPr>
          <w:rFonts w:ascii="Arial" w:hAnsi="Arial"/>
          <w:sz w:val="18"/>
          <w:szCs w:val="18"/>
        </w:rPr>
        <w:t>b, a zmiana będzie umożliwiać usuniecie rozbieżności i doprecyzowanie niniejszej umowy z celu jednoznacznej interpretacji jej zapis</w:t>
      </w:r>
      <w:r>
        <w:rPr>
          <w:rFonts w:ascii="Arial" w:hAnsi="Arial"/>
          <w:sz w:val="18"/>
          <w:szCs w:val="18"/>
          <w:lang w:val="es-ES_tradnl"/>
        </w:rPr>
        <w:t>ó</w:t>
      </w:r>
      <w:r>
        <w:rPr>
          <w:rFonts w:ascii="Arial" w:hAnsi="Arial"/>
          <w:sz w:val="18"/>
          <w:szCs w:val="18"/>
        </w:rPr>
        <w:t>w przez Strony,</w:t>
      </w:r>
    </w:p>
    <w:p w14:paraId="63DB0081" w14:textId="77777777" w:rsidR="006E34FE" w:rsidRDefault="00D828BF">
      <w:pPr>
        <w:tabs>
          <w:tab w:val="left" w:pos="8566"/>
        </w:tabs>
        <w:ind w:left="284"/>
        <w:jc w:val="both"/>
        <w:rPr>
          <w:rFonts w:ascii="Arial" w:eastAsia="Arial" w:hAnsi="Arial" w:cs="Arial"/>
          <w:sz w:val="18"/>
          <w:szCs w:val="18"/>
        </w:rPr>
      </w:pPr>
      <w:r>
        <w:rPr>
          <w:rFonts w:ascii="Arial" w:hAnsi="Arial"/>
          <w:sz w:val="18"/>
          <w:szCs w:val="18"/>
        </w:rPr>
        <w:t>d) wystąpienia siły wyższej uniemożliwiającej wykonanie przedmiotu niniejszej umowy zgodnie ze szczegółowym opisem,</w:t>
      </w:r>
    </w:p>
    <w:p w14:paraId="63AF3B23" w14:textId="77777777" w:rsidR="006E34FE" w:rsidRDefault="00D828BF">
      <w:pPr>
        <w:tabs>
          <w:tab w:val="left" w:pos="8566"/>
        </w:tabs>
        <w:ind w:left="284"/>
        <w:jc w:val="both"/>
        <w:rPr>
          <w:rFonts w:ascii="Arial" w:eastAsia="Arial" w:hAnsi="Arial" w:cs="Arial"/>
          <w:sz w:val="18"/>
          <w:szCs w:val="18"/>
        </w:rPr>
      </w:pPr>
      <w:r>
        <w:rPr>
          <w:rFonts w:ascii="Arial" w:hAnsi="Arial"/>
          <w:sz w:val="18"/>
          <w:szCs w:val="18"/>
        </w:rPr>
        <w:t>e) zmiany danych związanych z obsługą administracyjno - organizacyjną niniejszej umowy,</w:t>
      </w:r>
    </w:p>
    <w:p w14:paraId="547CAB98" w14:textId="77777777" w:rsidR="006E34FE" w:rsidRDefault="00D828BF">
      <w:pPr>
        <w:tabs>
          <w:tab w:val="left" w:pos="8566"/>
        </w:tabs>
        <w:ind w:left="284"/>
        <w:jc w:val="both"/>
        <w:rPr>
          <w:rFonts w:ascii="Arial" w:eastAsia="Arial" w:hAnsi="Arial" w:cs="Arial"/>
          <w:sz w:val="18"/>
          <w:szCs w:val="18"/>
        </w:rPr>
      </w:pPr>
      <w:r>
        <w:rPr>
          <w:rFonts w:ascii="Arial" w:hAnsi="Arial"/>
          <w:sz w:val="18"/>
          <w:szCs w:val="18"/>
        </w:rPr>
        <w:t>f)  zmiany os</w:t>
      </w:r>
      <w:r>
        <w:rPr>
          <w:rFonts w:ascii="Arial" w:hAnsi="Arial"/>
          <w:sz w:val="18"/>
          <w:szCs w:val="18"/>
          <w:lang w:val="es-ES_tradnl"/>
        </w:rPr>
        <w:t>ó</w:t>
      </w:r>
      <w:r>
        <w:rPr>
          <w:rFonts w:ascii="Arial" w:hAnsi="Arial"/>
          <w:sz w:val="18"/>
          <w:szCs w:val="18"/>
        </w:rPr>
        <w:t>b odpowiadających za realizację i nadz</w:t>
      </w:r>
      <w:r>
        <w:rPr>
          <w:rFonts w:ascii="Arial" w:hAnsi="Arial"/>
          <w:sz w:val="18"/>
          <w:szCs w:val="18"/>
          <w:lang w:val="es-ES_tradnl"/>
        </w:rPr>
        <w:t>ó</w:t>
      </w:r>
      <w:r>
        <w:rPr>
          <w:rFonts w:ascii="Arial" w:hAnsi="Arial"/>
          <w:sz w:val="18"/>
          <w:szCs w:val="18"/>
        </w:rPr>
        <w:t>r nad wykonywaniem usł</w:t>
      </w:r>
      <w:r>
        <w:rPr>
          <w:rFonts w:ascii="Arial" w:hAnsi="Arial"/>
          <w:sz w:val="18"/>
          <w:szCs w:val="18"/>
          <w:lang w:val="it-IT"/>
        </w:rPr>
        <w:t>ugi;</w:t>
      </w:r>
    </w:p>
    <w:p w14:paraId="4DCFC60D" w14:textId="77777777" w:rsidR="006E34FE" w:rsidRDefault="00D828BF">
      <w:pPr>
        <w:tabs>
          <w:tab w:val="left" w:pos="8566"/>
        </w:tabs>
        <w:ind w:left="284"/>
        <w:jc w:val="both"/>
        <w:rPr>
          <w:rFonts w:ascii="Arial" w:eastAsia="Arial" w:hAnsi="Arial" w:cs="Arial"/>
          <w:sz w:val="18"/>
          <w:szCs w:val="18"/>
        </w:rPr>
      </w:pPr>
      <w:r>
        <w:rPr>
          <w:rFonts w:ascii="Arial" w:hAnsi="Arial"/>
          <w:sz w:val="18"/>
          <w:szCs w:val="18"/>
        </w:rPr>
        <w:t>g) zmiana danych w załącznikach do umowy wynikającej ze zmian reorganizacyjnych Zamawiającego.</w:t>
      </w:r>
    </w:p>
    <w:p w14:paraId="36EDC6C7" w14:textId="4F2FC9F5" w:rsidR="006E34FE" w:rsidRDefault="00D828BF">
      <w:pPr>
        <w:tabs>
          <w:tab w:val="left" w:pos="8566"/>
        </w:tabs>
        <w:ind w:left="284" w:hanging="284"/>
        <w:jc w:val="both"/>
        <w:rPr>
          <w:rFonts w:ascii="Arial" w:eastAsia="Arial" w:hAnsi="Arial" w:cs="Arial"/>
          <w:sz w:val="18"/>
          <w:szCs w:val="18"/>
        </w:rPr>
      </w:pPr>
      <w:r>
        <w:rPr>
          <w:rFonts w:ascii="Arial" w:hAnsi="Arial"/>
          <w:sz w:val="18"/>
          <w:szCs w:val="18"/>
        </w:rPr>
        <w:t xml:space="preserve">17. Strony dopuszczają w trakcie obowiązywania niniejszej umowy możliwość zmiany terminu realizacji usługi </w:t>
      </w:r>
      <w:r w:rsidR="0015201C">
        <w:rPr>
          <w:rFonts w:ascii="Arial" w:hAnsi="Arial"/>
          <w:sz w:val="18"/>
          <w:szCs w:val="18"/>
        </w:rPr>
        <w:t xml:space="preserve">                      </w:t>
      </w:r>
      <w:r>
        <w:rPr>
          <w:rFonts w:ascii="Arial" w:hAnsi="Arial"/>
          <w:sz w:val="18"/>
          <w:szCs w:val="18"/>
        </w:rPr>
        <w:t xml:space="preserve">o okres </w:t>
      </w:r>
      <w:r w:rsidR="00231D46">
        <w:rPr>
          <w:rFonts w:ascii="Arial" w:hAnsi="Arial"/>
          <w:sz w:val="18"/>
          <w:szCs w:val="18"/>
        </w:rPr>
        <w:t>odpowiadający</w:t>
      </w:r>
      <w:r>
        <w:rPr>
          <w:rFonts w:ascii="Arial" w:hAnsi="Arial"/>
          <w:sz w:val="18"/>
          <w:szCs w:val="18"/>
        </w:rPr>
        <w:t xml:space="preserve"> wstrzymaniu lub </w:t>
      </w:r>
      <w:r w:rsidR="00231D46">
        <w:rPr>
          <w:rFonts w:ascii="Arial" w:hAnsi="Arial"/>
          <w:sz w:val="18"/>
          <w:szCs w:val="18"/>
        </w:rPr>
        <w:t>opóźnieniu</w:t>
      </w:r>
      <w:r>
        <w:rPr>
          <w:rFonts w:ascii="Arial" w:hAnsi="Arial"/>
          <w:sz w:val="18"/>
          <w:szCs w:val="18"/>
        </w:rPr>
        <w:t xml:space="preserve"> tego terminu. Zmiana taka dopuszczalna jest tylko </w:t>
      </w:r>
      <w:r w:rsidR="00231D46">
        <w:rPr>
          <w:rFonts w:ascii="Arial" w:hAnsi="Arial"/>
          <w:sz w:val="18"/>
          <w:szCs w:val="18"/>
        </w:rPr>
        <w:t>wówczas</w:t>
      </w:r>
      <w:r>
        <w:rPr>
          <w:rFonts w:ascii="Arial" w:hAnsi="Arial"/>
          <w:sz w:val="18"/>
          <w:szCs w:val="18"/>
        </w:rPr>
        <w:t>, gdy wystą</w:t>
      </w:r>
      <w:r>
        <w:rPr>
          <w:rFonts w:ascii="Arial" w:hAnsi="Arial"/>
          <w:sz w:val="18"/>
          <w:szCs w:val="18"/>
          <w:lang w:val="it-IT"/>
        </w:rPr>
        <w:t>pia</w:t>
      </w:r>
      <w:r>
        <w:rPr>
          <w:rFonts w:ascii="Arial" w:hAnsi="Arial"/>
          <w:sz w:val="18"/>
          <w:szCs w:val="18"/>
        </w:rPr>
        <w:t xml:space="preserve">̨ </w:t>
      </w:r>
      <w:r w:rsidR="00231D46">
        <w:rPr>
          <w:rFonts w:ascii="Arial" w:hAnsi="Arial"/>
          <w:sz w:val="18"/>
          <w:szCs w:val="18"/>
        </w:rPr>
        <w:t>okoliczności</w:t>
      </w:r>
      <w:r>
        <w:rPr>
          <w:rFonts w:ascii="Arial" w:hAnsi="Arial"/>
          <w:sz w:val="18"/>
          <w:szCs w:val="18"/>
        </w:rPr>
        <w:t xml:space="preserve"> spowodowane siłą </w:t>
      </w:r>
      <w:r w:rsidR="00231D46">
        <w:rPr>
          <w:rFonts w:ascii="Arial" w:hAnsi="Arial"/>
          <w:sz w:val="18"/>
          <w:szCs w:val="18"/>
        </w:rPr>
        <w:t>wyższą</w:t>
      </w:r>
      <w:r>
        <w:rPr>
          <w:rFonts w:ascii="Arial" w:hAnsi="Arial"/>
          <w:sz w:val="18"/>
          <w:szCs w:val="18"/>
        </w:rPr>
        <w:t xml:space="preserve">, w tym </w:t>
      </w:r>
      <w:r w:rsidR="00231D46">
        <w:rPr>
          <w:rFonts w:ascii="Arial" w:hAnsi="Arial"/>
          <w:sz w:val="18"/>
          <w:szCs w:val="18"/>
        </w:rPr>
        <w:t>wystąpieniem</w:t>
      </w:r>
      <w:r>
        <w:rPr>
          <w:rFonts w:ascii="Arial" w:hAnsi="Arial"/>
          <w:sz w:val="18"/>
          <w:szCs w:val="18"/>
        </w:rPr>
        <w:t xml:space="preserve"> zdarzenia losowego wywołanego przez czynniki </w:t>
      </w:r>
      <w:r w:rsidR="00231D46">
        <w:rPr>
          <w:rFonts w:ascii="Arial" w:hAnsi="Arial"/>
          <w:sz w:val="18"/>
          <w:szCs w:val="18"/>
        </w:rPr>
        <w:t>zewnętrzne</w:t>
      </w:r>
      <w:r>
        <w:rPr>
          <w:rFonts w:ascii="Arial" w:hAnsi="Arial"/>
          <w:sz w:val="18"/>
          <w:szCs w:val="18"/>
        </w:rPr>
        <w:t xml:space="preserve">, </w:t>
      </w:r>
      <w:r w:rsidR="00231D46">
        <w:rPr>
          <w:rFonts w:ascii="Arial" w:hAnsi="Arial"/>
          <w:sz w:val="18"/>
          <w:szCs w:val="18"/>
        </w:rPr>
        <w:t>którego</w:t>
      </w:r>
      <w:r>
        <w:rPr>
          <w:rFonts w:ascii="Arial" w:hAnsi="Arial"/>
          <w:sz w:val="18"/>
          <w:szCs w:val="18"/>
        </w:rPr>
        <w:t xml:space="preserve"> nie </w:t>
      </w:r>
      <w:r w:rsidR="00231D46">
        <w:rPr>
          <w:rFonts w:ascii="Arial" w:hAnsi="Arial"/>
          <w:sz w:val="18"/>
          <w:szCs w:val="18"/>
        </w:rPr>
        <w:t>można</w:t>
      </w:r>
      <w:r>
        <w:rPr>
          <w:rFonts w:ascii="Arial" w:hAnsi="Arial"/>
          <w:sz w:val="18"/>
          <w:szCs w:val="18"/>
        </w:rPr>
        <w:t xml:space="preserve"> było </w:t>
      </w:r>
      <w:r w:rsidR="00231D46">
        <w:rPr>
          <w:rFonts w:ascii="Arial" w:hAnsi="Arial"/>
          <w:sz w:val="18"/>
          <w:szCs w:val="18"/>
        </w:rPr>
        <w:t>przewidzieć</w:t>
      </w:r>
      <w:r>
        <w:rPr>
          <w:rFonts w:ascii="Arial" w:hAnsi="Arial"/>
          <w:sz w:val="18"/>
          <w:szCs w:val="18"/>
        </w:rPr>
        <w:t xml:space="preserve"> z pewnoś</w:t>
      </w:r>
      <w:r>
        <w:rPr>
          <w:rFonts w:ascii="Arial" w:hAnsi="Arial"/>
          <w:sz w:val="18"/>
          <w:szCs w:val="18"/>
          <w:lang w:val="fr-FR"/>
        </w:rPr>
        <w:t>cia</w:t>
      </w:r>
      <w:r>
        <w:rPr>
          <w:rFonts w:ascii="Arial" w:hAnsi="Arial"/>
          <w:sz w:val="18"/>
          <w:szCs w:val="18"/>
        </w:rPr>
        <w:t xml:space="preserve">̨, w </w:t>
      </w:r>
      <w:r w:rsidR="00231D46">
        <w:rPr>
          <w:rFonts w:ascii="Arial" w:hAnsi="Arial"/>
          <w:sz w:val="18"/>
          <w:szCs w:val="18"/>
        </w:rPr>
        <w:t>szczególności</w:t>
      </w:r>
      <w:r>
        <w:rPr>
          <w:rFonts w:ascii="Arial" w:hAnsi="Arial"/>
          <w:sz w:val="18"/>
          <w:szCs w:val="18"/>
        </w:rPr>
        <w:t xml:space="preserve"> </w:t>
      </w:r>
      <w:r w:rsidR="00231D46">
        <w:rPr>
          <w:rFonts w:ascii="Arial" w:hAnsi="Arial"/>
          <w:sz w:val="18"/>
          <w:szCs w:val="18"/>
        </w:rPr>
        <w:t>zagrażającego</w:t>
      </w:r>
      <w:r>
        <w:rPr>
          <w:rFonts w:ascii="Arial" w:hAnsi="Arial"/>
          <w:sz w:val="18"/>
          <w:szCs w:val="18"/>
        </w:rPr>
        <w:t xml:space="preserve"> </w:t>
      </w:r>
      <w:r w:rsidR="00231D46">
        <w:rPr>
          <w:rFonts w:ascii="Arial" w:hAnsi="Arial"/>
          <w:sz w:val="18"/>
          <w:szCs w:val="18"/>
        </w:rPr>
        <w:t>bezpośrednio</w:t>
      </w:r>
      <w:r>
        <w:rPr>
          <w:rFonts w:ascii="Arial" w:hAnsi="Arial"/>
          <w:sz w:val="18"/>
          <w:szCs w:val="18"/>
        </w:rPr>
        <w:t xml:space="preserve"> </w:t>
      </w:r>
      <w:r w:rsidR="00231D46">
        <w:rPr>
          <w:rFonts w:ascii="Arial" w:hAnsi="Arial"/>
          <w:sz w:val="18"/>
          <w:szCs w:val="18"/>
        </w:rPr>
        <w:t>życiu</w:t>
      </w:r>
      <w:r>
        <w:rPr>
          <w:rFonts w:ascii="Arial" w:hAnsi="Arial"/>
          <w:sz w:val="18"/>
          <w:szCs w:val="18"/>
        </w:rPr>
        <w:t xml:space="preserve"> lub zdrowiu ludzi lub </w:t>
      </w:r>
      <w:r w:rsidR="00231D46">
        <w:rPr>
          <w:rFonts w:ascii="Arial" w:hAnsi="Arial"/>
          <w:sz w:val="18"/>
          <w:szCs w:val="18"/>
        </w:rPr>
        <w:t>grożącego</w:t>
      </w:r>
      <w:r>
        <w:rPr>
          <w:rFonts w:ascii="Arial" w:hAnsi="Arial"/>
          <w:sz w:val="18"/>
          <w:szCs w:val="18"/>
        </w:rPr>
        <w:t xml:space="preserve"> powstaniem szkody w znacznych rozmiarach albo </w:t>
      </w:r>
      <w:r w:rsidR="00231D46">
        <w:rPr>
          <w:rFonts w:ascii="Arial" w:hAnsi="Arial"/>
          <w:sz w:val="18"/>
          <w:szCs w:val="18"/>
        </w:rPr>
        <w:t>działań</w:t>
      </w:r>
      <w:r>
        <w:rPr>
          <w:rFonts w:ascii="Arial" w:hAnsi="Arial"/>
          <w:sz w:val="18"/>
          <w:szCs w:val="18"/>
        </w:rPr>
        <w:t xml:space="preserve"> </w:t>
      </w:r>
      <w:r w:rsidR="00231D46">
        <w:rPr>
          <w:rFonts w:ascii="Arial" w:hAnsi="Arial"/>
          <w:sz w:val="18"/>
          <w:szCs w:val="18"/>
        </w:rPr>
        <w:t>osób</w:t>
      </w:r>
      <w:r>
        <w:rPr>
          <w:rFonts w:ascii="Arial" w:hAnsi="Arial"/>
          <w:sz w:val="18"/>
          <w:szCs w:val="18"/>
        </w:rPr>
        <w:t xml:space="preserve"> trzecich </w:t>
      </w:r>
      <w:r w:rsidR="00231D46">
        <w:rPr>
          <w:rFonts w:ascii="Arial" w:hAnsi="Arial"/>
          <w:sz w:val="18"/>
          <w:szCs w:val="18"/>
        </w:rPr>
        <w:t>uniemożliwiających</w:t>
      </w:r>
      <w:r>
        <w:rPr>
          <w:rFonts w:ascii="Arial" w:hAnsi="Arial"/>
          <w:sz w:val="18"/>
          <w:szCs w:val="18"/>
        </w:rPr>
        <w:t xml:space="preserve"> wykonanie prac, </w:t>
      </w:r>
      <w:r w:rsidR="00231D46">
        <w:rPr>
          <w:rFonts w:ascii="Arial" w:hAnsi="Arial"/>
          <w:sz w:val="18"/>
          <w:szCs w:val="18"/>
        </w:rPr>
        <w:t>które</w:t>
      </w:r>
      <w:r>
        <w:rPr>
          <w:rFonts w:ascii="Arial" w:hAnsi="Arial"/>
          <w:sz w:val="18"/>
          <w:szCs w:val="18"/>
        </w:rPr>
        <w:t xml:space="preserve"> to działania nie </w:t>
      </w:r>
      <w:proofErr w:type="spellStart"/>
      <w:r>
        <w:rPr>
          <w:rFonts w:ascii="Arial" w:hAnsi="Arial"/>
          <w:sz w:val="18"/>
          <w:szCs w:val="18"/>
        </w:rPr>
        <w:t>sa</w:t>
      </w:r>
      <w:proofErr w:type="spellEnd"/>
      <w:r>
        <w:rPr>
          <w:rFonts w:ascii="Arial" w:hAnsi="Arial"/>
          <w:sz w:val="18"/>
          <w:szCs w:val="18"/>
        </w:rPr>
        <w:t xml:space="preserve">̨ konsekwencją winy </w:t>
      </w:r>
      <w:r w:rsidR="00231D46">
        <w:rPr>
          <w:rFonts w:ascii="Arial" w:hAnsi="Arial"/>
          <w:sz w:val="18"/>
          <w:szCs w:val="18"/>
        </w:rPr>
        <w:t>którejkolwiek</w:t>
      </w:r>
      <w:r>
        <w:rPr>
          <w:rFonts w:ascii="Arial" w:hAnsi="Arial"/>
          <w:sz w:val="18"/>
          <w:szCs w:val="18"/>
        </w:rPr>
        <w:t xml:space="preserve"> ze Stron. </w:t>
      </w:r>
    </w:p>
    <w:p w14:paraId="5AEF82E7" w14:textId="06A91017" w:rsidR="006E34FE" w:rsidRDefault="00D828BF">
      <w:pPr>
        <w:tabs>
          <w:tab w:val="left" w:pos="8566"/>
        </w:tabs>
        <w:ind w:left="284" w:hanging="284"/>
        <w:jc w:val="both"/>
        <w:rPr>
          <w:rFonts w:ascii="Arial" w:eastAsia="Arial" w:hAnsi="Arial" w:cs="Arial"/>
          <w:sz w:val="18"/>
          <w:szCs w:val="18"/>
        </w:rPr>
      </w:pPr>
      <w:r>
        <w:rPr>
          <w:rFonts w:ascii="Arial" w:hAnsi="Arial"/>
          <w:sz w:val="18"/>
          <w:szCs w:val="18"/>
        </w:rPr>
        <w:t xml:space="preserve">18. Strony dopuszczają w trakcie obowiązywania niniejszej umowy wprowadzenie zmian zakresu przedmiotu niniejszej umowy, </w:t>
      </w:r>
      <w:r w:rsidR="00231D46">
        <w:rPr>
          <w:rFonts w:ascii="Arial" w:hAnsi="Arial"/>
          <w:sz w:val="18"/>
          <w:szCs w:val="18"/>
        </w:rPr>
        <w:t>które</w:t>
      </w:r>
      <w:r>
        <w:rPr>
          <w:rFonts w:ascii="Arial" w:hAnsi="Arial"/>
          <w:sz w:val="18"/>
          <w:szCs w:val="18"/>
        </w:rPr>
        <w:t xml:space="preserve"> Wykonawca przewidział do realizacji przy </w:t>
      </w:r>
      <w:r w:rsidR="00231D46">
        <w:rPr>
          <w:rFonts w:ascii="Arial" w:hAnsi="Arial"/>
          <w:sz w:val="18"/>
          <w:szCs w:val="18"/>
        </w:rPr>
        <w:t>pomocą</w:t>
      </w:r>
      <w:r>
        <w:rPr>
          <w:rFonts w:ascii="Arial" w:hAnsi="Arial"/>
          <w:sz w:val="18"/>
          <w:szCs w:val="18"/>
        </w:rPr>
        <w:t xml:space="preserve">̨ </w:t>
      </w:r>
      <w:r w:rsidR="00231D46">
        <w:rPr>
          <w:rFonts w:ascii="Arial" w:hAnsi="Arial"/>
          <w:sz w:val="18"/>
          <w:szCs w:val="18"/>
        </w:rPr>
        <w:t>podwykonawców</w:t>
      </w:r>
      <w:r>
        <w:rPr>
          <w:rFonts w:ascii="Arial" w:hAnsi="Arial"/>
          <w:sz w:val="18"/>
          <w:szCs w:val="18"/>
        </w:rPr>
        <w:t xml:space="preserve">, w tym </w:t>
      </w:r>
      <w:r w:rsidR="00231D46">
        <w:rPr>
          <w:rFonts w:ascii="Arial" w:hAnsi="Arial"/>
          <w:sz w:val="18"/>
          <w:szCs w:val="18"/>
        </w:rPr>
        <w:t>również</w:t>
      </w:r>
      <w:r>
        <w:rPr>
          <w:rFonts w:ascii="Arial" w:hAnsi="Arial"/>
          <w:sz w:val="18"/>
          <w:szCs w:val="18"/>
        </w:rPr>
        <w:t xml:space="preserve"> dopuszczenie realizacji przy pomocy </w:t>
      </w:r>
      <w:r w:rsidR="00231D46">
        <w:rPr>
          <w:rFonts w:ascii="Arial" w:hAnsi="Arial"/>
          <w:sz w:val="18"/>
          <w:szCs w:val="18"/>
        </w:rPr>
        <w:t>podwykonawców</w:t>
      </w:r>
      <w:r>
        <w:rPr>
          <w:rFonts w:ascii="Arial" w:hAnsi="Arial"/>
          <w:sz w:val="18"/>
          <w:szCs w:val="18"/>
        </w:rPr>
        <w:t xml:space="preserve"> zakresu, dla </w:t>
      </w:r>
      <w:r w:rsidR="00231D46">
        <w:rPr>
          <w:rFonts w:ascii="Arial" w:hAnsi="Arial"/>
          <w:sz w:val="18"/>
          <w:szCs w:val="18"/>
        </w:rPr>
        <w:t>których</w:t>
      </w:r>
      <w:r>
        <w:rPr>
          <w:rFonts w:ascii="Arial" w:hAnsi="Arial"/>
          <w:sz w:val="18"/>
          <w:szCs w:val="18"/>
        </w:rPr>
        <w:t xml:space="preserve"> Wykonawca nie przewidział realizacji przez </w:t>
      </w:r>
      <w:r w:rsidR="00231D46">
        <w:rPr>
          <w:rFonts w:ascii="Arial" w:hAnsi="Arial"/>
          <w:sz w:val="18"/>
          <w:szCs w:val="18"/>
        </w:rPr>
        <w:t>podwykonawców</w:t>
      </w:r>
      <w:r>
        <w:rPr>
          <w:rFonts w:ascii="Arial" w:hAnsi="Arial"/>
          <w:sz w:val="18"/>
          <w:szCs w:val="18"/>
        </w:rPr>
        <w:t xml:space="preserve">, przy czym zmiana nie </w:t>
      </w:r>
      <w:r w:rsidR="00231D46">
        <w:rPr>
          <w:rFonts w:ascii="Arial" w:hAnsi="Arial"/>
          <w:sz w:val="18"/>
          <w:szCs w:val="18"/>
        </w:rPr>
        <w:t>może</w:t>
      </w:r>
      <w:r>
        <w:rPr>
          <w:rFonts w:ascii="Arial" w:hAnsi="Arial"/>
          <w:sz w:val="18"/>
          <w:szCs w:val="18"/>
        </w:rPr>
        <w:t xml:space="preserve"> </w:t>
      </w:r>
      <w:r w:rsidR="00231D46">
        <w:rPr>
          <w:rFonts w:ascii="Arial" w:hAnsi="Arial"/>
          <w:sz w:val="18"/>
          <w:szCs w:val="18"/>
        </w:rPr>
        <w:t>spowodować</w:t>
      </w:r>
      <w:r>
        <w:rPr>
          <w:rFonts w:ascii="Arial" w:hAnsi="Arial"/>
          <w:sz w:val="18"/>
          <w:szCs w:val="18"/>
        </w:rPr>
        <w:t xml:space="preserve">́ zmiany innych </w:t>
      </w:r>
      <w:r w:rsidR="00231D46">
        <w:rPr>
          <w:rFonts w:ascii="Arial" w:hAnsi="Arial"/>
          <w:sz w:val="18"/>
          <w:szCs w:val="18"/>
        </w:rPr>
        <w:t>warunków</w:t>
      </w:r>
      <w:r>
        <w:rPr>
          <w:rFonts w:ascii="Arial" w:hAnsi="Arial"/>
          <w:sz w:val="18"/>
          <w:szCs w:val="18"/>
        </w:rPr>
        <w:t xml:space="preserve"> realizacji przedmiotu niniejszej umowy.</w:t>
      </w:r>
    </w:p>
    <w:p w14:paraId="317DC41E" w14:textId="247C9BE9" w:rsidR="006E34FE" w:rsidRDefault="00D828BF">
      <w:pPr>
        <w:tabs>
          <w:tab w:val="left" w:pos="8566"/>
        </w:tabs>
        <w:ind w:left="284" w:hanging="284"/>
        <w:jc w:val="both"/>
        <w:rPr>
          <w:rFonts w:ascii="Arial" w:eastAsia="Arial" w:hAnsi="Arial" w:cs="Arial"/>
          <w:sz w:val="18"/>
          <w:szCs w:val="18"/>
        </w:rPr>
      </w:pPr>
      <w:r>
        <w:rPr>
          <w:rFonts w:ascii="Arial" w:hAnsi="Arial"/>
          <w:sz w:val="18"/>
          <w:szCs w:val="18"/>
        </w:rPr>
        <w:t xml:space="preserve">19. </w:t>
      </w:r>
      <w:r w:rsidR="00231D46">
        <w:rPr>
          <w:rFonts w:ascii="Arial" w:hAnsi="Arial"/>
          <w:sz w:val="18"/>
          <w:szCs w:val="18"/>
        </w:rPr>
        <w:t>Zamawiający</w:t>
      </w:r>
      <w:r>
        <w:rPr>
          <w:rFonts w:ascii="Arial" w:hAnsi="Arial"/>
          <w:sz w:val="18"/>
          <w:szCs w:val="18"/>
        </w:rPr>
        <w:t xml:space="preserve"> na podstawie art. 439 ustawy Prawo zam</w:t>
      </w:r>
      <w:r>
        <w:rPr>
          <w:rFonts w:ascii="Arial" w:hAnsi="Arial"/>
          <w:sz w:val="18"/>
          <w:szCs w:val="18"/>
          <w:lang w:val="es-ES_tradnl"/>
        </w:rPr>
        <w:t>ó</w:t>
      </w:r>
      <w:r>
        <w:rPr>
          <w:rFonts w:ascii="Arial" w:hAnsi="Arial"/>
          <w:sz w:val="18"/>
          <w:szCs w:val="18"/>
        </w:rPr>
        <w:t xml:space="preserve">wień publicznych przewiduje </w:t>
      </w:r>
      <w:r w:rsidR="00231D46">
        <w:rPr>
          <w:rFonts w:ascii="Arial" w:hAnsi="Arial"/>
          <w:sz w:val="18"/>
          <w:szCs w:val="18"/>
        </w:rPr>
        <w:t>możliwość</w:t>
      </w:r>
      <w:r>
        <w:rPr>
          <w:rFonts w:ascii="Arial" w:hAnsi="Arial"/>
          <w:sz w:val="18"/>
          <w:szCs w:val="18"/>
        </w:rPr>
        <w:t xml:space="preserve"> dokonania zmiany wynagrodzenia Wykonawcy w przypadku zmiany cen </w:t>
      </w:r>
      <w:r w:rsidR="00231D46">
        <w:rPr>
          <w:rFonts w:ascii="Arial" w:hAnsi="Arial"/>
          <w:sz w:val="18"/>
          <w:szCs w:val="18"/>
        </w:rPr>
        <w:t>materiałów</w:t>
      </w:r>
      <w:r>
        <w:rPr>
          <w:rFonts w:ascii="Arial" w:hAnsi="Arial"/>
          <w:sz w:val="18"/>
          <w:szCs w:val="18"/>
        </w:rPr>
        <w:t xml:space="preserve"> i </w:t>
      </w:r>
      <w:r w:rsidR="00231D46">
        <w:rPr>
          <w:rFonts w:ascii="Arial" w:hAnsi="Arial"/>
          <w:sz w:val="18"/>
          <w:szCs w:val="18"/>
        </w:rPr>
        <w:t>kosztów</w:t>
      </w:r>
      <w:r>
        <w:rPr>
          <w:rFonts w:ascii="Arial" w:hAnsi="Arial"/>
          <w:sz w:val="18"/>
          <w:szCs w:val="18"/>
        </w:rPr>
        <w:t xml:space="preserve"> </w:t>
      </w:r>
      <w:r w:rsidR="00231D46">
        <w:rPr>
          <w:rFonts w:ascii="Arial" w:hAnsi="Arial"/>
          <w:sz w:val="18"/>
          <w:szCs w:val="18"/>
        </w:rPr>
        <w:t>zawiązanych</w:t>
      </w:r>
      <w:r>
        <w:rPr>
          <w:rFonts w:ascii="Arial" w:hAnsi="Arial"/>
          <w:sz w:val="18"/>
          <w:szCs w:val="18"/>
        </w:rPr>
        <w:t xml:space="preserve"> z realizacją </w:t>
      </w:r>
      <w:r w:rsidR="00231D46">
        <w:rPr>
          <w:rFonts w:ascii="Arial" w:hAnsi="Arial"/>
          <w:sz w:val="18"/>
          <w:szCs w:val="18"/>
        </w:rPr>
        <w:t>zamówienia</w:t>
      </w:r>
      <w:r>
        <w:rPr>
          <w:rFonts w:ascii="Arial" w:hAnsi="Arial"/>
          <w:sz w:val="18"/>
          <w:szCs w:val="18"/>
        </w:rPr>
        <w:t xml:space="preserve"> innych </w:t>
      </w:r>
      <w:r w:rsidR="00231D46">
        <w:rPr>
          <w:rFonts w:ascii="Arial" w:hAnsi="Arial"/>
          <w:sz w:val="18"/>
          <w:szCs w:val="18"/>
        </w:rPr>
        <w:t>niż</w:t>
      </w:r>
      <w:r>
        <w:rPr>
          <w:rFonts w:ascii="Arial" w:hAnsi="Arial"/>
          <w:sz w:val="18"/>
          <w:szCs w:val="18"/>
        </w:rPr>
        <w:t>̇ wskazane w ust. 1 niniejszego paragrafu, na zasadach określonych w ust. 21 - 23 niniejszego paragrafu.</w:t>
      </w:r>
    </w:p>
    <w:p w14:paraId="40D97177" w14:textId="4F606F59" w:rsidR="006E34FE" w:rsidRDefault="00D828BF">
      <w:pPr>
        <w:tabs>
          <w:tab w:val="left" w:pos="8566"/>
        </w:tabs>
        <w:ind w:left="284" w:hanging="284"/>
        <w:jc w:val="both"/>
        <w:rPr>
          <w:rFonts w:ascii="Arial" w:eastAsia="Arial" w:hAnsi="Arial" w:cs="Arial"/>
          <w:sz w:val="18"/>
          <w:szCs w:val="18"/>
        </w:rPr>
      </w:pPr>
      <w:r>
        <w:rPr>
          <w:rFonts w:ascii="Arial" w:hAnsi="Arial"/>
          <w:sz w:val="18"/>
          <w:szCs w:val="18"/>
        </w:rPr>
        <w:t xml:space="preserve">20. </w:t>
      </w:r>
      <w:r w:rsidR="00231D46">
        <w:rPr>
          <w:rFonts w:ascii="Arial" w:hAnsi="Arial"/>
          <w:sz w:val="18"/>
          <w:szCs w:val="18"/>
        </w:rPr>
        <w:t>Każda</w:t>
      </w:r>
      <w:r>
        <w:rPr>
          <w:rFonts w:ascii="Arial" w:hAnsi="Arial"/>
          <w:sz w:val="18"/>
          <w:szCs w:val="18"/>
        </w:rPr>
        <w:t xml:space="preserve"> ze Stron </w:t>
      </w:r>
      <w:r w:rsidR="00231D46">
        <w:rPr>
          <w:rFonts w:ascii="Arial" w:hAnsi="Arial"/>
          <w:sz w:val="18"/>
          <w:szCs w:val="18"/>
        </w:rPr>
        <w:t>może</w:t>
      </w:r>
      <w:r>
        <w:rPr>
          <w:rFonts w:ascii="Arial" w:hAnsi="Arial"/>
          <w:sz w:val="18"/>
          <w:szCs w:val="18"/>
        </w:rPr>
        <w:t xml:space="preserve"> żądać </w:t>
      </w:r>
      <w:r w:rsidR="00231D46">
        <w:rPr>
          <w:rFonts w:ascii="Arial" w:hAnsi="Arial"/>
          <w:sz w:val="18"/>
          <w:szCs w:val="18"/>
        </w:rPr>
        <w:t>podwyższenia</w:t>
      </w:r>
      <w:r>
        <w:rPr>
          <w:rFonts w:ascii="Arial" w:hAnsi="Arial"/>
          <w:sz w:val="18"/>
          <w:szCs w:val="18"/>
        </w:rPr>
        <w:t xml:space="preserve"> lub </w:t>
      </w:r>
      <w:r w:rsidR="00231D46">
        <w:rPr>
          <w:rFonts w:ascii="Arial" w:hAnsi="Arial"/>
          <w:sz w:val="18"/>
          <w:szCs w:val="18"/>
        </w:rPr>
        <w:t>obniżenia</w:t>
      </w:r>
      <w:r>
        <w:rPr>
          <w:rFonts w:ascii="Arial" w:hAnsi="Arial"/>
          <w:sz w:val="18"/>
          <w:szCs w:val="18"/>
        </w:rPr>
        <w:t xml:space="preserve"> wynagrodzenia Wykonawcy w przypadku zmiany cen </w:t>
      </w:r>
      <w:r w:rsidR="00231D46">
        <w:rPr>
          <w:rFonts w:ascii="Arial" w:hAnsi="Arial"/>
          <w:sz w:val="18"/>
          <w:szCs w:val="18"/>
        </w:rPr>
        <w:t>materiałów</w:t>
      </w:r>
      <w:r>
        <w:rPr>
          <w:rFonts w:ascii="Arial" w:hAnsi="Arial"/>
          <w:sz w:val="18"/>
          <w:szCs w:val="18"/>
        </w:rPr>
        <w:t xml:space="preserve"> lub </w:t>
      </w:r>
      <w:r w:rsidR="00231D46">
        <w:rPr>
          <w:rFonts w:ascii="Arial" w:hAnsi="Arial"/>
          <w:sz w:val="18"/>
          <w:szCs w:val="18"/>
        </w:rPr>
        <w:t>kosztów</w:t>
      </w:r>
      <w:r>
        <w:rPr>
          <w:rFonts w:ascii="Arial" w:hAnsi="Arial"/>
          <w:sz w:val="18"/>
          <w:szCs w:val="18"/>
        </w:rPr>
        <w:t xml:space="preserve"> </w:t>
      </w:r>
      <w:r w:rsidR="00231D46">
        <w:rPr>
          <w:rFonts w:ascii="Arial" w:hAnsi="Arial"/>
          <w:sz w:val="18"/>
          <w:szCs w:val="18"/>
        </w:rPr>
        <w:t>wyrażającej</w:t>
      </w:r>
      <w:r>
        <w:rPr>
          <w:rFonts w:ascii="Arial" w:hAnsi="Arial"/>
          <w:sz w:val="18"/>
          <w:szCs w:val="18"/>
        </w:rPr>
        <w:t xml:space="preserve"> </w:t>
      </w:r>
      <w:r w:rsidR="00231D46">
        <w:rPr>
          <w:rFonts w:ascii="Arial" w:hAnsi="Arial"/>
          <w:sz w:val="18"/>
          <w:szCs w:val="18"/>
        </w:rPr>
        <w:t>się</w:t>
      </w:r>
      <w:r>
        <w:rPr>
          <w:rFonts w:ascii="Arial" w:hAnsi="Arial"/>
          <w:sz w:val="18"/>
          <w:szCs w:val="18"/>
        </w:rPr>
        <w:t xml:space="preserve"> zmianą </w:t>
      </w:r>
      <w:r w:rsidR="00231D46">
        <w:rPr>
          <w:rFonts w:ascii="Arial" w:hAnsi="Arial"/>
          <w:sz w:val="18"/>
          <w:szCs w:val="18"/>
        </w:rPr>
        <w:t>przeciętnego</w:t>
      </w:r>
      <w:r>
        <w:rPr>
          <w:rFonts w:ascii="Arial" w:hAnsi="Arial"/>
          <w:sz w:val="18"/>
          <w:szCs w:val="18"/>
        </w:rPr>
        <w:t xml:space="preserve"> </w:t>
      </w:r>
      <w:r w:rsidR="00231D46">
        <w:rPr>
          <w:rFonts w:ascii="Arial" w:hAnsi="Arial"/>
          <w:sz w:val="18"/>
          <w:szCs w:val="18"/>
        </w:rPr>
        <w:t>miesięcznego</w:t>
      </w:r>
      <w:r>
        <w:rPr>
          <w:rFonts w:ascii="Arial" w:hAnsi="Arial"/>
          <w:sz w:val="18"/>
          <w:szCs w:val="18"/>
        </w:rPr>
        <w:t xml:space="preserve"> wynagrodzenia w sektorze </w:t>
      </w:r>
      <w:r w:rsidR="00231D46">
        <w:rPr>
          <w:rFonts w:ascii="Arial" w:hAnsi="Arial"/>
          <w:sz w:val="18"/>
          <w:szCs w:val="18"/>
        </w:rPr>
        <w:t>przedsiębiorstw</w:t>
      </w:r>
      <w:r>
        <w:rPr>
          <w:rFonts w:ascii="Arial" w:hAnsi="Arial"/>
          <w:sz w:val="18"/>
          <w:szCs w:val="18"/>
        </w:rPr>
        <w:t xml:space="preserve"> bez wypłaty </w:t>
      </w:r>
      <w:r w:rsidR="00231D46">
        <w:rPr>
          <w:rFonts w:ascii="Arial" w:hAnsi="Arial"/>
          <w:sz w:val="18"/>
          <w:szCs w:val="18"/>
        </w:rPr>
        <w:t>nagród</w:t>
      </w:r>
      <w:r>
        <w:rPr>
          <w:rFonts w:ascii="Arial" w:hAnsi="Arial"/>
          <w:sz w:val="18"/>
          <w:szCs w:val="18"/>
        </w:rPr>
        <w:t xml:space="preserve"> z zysku ogłaszanego obwieszczeniem Prezesa </w:t>
      </w:r>
      <w:r w:rsidR="00231D46">
        <w:rPr>
          <w:rFonts w:ascii="Arial" w:hAnsi="Arial"/>
          <w:sz w:val="18"/>
          <w:szCs w:val="18"/>
        </w:rPr>
        <w:t>Głównego</w:t>
      </w:r>
      <w:r>
        <w:rPr>
          <w:rFonts w:ascii="Arial" w:hAnsi="Arial"/>
          <w:sz w:val="18"/>
          <w:szCs w:val="18"/>
        </w:rPr>
        <w:t xml:space="preserve"> </w:t>
      </w:r>
      <w:r w:rsidR="00231D46">
        <w:rPr>
          <w:rFonts w:ascii="Arial" w:hAnsi="Arial"/>
          <w:sz w:val="18"/>
          <w:szCs w:val="18"/>
        </w:rPr>
        <w:t>Urzędu</w:t>
      </w:r>
      <w:r>
        <w:rPr>
          <w:rFonts w:ascii="Arial" w:hAnsi="Arial"/>
          <w:sz w:val="18"/>
          <w:szCs w:val="18"/>
        </w:rPr>
        <w:t xml:space="preserve"> Statystycznego o ponad 15%, zwanego dalej w treści niniejszej umowy wskaźnikiem GUS.</w:t>
      </w:r>
    </w:p>
    <w:p w14:paraId="70E2AF67" w14:textId="498F09E8" w:rsidR="006E34FE" w:rsidRDefault="00D828BF">
      <w:pPr>
        <w:tabs>
          <w:tab w:val="left" w:pos="8566"/>
        </w:tabs>
        <w:ind w:left="284" w:hanging="284"/>
        <w:jc w:val="both"/>
        <w:rPr>
          <w:rFonts w:ascii="Arial" w:eastAsia="Arial" w:hAnsi="Arial" w:cs="Arial"/>
          <w:sz w:val="18"/>
          <w:szCs w:val="18"/>
        </w:rPr>
      </w:pPr>
      <w:r>
        <w:rPr>
          <w:rFonts w:ascii="Arial" w:hAnsi="Arial"/>
          <w:sz w:val="18"/>
          <w:szCs w:val="18"/>
        </w:rPr>
        <w:t>21. Wa</w:t>
      </w:r>
      <w:r>
        <w:rPr>
          <w:rFonts w:ascii="Arial" w:hAnsi="Arial"/>
          <w:sz w:val="18"/>
          <w:szCs w:val="18"/>
          <w:lang w:val="pt-PT"/>
        </w:rPr>
        <w:t>rtos</w:t>
      </w:r>
      <w:r>
        <w:rPr>
          <w:rFonts w:ascii="Arial" w:hAnsi="Arial"/>
          <w:sz w:val="18"/>
          <w:szCs w:val="18"/>
        </w:rPr>
        <w:t xml:space="preserve">́ć zmiany </w:t>
      </w:r>
      <w:r w:rsidR="006D3708">
        <w:rPr>
          <w:rFonts w:ascii="Arial" w:hAnsi="Arial"/>
          <w:sz w:val="18"/>
          <w:szCs w:val="18"/>
        </w:rPr>
        <w:t>Wskaźnika</w:t>
      </w:r>
      <w:r>
        <w:rPr>
          <w:rFonts w:ascii="Arial" w:hAnsi="Arial"/>
          <w:sz w:val="18"/>
          <w:szCs w:val="18"/>
        </w:rPr>
        <w:t xml:space="preserve"> GUS ogłaszanego przez Prezesa </w:t>
      </w:r>
      <w:r w:rsidR="006D3708">
        <w:rPr>
          <w:rFonts w:ascii="Arial" w:hAnsi="Arial"/>
          <w:sz w:val="18"/>
          <w:szCs w:val="18"/>
        </w:rPr>
        <w:t>Głównego</w:t>
      </w:r>
      <w:r>
        <w:rPr>
          <w:rFonts w:ascii="Arial" w:hAnsi="Arial"/>
          <w:sz w:val="18"/>
          <w:szCs w:val="18"/>
        </w:rPr>
        <w:t xml:space="preserve"> </w:t>
      </w:r>
      <w:r w:rsidR="006D3708">
        <w:rPr>
          <w:rFonts w:ascii="Arial" w:hAnsi="Arial"/>
          <w:sz w:val="18"/>
          <w:szCs w:val="18"/>
        </w:rPr>
        <w:t>Urzędu</w:t>
      </w:r>
      <w:r>
        <w:rPr>
          <w:rFonts w:ascii="Arial" w:hAnsi="Arial"/>
          <w:sz w:val="18"/>
          <w:szCs w:val="18"/>
        </w:rPr>
        <w:t xml:space="preserve"> Statystycznego na ostatni kwartał </w:t>
      </w:r>
      <w:r w:rsidR="006D3708">
        <w:rPr>
          <w:rFonts w:ascii="Arial" w:hAnsi="Arial"/>
          <w:sz w:val="18"/>
          <w:szCs w:val="18"/>
        </w:rPr>
        <w:t>każdego</w:t>
      </w:r>
      <w:r>
        <w:rPr>
          <w:rFonts w:ascii="Arial" w:hAnsi="Arial"/>
          <w:sz w:val="18"/>
          <w:szCs w:val="18"/>
        </w:rPr>
        <w:t xml:space="preserve"> roku kalendarzowego realizacji przedmiotu niniejszej umowy </w:t>
      </w:r>
      <w:r w:rsidR="006D3708">
        <w:rPr>
          <w:rFonts w:ascii="Arial" w:hAnsi="Arial"/>
          <w:sz w:val="18"/>
          <w:szCs w:val="18"/>
        </w:rPr>
        <w:t>porównywana</w:t>
      </w:r>
      <w:r>
        <w:rPr>
          <w:rFonts w:ascii="Arial" w:hAnsi="Arial"/>
          <w:sz w:val="18"/>
          <w:szCs w:val="18"/>
        </w:rPr>
        <w:t xml:space="preserve"> </w:t>
      </w:r>
      <w:r w:rsidR="006D3708">
        <w:rPr>
          <w:rFonts w:ascii="Arial" w:hAnsi="Arial"/>
          <w:sz w:val="18"/>
          <w:szCs w:val="18"/>
        </w:rPr>
        <w:t>będzie</w:t>
      </w:r>
      <w:r>
        <w:rPr>
          <w:rFonts w:ascii="Arial" w:hAnsi="Arial"/>
          <w:sz w:val="18"/>
          <w:szCs w:val="18"/>
        </w:rPr>
        <w:t xml:space="preserve"> do </w:t>
      </w:r>
      <w:r w:rsidR="006D3708">
        <w:rPr>
          <w:rFonts w:ascii="Arial" w:hAnsi="Arial"/>
          <w:sz w:val="18"/>
          <w:szCs w:val="18"/>
        </w:rPr>
        <w:t>wartości</w:t>
      </w:r>
      <w:r>
        <w:rPr>
          <w:rFonts w:ascii="Arial" w:hAnsi="Arial"/>
          <w:sz w:val="18"/>
          <w:szCs w:val="18"/>
        </w:rPr>
        <w:t xml:space="preserve"> </w:t>
      </w:r>
      <w:r w:rsidR="006D3708">
        <w:rPr>
          <w:rFonts w:ascii="Arial" w:hAnsi="Arial"/>
          <w:sz w:val="18"/>
          <w:szCs w:val="18"/>
        </w:rPr>
        <w:t>Wskaźnika</w:t>
      </w:r>
      <w:r>
        <w:rPr>
          <w:rFonts w:ascii="Arial" w:hAnsi="Arial"/>
          <w:sz w:val="18"/>
          <w:szCs w:val="18"/>
        </w:rPr>
        <w:t xml:space="preserve"> GUS ogłoszonego w terminie </w:t>
      </w:r>
      <w:r w:rsidR="006D3708">
        <w:rPr>
          <w:rFonts w:ascii="Arial" w:hAnsi="Arial"/>
          <w:sz w:val="18"/>
          <w:szCs w:val="18"/>
        </w:rPr>
        <w:t>bezpośrednio</w:t>
      </w:r>
      <w:r>
        <w:rPr>
          <w:rFonts w:ascii="Arial" w:hAnsi="Arial"/>
          <w:sz w:val="18"/>
          <w:szCs w:val="18"/>
        </w:rPr>
        <w:t xml:space="preserve"> </w:t>
      </w:r>
      <w:r w:rsidR="006D3708">
        <w:rPr>
          <w:rFonts w:ascii="Arial" w:hAnsi="Arial"/>
          <w:sz w:val="18"/>
          <w:szCs w:val="18"/>
        </w:rPr>
        <w:t>poprzedzającym</w:t>
      </w:r>
      <w:r>
        <w:rPr>
          <w:rFonts w:ascii="Arial" w:hAnsi="Arial"/>
          <w:sz w:val="18"/>
          <w:szCs w:val="18"/>
        </w:rPr>
        <w:t xml:space="preserve"> </w:t>
      </w:r>
      <w:r w:rsidR="006D3708">
        <w:rPr>
          <w:rFonts w:ascii="Arial" w:hAnsi="Arial"/>
          <w:sz w:val="18"/>
          <w:szCs w:val="18"/>
        </w:rPr>
        <w:t>dzień</w:t>
      </w:r>
      <w:r>
        <w:rPr>
          <w:rFonts w:ascii="Arial" w:hAnsi="Arial"/>
          <w:sz w:val="18"/>
          <w:szCs w:val="18"/>
        </w:rPr>
        <w:t xml:space="preserve"> otwarcia ofert w </w:t>
      </w:r>
      <w:r w:rsidR="006D3708">
        <w:rPr>
          <w:rFonts w:ascii="Arial" w:hAnsi="Arial"/>
          <w:sz w:val="18"/>
          <w:szCs w:val="18"/>
        </w:rPr>
        <w:t>postępowaniu</w:t>
      </w:r>
      <w:r>
        <w:rPr>
          <w:rFonts w:ascii="Arial" w:hAnsi="Arial"/>
          <w:sz w:val="18"/>
          <w:szCs w:val="18"/>
        </w:rPr>
        <w:t xml:space="preserve">. Zmiana wynagrodzenia Wykonawcy </w:t>
      </w:r>
      <w:r w:rsidR="006D3708">
        <w:rPr>
          <w:rFonts w:ascii="Arial" w:hAnsi="Arial"/>
          <w:sz w:val="18"/>
          <w:szCs w:val="18"/>
        </w:rPr>
        <w:t>nastąpi</w:t>
      </w:r>
      <w:r>
        <w:rPr>
          <w:rFonts w:ascii="Arial" w:hAnsi="Arial"/>
          <w:sz w:val="18"/>
          <w:szCs w:val="18"/>
        </w:rPr>
        <w:t xml:space="preserve"> </w:t>
      </w:r>
      <w:r w:rsidR="006D3708">
        <w:rPr>
          <w:rFonts w:ascii="Arial" w:hAnsi="Arial"/>
          <w:sz w:val="18"/>
          <w:szCs w:val="18"/>
        </w:rPr>
        <w:t>począwszy</w:t>
      </w:r>
      <w:r>
        <w:rPr>
          <w:rFonts w:ascii="Arial" w:hAnsi="Arial"/>
          <w:sz w:val="18"/>
          <w:szCs w:val="18"/>
        </w:rPr>
        <w:t xml:space="preserve"> od roku kalendarzowego, </w:t>
      </w:r>
      <w:r w:rsidR="006D3708">
        <w:rPr>
          <w:rFonts w:ascii="Arial" w:hAnsi="Arial"/>
          <w:sz w:val="18"/>
          <w:szCs w:val="18"/>
        </w:rPr>
        <w:t>który</w:t>
      </w:r>
      <w:r>
        <w:rPr>
          <w:rFonts w:ascii="Arial" w:hAnsi="Arial"/>
          <w:sz w:val="18"/>
          <w:szCs w:val="18"/>
        </w:rPr>
        <w:t xml:space="preserve"> </w:t>
      </w:r>
      <w:r w:rsidR="006D3708">
        <w:rPr>
          <w:rFonts w:ascii="Arial" w:hAnsi="Arial"/>
          <w:sz w:val="18"/>
          <w:szCs w:val="18"/>
        </w:rPr>
        <w:t>nastąpi</w:t>
      </w:r>
      <w:r>
        <w:rPr>
          <w:rFonts w:ascii="Arial" w:hAnsi="Arial"/>
          <w:sz w:val="18"/>
          <w:szCs w:val="18"/>
        </w:rPr>
        <w:t xml:space="preserve"> po komunikacie Prezesa </w:t>
      </w:r>
      <w:r w:rsidR="006D3708">
        <w:rPr>
          <w:rFonts w:ascii="Arial" w:hAnsi="Arial"/>
          <w:sz w:val="18"/>
          <w:szCs w:val="18"/>
        </w:rPr>
        <w:t>Głównego</w:t>
      </w:r>
      <w:r>
        <w:rPr>
          <w:rFonts w:ascii="Arial" w:hAnsi="Arial"/>
          <w:sz w:val="18"/>
          <w:szCs w:val="18"/>
        </w:rPr>
        <w:t xml:space="preserve"> </w:t>
      </w:r>
      <w:r w:rsidR="006D3708">
        <w:rPr>
          <w:rFonts w:ascii="Arial" w:hAnsi="Arial"/>
          <w:sz w:val="18"/>
          <w:szCs w:val="18"/>
        </w:rPr>
        <w:t>Urzędu</w:t>
      </w:r>
      <w:r>
        <w:rPr>
          <w:rFonts w:ascii="Arial" w:hAnsi="Arial"/>
          <w:sz w:val="18"/>
          <w:szCs w:val="18"/>
        </w:rPr>
        <w:t xml:space="preserve"> Statystycznego </w:t>
      </w:r>
      <w:r w:rsidR="006D3708">
        <w:rPr>
          <w:rFonts w:ascii="Arial" w:hAnsi="Arial"/>
          <w:sz w:val="18"/>
          <w:szCs w:val="18"/>
        </w:rPr>
        <w:t>podającego</w:t>
      </w:r>
      <w:r>
        <w:rPr>
          <w:rFonts w:ascii="Arial" w:hAnsi="Arial"/>
          <w:sz w:val="18"/>
          <w:szCs w:val="18"/>
        </w:rPr>
        <w:t xml:space="preserve"> </w:t>
      </w:r>
      <w:r w:rsidR="006D3708">
        <w:rPr>
          <w:rFonts w:ascii="Arial" w:hAnsi="Arial"/>
          <w:sz w:val="18"/>
          <w:szCs w:val="18"/>
        </w:rPr>
        <w:t>Wskaźnik</w:t>
      </w:r>
      <w:r>
        <w:rPr>
          <w:rFonts w:ascii="Arial" w:hAnsi="Arial"/>
          <w:sz w:val="18"/>
          <w:szCs w:val="18"/>
        </w:rPr>
        <w:t xml:space="preserve"> GUS </w:t>
      </w:r>
      <w:r w:rsidR="006D3708">
        <w:rPr>
          <w:rFonts w:ascii="Arial" w:hAnsi="Arial"/>
          <w:sz w:val="18"/>
          <w:szCs w:val="18"/>
        </w:rPr>
        <w:t>większy</w:t>
      </w:r>
      <w:r>
        <w:rPr>
          <w:rFonts w:ascii="Arial" w:hAnsi="Arial"/>
          <w:sz w:val="18"/>
          <w:szCs w:val="18"/>
        </w:rPr>
        <w:t xml:space="preserve"> albo mniejszy o 15% </w:t>
      </w:r>
      <w:r w:rsidR="006D3708">
        <w:rPr>
          <w:rFonts w:ascii="Arial" w:hAnsi="Arial"/>
          <w:sz w:val="18"/>
          <w:szCs w:val="18"/>
        </w:rPr>
        <w:t>niż</w:t>
      </w:r>
      <w:r>
        <w:rPr>
          <w:rFonts w:ascii="Arial" w:hAnsi="Arial"/>
          <w:sz w:val="18"/>
          <w:szCs w:val="18"/>
        </w:rPr>
        <w:t xml:space="preserve"> </w:t>
      </w:r>
      <w:r w:rsidR="006D3708">
        <w:rPr>
          <w:rFonts w:ascii="Arial" w:hAnsi="Arial"/>
          <w:sz w:val="18"/>
          <w:szCs w:val="18"/>
        </w:rPr>
        <w:t>Wskaźnik</w:t>
      </w:r>
      <w:r>
        <w:rPr>
          <w:rFonts w:ascii="Arial" w:hAnsi="Arial"/>
          <w:sz w:val="18"/>
          <w:szCs w:val="18"/>
        </w:rPr>
        <w:t xml:space="preserve"> GUS ogłoszony w terminie </w:t>
      </w:r>
      <w:r w:rsidR="006D3708">
        <w:rPr>
          <w:rFonts w:ascii="Arial" w:hAnsi="Arial"/>
          <w:sz w:val="18"/>
          <w:szCs w:val="18"/>
        </w:rPr>
        <w:t>bezpośrednio</w:t>
      </w:r>
      <w:r>
        <w:rPr>
          <w:rFonts w:ascii="Arial" w:hAnsi="Arial"/>
          <w:sz w:val="18"/>
          <w:szCs w:val="18"/>
        </w:rPr>
        <w:t xml:space="preserve"> </w:t>
      </w:r>
      <w:r w:rsidR="006D3708">
        <w:rPr>
          <w:rFonts w:ascii="Arial" w:hAnsi="Arial"/>
          <w:sz w:val="18"/>
          <w:szCs w:val="18"/>
        </w:rPr>
        <w:t>poprzedzającym</w:t>
      </w:r>
      <w:r>
        <w:rPr>
          <w:rFonts w:ascii="Arial" w:hAnsi="Arial"/>
          <w:sz w:val="18"/>
          <w:szCs w:val="18"/>
        </w:rPr>
        <w:t xml:space="preserve"> </w:t>
      </w:r>
      <w:r w:rsidR="006D3708">
        <w:rPr>
          <w:rFonts w:ascii="Arial" w:hAnsi="Arial"/>
          <w:sz w:val="18"/>
          <w:szCs w:val="18"/>
        </w:rPr>
        <w:t>dzień</w:t>
      </w:r>
      <w:r>
        <w:rPr>
          <w:rFonts w:ascii="Arial" w:hAnsi="Arial"/>
          <w:sz w:val="18"/>
          <w:szCs w:val="18"/>
        </w:rPr>
        <w:t xml:space="preserve"> otwarcia ofert w </w:t>
      </w:r>
      <w:r w:rsidR="006D3708">
        <w:rPr>
          <w:rFonts w:ascii="Arial" w:hAnsi="Arial"/>
          <w:sz w:val="18"/>
          <w:szCs w:val="18"/>
        </w:rPr>
        <w:t>postępowaniu</w:t>
      </w:r>
      <w:r>
        <w:rPr>
          <w:rFonts w:ascii="Arial" w:hAnsi="Arial"/>
          <w:sz w:val="18"/>
          <w:szCs w:val="18"/>
        </w:rPr>
        <w:t>.</w:t>
      </w:r>
    </w:p>
    <w:p w14:paraId="43700611" w14:textId="71C6546D" w:rsidR="006E34FE" w:rsidRDefault="00D828BF">
      <w:pPr>
        <w:tabs>
          <w:tab w:val="left" w:pos="8566"/>
        </w:tabs>
        <w:ind w:left="284" w:hanging="284"/>
        <w:jc w:val="both"/>
        <w:rPr>
          <w:rFonts w:ascii="Arial" w:eastAsia="Arial" w:hAnsi="Arial" w:cs="Arial"/>
          <w:sz w:val="18"/>
          <w:szCs w:val="18"/>
        </w:rPr>
      </w:pPr>
      <w:r>
        <w:rPr>
          <w:rFonts w:ascii="Arial" w:hAnsi="Arial"/>
          <w:sz w:val="18"/>
          <w:szCs w:val="18"/>
        </w:rPr>
        <w:t xml:space="preserve">22. Zmiana Wynagrodzenia </w:t>
      </w:r>
      <w:r w:rsidR="006D3708">
        <w:rPr>
          <w:rFonts w:ascii="Arial" w:hAnsi="Arial"/>
          <w:sz w:val="18"/>
          <w:szCs w:val="18"/>
        </w:rPr>
        <w:t>dotyczyć</w:t>
      </w:r>
      <w:r>
        <w:rPr>
          <w:rFonts w:ascii="Arial" w:hAnsi="Arial"/>
          <w:sz w:val="18"/>
          <w:szCs w:val="18"/>
        </w:rPr>
        <w:t xml:space="preserve">́ </w:t>
      </w:r>
      <w:r w:rsidR="006D3708">
        <w:rPr>
          <w:rFonts w:ascii="Arial" w:hAnsi="Arial"/>
          <w:sz w:val="18"/>
          <w:szCs w:val="18"/>
        </w:rPr>
        <w:t>będzie</w:t>
      </w:r>
      <w:r>
        <w:rPr>
          <w:rFonts w:ascii="Arial" w:hAnsi="Arial"/>
          <w:sz w:val="18"/>
          <w:szCs w:val="18"/>
        </w:rPr>
        <w:t xml:space="preserve"> </w:t>
      </w:r>
      <w:r w:rsidR="006D3708">
        <w:rPr>
          <w:rFonts w:ascii="Arial" w:hAnsi="Arial"/>
          <w:sz w:val="18"/>
          <w:szCs w:val="18"/>
        </w:rPr>
        <w:t>części</w:t>
      </w:r>
      <w:r>
        <w:rPr>
          <w:rFonts w:ascii="Arial" w:hAnsi="Arial"/>
          <w:sz w:val="18"/>
          <w:szCs w:val="18"/>
        </w:rPr>
        <w:t xml:space="preserve"> Wynagrodzenia </w:t>
      </w:r>
      <w:r w:rsidR="006D3708">
        <w:rPr>
          <w:rFonts w:ascii="Arial" w:hAnsi="Arial"/>
          <w:sz w:val="18"/>
          <w:szCs w:val="18"/>
        </w:rPr>
        <w:t>przypadającej</w:t>
      </w:r>
      <w:r>
        <w:rPr>
          <w:rFonts w:ascii="Arial" w:hAnsi="Arial"/>
          <w:sz w:val="18"/>
          <w:szCs w:val="18"/>
        </w:rPr>
        <w:t xml:space="preserve"> do zapłaty po zaistnieniu zdarzenia opisanego w ust. 21 niniejszego paragrafu i </w:t>
      </w:r>
      <w:r w:rsidR="006D3708">
        <w:rPr>
          <w:rFonts w:ascii="Arial" w:hAnsi="Arial"/>
          <w:sz w:val="18"/>
          <w:szCs w:val="18"/>
        </w:rPr>
        <w:t>nastąpi</w:t>
      </w:r>
      <w:r>
        <w:rPr>
          <w:rFonts w:ascii="Arial" w:hAnsi="Arial"/>
          <w:sz w:val="18"/>
          <w:szCs w:val="18"/>
        </w:rPr>
        <w:t xml:space="preserve"> o procent </w:t>
      </w:r>
      <w:r w:rsidR="006D3708">
        <w:rPr>
          <w:rFonts w:ascii="Arial" w:hAnsi="Arial"/>
          <w:sz w:val="18"/>
          <w:szCs w:val="18"/>
        </w:rPr>
        <w:t>stanowiący</w:t>
      </w:r>
      <w:r>
        <w:rPr>
          <w:rFonts w:ascii="Arial" w:hAnsi="Arial"/>
          <w:sz w:val="18"/>
          <w:szCs w:val="18"/>
        </w:rPr>
        <w:t xml:space="preserve"> </w:t>
      </w:r>
      <w:r w:rsidR="006D3708">
        <w:rPr>
          <w:rFonts w:ascii="Arial" w:hAnsi="Arial"/>
          <w:sz w:val="18"/>
          <w:szCs w:val="18"/>
        </w:rPr>
        <w:t>połowę</w:t>
      </w:r>
      <w:r>
        <w:rPr>
          <w:rFonts w:ascii="Arial" w:hAnsi="Arial"/>
          <w:sz w:val="18"/>
          <w:szCs w:val="18"/>
        </w:rPr>
        <w:t xml:space="preserve">̨ </w:t>
      </w:r>
      <w:r w:rsidR="006D3708">
        <w:rPr>
          <w:rFonts w:ascii="Arial" w:hAnsi="Arial"/>
          <w:sz w:val="18"/>
          <w:szCs w:val="18"/>
        </w:rPr>
        <w:t>wartości</w:t>
      </w:r>
      <w:r>
        <w:rPr>
          <w:rFonts w:ascii="Arial" w:hAnsi="Arial"/>
          <w:sz w:val="18"/>
          <w:szCs w:val="18"/>
        </w:rPr>
        <w:t xml:space="preserve"> wzrostu alb spadku </w:t>
      </w:r>
      <w:r w:rsidR="006D3708">
        <w:rPr>
          <w:rFonts w:ascii="Arial" w:hAnsi="Arial"/>
          <w:sz w:val="18"/>
          <w:szCs w:val="18"/>
        </w:rPr>
        <w:t>Wskaźnika</w:t>
      </w:r>
      <w:r>
        <w:rPr>
          <w:rFonts w:ascii="Arial" w:hAnsi="Arial"/>
          <w:sz w:val="18"/>
          <w:szCs w:val="18"/>
        </w:rPr>
        <w:t xml:space="preserve"> GUS.</w:t>
      </w:r>
    </w:p>
    <w:p w14:paraId="3BA5998F" w14:textId="19777507" w:rsidR="006E34FE" w:rsidRDefault="00D828BF">
      <w:pPr>
        <w:tabs>
          <w:tab w:val="left" w:pos="8566"/>
        </w:tabs>
        <w:ind w:left="284" w:hanging="284"/>
        <w:jc w:val="both"/>
        <w:rPr>
          <w:rFonts w:ascii="Arial" w:eastAsia="Arial" w:hAnsi="Arial" w:cs="Arial"/>
          <w:sz w:val="18"/>
          <w:szCs w:val="18"/>
        </w:rPr>
      </w:pPr>
      <w:r>
        <w:rPr>
          <w:rFonts w:ascii="Arial" w:hAnsi="Arial"/>
          <w:sz w:val="18"/>
          <w:szCs w:val="18"/>
        </w:rPr>
        <w:t xml:space="preserve">23. Strony </w:t>
      </w:r>
      <w:r w:rsidR="006D3708">
        <w:rPr>
          <w:rFonts w:ascii="Arial" w:hAnsi="Arial"/>
          <w:sz w:val="18"/>
          <w:szCs w:val="18"/>
        </w:rPr>
        <w:t>ustalają</w:t>
      </w:r>
      <w:r>
        <w:rPr>
          <w:rFonts w:ascii="Arial" w:hAnsi="Arial"/>
          <w:sz w:val="18"/>
          <w:szCs w:val="18"/>
        </w:rPr>
        <w:t xml:space="preserve">̨ maksymalną </w:t>
      </w:r>
      <w:r w:rsidR="006D3708">
        <w:rPr>
          <w:rFonts w:ascii="Arial" w:hAnsi="Arial"/>
          <w:sz w:val="18"/>
          <w:szCs w:val="18"/>
        </w:rPr>
        <w:t>wartość</w:t>
      </w:r>
      <w:r>
        <w:rPr>
          <w:rFonts w:ascii="Arial" w:hAnsi="Arial"/>
          <w:sz w:val="18"/>
          <w:szCs w:val="18"/>
        </w:rPr>
        <w:t xml:space="preserve"> zmiany Wynagrodzenia w efekcie zastosowania </w:t>
      </w:r>
      <w:r w:rsidR="006D3708">
        <w:rPr>
          <w:rFonts w:ascii="Arial" w:hAnsi="Arial"/>
          <w:sz w:val="18"/>
          <w:szCs w:val="18"/>
        </w:rPr>
        <w:t>powyższych</w:t>
      </w:r>
      <w:r>
        <w:rPr>
          <w:rFonts w:ascii="Arial" w:hAnsi="Arial"/>
          <w:sz w:val="18"/>
          <w:szCs w:val="18"/>
        </w:rPr>
        <w:t xml:space="preserve"> </w:t>
      </w:r>
      <w:r w:rsidR="006D3708">
        <w:rPr>
          <w:rFonts w:ascii="Arial" w:hAnsi="Arial"/>
          <w:sz w:val="18"/>
          <w:szCs w:val="18"/>
        </w:rPr>
        <w:t>postanowień</w:t>
      </w:r>
      <w:r>
        <w:rPr>
          <w:rFonts w:ascii="Arial" w:hAnsi="Arial"/>
          <w:sz w:val="18"/>
          <w:szCs w:val="18"/>
        </w:rPr>
        <w:t xml:space="preserve"> na poziomie do 10% kwoty wynagrodzenia Wykonawcy netto </w:t>
      </w:r>
      <w:r w:rsidR="006D3708">
        <w:rPr>
          <w:rFonts w:ascii="Arial" w:hAnsi="Arial"/>
          <w:sz w:val="18"/>
          <w:szCs w:val="18"/>
        </w:rPr>
        <w:t>określonej</w:t>
      </w:r>
      <w:r>
        <w:rPr>
          <w:rFonts w:ascii="Arial" w:hAnsi="Arial"/>
          <w:sz w:val="18"/>
          <w:szCs w:val="18"/>
        </w:rPr>
        <w:t xml:space="preserve"> w</w:t>
      </w:r>
      <w:r>
        <w:rPr>
          <w:sz w:val="18"/>
          <w:szCs w:val="18"/>
        </w:rPr>
        <w:t xml:space="preserve"> </w:t>
      </w:r>
      <w:r>
        <w:rPr>
          <w:rFonts w:ascii="Arial" w:hAnsi="Arial"/>
          <w:sz w:val="18"/>
          <w:szCs w:val="18"/>
        </w:rPr>
        <w:t>§ 3 ust. 2 niniejszej umowy w dniu zawarcia niniejszej umowy.</w:t>
      </w:r>
    </w:p>
    <w:p w14:paraId="5B00E58E" w14:textId="35EC1361" w:rsidR="006E34FE" w:rsidRDefault="00D828BF">
      <w:pPr>
        <w:tabs>
          <w:tab w:val="left" w:pos="8566"/>
        </w:tabs>
        <w:ind w:left="284" w:hanging="284"/>
        <w:jc w:val="both"/>
        <w:rPr>
          <w:rFonts w:ascii="Arial" w:eastAsia="Arial" w:hAnsi="Arial" w:cs="Arial"/>
          <w:sz w:val="18"/>
          <w:szCs w:val="18"/>
          <w:u w:color="FF2600"/>
        </w:rPr>
      </w:pPr>
      <w:r>
        <w:rPr>
          <w:rFonts w:ascii="Arial" w:hAnsi="Arial"/>
          <w:sz w:val="18"/>
          <w:szCs w:val="18"/>
        </w:rPr>
        <w:t>24.</w:t>
      </w:r>
      <w:r>
        <w:rPr>
          <w:rFonts w:ascii="Arial" w:hAnsi="Arial"/>
          <w:sz w:val="18"/>
          <w:szCs w:val="18"/>
          <w:lang w:val="de-DE"/>
        </w:rPr>
        <w:t>W</w:t>
      </w:r>
      <w:r>
        <w:rPr>
          <w:rFonts w:ascii="Arial" w:hAnsi="Arial"/>
          <w:sz w:val="18"/>
          <w:szCs w:val="18"/>
        </w:rPr>
        <w:t xml:space="preserve"> przypadku zmiany wynagrodzenia Wykonawcy na podstawie ust. 20 niniejszego paragrafu, Wykonawca </w:t>
      </w:r>
      <w:r w:rsidR="006D3708">
        <w:rPr>
          <w:rFonts w:ascii="Arial" w:hAnsi="Arial"/>
          <w:sz w:val="18"/>
          <w:szCs w:val="18"/>
        </w:rPr>
        <w:t>zobowiązany</w:t>
      </w:r>
      <w:r>
        <w:rPr>
          <w:rFonts w:ascii="Arial" w:hAnsi="Arial"/>
          <w:sz w:val="18"/>
          <w:szCs w:val="18"/>
        </w:rPr>
        <w:t xml:space="preserve"> jest do zmiany wynagrodzenia </w:t>
      </w:r>
      <w:r w:rsidR="006D3708">
        <w:rPr>
          <w:rFonts w:ascii="Arial" w:hAnsi="Arial"/>
          <w:sz w:val="18"/>
          <w:szCs w:val="18"/>
        </w:rPr>
        <w:t>przysługującego</w:t>
      </w:r>
      <w:r>
        <w:rPr>
          <w:rFonts w:ascii="Arial" w:hAnsi="Arial"/>
          <w:sz w:val="18"/>
          <w:szCs w:val="18"/>
        </w:rPr>
        <w:t xml:space="preserve"> podwykonawcy, z </w:t>
      </w:r>
      <w:r w:rsidR="006D3708">
        <w:rPr>
          <w:rFonts w:ascii="Arial" w:hAnsi="Arial"/>
          <w:sz w:val="18"/>
          <w:szCs w:val="18"/>
        </w:rPr>
        <w:t>którym</w:t>
      </w:r>
      <w:r>
        <w:rPr>
          <w:rFonts w:ascii="Arial" w:hAnsi="Arial"/>
          <w:sz w:val="18"/>
          <w:szCs w:val="18"/>
        </w:rPr>
        <w:t xml:space="preserve"> zawarł </w:t>
      </w:r>
      <w:r w:rsidR="006D3708">
        <w:rPr>
          <w:rFonts w:ascii="Arial" w:hAnsi="Arial"/>
          <w:sz w:val="18"/>
          <w:szCs w:val="18"/>
        </w:rPr>
        <w:t>umowę</w:t>
      </w:r>
      <w:r>
        <w:rPr>
          <w:rFonts w:ascii="Arial" w:hAnsi="Arial"/>
          <w:sz w:val="18"/>
          <w:szCs w:val="18"/>
        </w:rPr>
        <w:t xml:space="preserve">, </w:t>
      </w:r>
      <w:r w:rsidR="0015201C">
        <w:rPr>
          <w:rFonts w:ascii="Arial" w:hAnsi="Arial"/>
          <w:sz w:val="18"/>
          <w:szCs w:val="18"/>
        </w:rPr>
        <w:t xml:space="preserve">                             </w:t>
      </w:r>
      <w:r>
        <w:rPr>
          <w:rFonts w:ascii="Arial" w:hAnsi="Arial"/>
          <w:sz w:val="18"/>
          <w:szCs w:val="18"/>
        </w:rPr>
        <w:t xml:space="preserve">w zakresie </w:t>
      </w:r>
      <w:r w:rsidR="006D3708">
        <w:rPr>
          <w:rFonts w:ascii="Arial" w:hAnsi="Arial"/>
          <w:sz w:val="18"/>
          <w:szCs w:val="18"/>
        </w:rPr>
        <w:t>odpowiadającym</w:t>
      </w:r>
      <w:r>
        <w:rPr>
          <w:rFonts w:ascii="Arial" w:hAnsi="Arial"/>
          <w:sz w:val="18"/>
          <w:szCs w:val="18"/>
        </w:rPr>
        <w:t xml:space="preserve"> zmianom cen </w:t>
      </w:r>
      <w:r w:rsidR="006D3708">
        <w:rPr>
          <w:rFonts w:ascii="Arial" w:hAnsi="Arial"/>
          <w:sz w:val="18"/>
          <w:szCs w:val="18"/>
        </w:rPr>
        <w:t>materiałów</w:t>
      </w:r>
      <w:r>
        <w:rPr>
          <w:rFonts w:ascii="Arial" w:hAnsi="Arial"/>
          <w:sz w:val="18"/>
          <w:szCs w:val="18"/>
        </w:rPr>
        <w:t xml:space="preserve"> lub </w:t>
      </w:r>
      <w:r w:rsidR="006D3708">
        <w:rPr>
          <w:rFonts w:ascii="Arial" w:hAnsi="Arial"/>
          <w:sz w:val="18"/>
          <w:szCs w:val="18"/>
        </w:rPr>
        <w:t>kosztów</w:t>
      </w:r>
      <w:r>
        <w:rPr>
          <w:rFonts w:ascii="Arial" w:hAnsi="Arial"/>
          <w:sz w:val="18"/>
          <w:szCs w:val="18"/>
        </w:rPr>
        <w:t xml:space="preserve"> </w:t>
      </w:r>
      <w:r w:rsidR="006D3708">
        <w:rPr>
          <w:rFonts w:ascii="Arial" w:hAnsi="Arial"/>
          <w:sz w:val="18"/>
          <w:szCs w:val="18"/>
        </w:rPr>
        <w:t>dotyczących</w:t>
      </w:r>
      <w:r>
        <w:rPr>
          <w:rFonts w:ascii="Arial" w:hAnsi="Arial"/>
          <w:sz w:val="18"/>
          <w:szCs w:val="18"/>
        </w:rPr>
        <w:t xml:space="preserve"> </w:t>
      </w:r>
      <w:r w:rsidR="006D3708">
        <w:rPr>
          <w:rFonts w:ascii="Arial" w:hAnsi="Arial"/>
          <w:sz w:val="18"/>
          <w:szCs w:val="18"/>
        </w:rPr>
        <w:t>zobowiązania</w:t>
      </w:r>
      <w:r>
        <w:rPr>
          <w:rFonts w:ascii="Arial" w:hAnsi="Arial"/>
          <w:sz w:val="18"/>
          <w:szCs w:val="18"/>
        </w:rPr>
        <w:t xml:space="preserve"> podwykonawcy, </w:t>
      </w:r>
      <w:r w:rsidR="006D3708">
        <w:rPr>
          <w:rFonts w:ascii="Arial" w:hAnsi="Arial"/>
          <w:sz w:val="18"/>
          <w:szCs w:val="18"/>
        </w:rPr>
        <w:t>jeżeli</w:t>
      </w:r>
      <w:r>
        <w:rPr>
          <w:rFonts w:ascii="Arial" w:hAnsi="Arial"/>
          <w:sz w:val="18"/>
          <w:szCs w:val="18"/>
        </w:rPr>
        <w:t xml:space="preserve"> przedmiotem umowy </w:t>
      </w:r>
      <w:r w:rsidR="006D3708">
        <w:rPr>
          <w:rFonts w:ascii="Arial" w:hAnsi="Arial"/>
          <w:sz w:val="18"/>
          <w:szCs w:val="18"/>
        </w:rPr>
        <w:t>są</w:t>
      </w:r>
      <w:r>
        <w:rPr>
          <w:rFonts w:ascii="Arial" w:hAnsi="Arial"/>
          <w:sz w:val="18"/>
          <w:szCs w:val="18"/>
        </w:rPr>
        <w:t xml:space="preserve"> usługi a okres </w:t>
      </w:r>
      <w:r w:rsidR="006D3708">
        <w:rPr>
          <w:rFonts w:ascii="Arial" w:hAnsi="Arial"/>
          <w:sz w:val="18"/>
          <w:szCs w:val="18"/>
        </w:rPr>
        <w:t>obowiązywania</w:t>
      </w:r>
      <w:r>
        <w:rPr>
          <w:rFonts w:ascii="Arial" w:hAnsi="Arial"/>
          <w:sz w:val="18"/>
          <w:szCs w:val="18"/>
        </w:rPr>
        <w:t xml:space="preserve"> umowy przekracza 12 </w:t>
      </w:r>
      <w:r w:rsidR="006D3708">
        <w:rPr>
          <w:rFonts w:ascii="Arial" w:hAnsi="Arial"/>
          <w:sz w:val="18"/>
          <w:szCs w:val="18"/>
        </w:rPr>
        <w:t>miesięcy</w:t>
      </w:r>
      <w:r>
        <w:rPr>
          <w:rFonts w:ascii="Arial" w:hAnsi="Arial"/>
          <w:sz w:val="18"/>
          <w:szCs w:val="18"/>
          <w:u w:color="FF2600"/>
        </w:rPr>
        <w:t>.</w:t>
      </w:r>
    </w:p>
    <w:p w14:paraId="4C7353EC" w14:textId="7EBF5A1C" w:rsidR="006E34FE" w:rsidRDefault="00D828BF">
      <w:pPr>
        <w:tabs>
          <w:tab w:val="left" w:pos="8566"/>
        </w:tabs>
        <w:ind w:left="284" w:hanging="284"/>
        <w:jc w:val="both"/>
        <w:rPr>
          <w:rFonts w:ascii="Calibri" w:eastAsia="Calibri" w:hAnsi="Calibri" w:cs="Calibri"/>
          <w:sz w:val="18"/>
          <w:szCs w:val="18"/>
          <w:u w:color="FF2600"/>
        </w:rPr>
      </w:pPr>
      <w:r>
        <w:rPr>
          <w:rFonts w:ascii="Arial" w:hAnsi="Arial"/>
          <w:sz w:val="18"/>
          <w:szCs w:val="18"/>
        </w:rPr>
        <w:t>25. Wszelkie zmiany niniejszej umowy, o kt</w:t>
      </w:r>
      <w:r>
        <w:rPr>
          <w:rFonts w:ascii="Arial" w:hAnsi="Arial"/>
          <w:sz w:val="18"/>
          <w:szCs w:val="18"/>
          <w:lang w:val="es-ES_tradnl"/>
        </w:rPr>
        <w:t>ó</w:t>
      </w:r>
      <w:r>
        <w:rPr>
          <w:rFonts w:ascii="Arial" w:hAnsi="Arial"/>
          <w:sz w:val="18"/>
          <w:szCs w:val="18"/>
        </w:rPr>
        <w:t xml:space="preserve">rych mowa w treści niniejszego paragrafu wchodzą w życie po zawarciu stosownego aneksu w formie pisemnej pod rygorem </w:t>
      </w:r>
      <w:r w:rsidR="006D3708">
        <w:rPr>
          <w:rFonts w:ascii="Arial" w:hAnsi="Arial"/>
          <w:sz w:val="18"/>
          <w:szCs w:val="18"/>
        </w:rPr>
        <w:t>nieważności</w:t>
      </w:r>
      <w:r>
        <w:rPr>
          <w:rFonts w:ascii="Arial" w:hAnsi="Arial"/>
          <w:sz w:val="18"/>
          <w:szCs w:val="18"/>
          <w:lang w:val="it-IT"/>
        </w:rPr>
        <w:t xml:space="preserve">, </w:t>
      </w:r>
      <w:r>
        <w:rPr>
          <w:rFonts w:ascii="Arial" w:hAnsi="Arial"/>
          <w:sz w:val="18"/>
          <w:szCs w:val="18"/>
          <w:u w:color="FF2600"/>
        </w:rPr>
        <w:t>z zastrzeżeniem ust. 2 niniejszego paragrafu.</w:t>
      </w:r>
    </w:p>
    <w:p w14:paraId="7F676EAE" w14:textId="737B01AC" w:rsidR="006E34FE" w:rsidRDefault="00D828BF">
      <w:pPr>
        <w:pStyle w:val="TreA"/>
        <w:ind w:left="284" w:hanging="284"/>
        <w:jc w:val="both"/>
        <w:rPr>
          <w:rFonts w:ascii="Arial" w:eastAsia="Arial" w:hAnsi="Arial" w:cs="Arial"/>
          <w:sz w:val="18"/>
          <w:szCs w:val="18"/>
        </w:rPr>
      </w:pPr>
      <w:r>
        <w:rPr>
          <w:rFonts w:ascii="Arial" w:hAnsi="Arial"/>
          <w:sz w:val="18"/>
          <w:szCs w:val="18"/>
          <w:u w:color="FF2600"/>
        </w:rPr>
        <w:t>26</w:t>
      </w:r>
      <w:r>
        <w:rPr>
          <w:rFonts w:ascii="Arial" w:hAnsi="Arial"/>
          <w:sz w:val="18"/>
          <w:szCs w:val="18"/>
        </w:rPr>
        <w:t xml:space="preserve">. Niezależnie od postanowień niniejszego paragrafu Strony dopuszczają możliwość zmian redakcyjnych niniejszej umowy oraz zmian danych Stron ujawnionych w rejestrach publicznych, niestanowiących zmiany, </w:t>
      </w:r>
      <w:r w:rsidR="0015201C">
        <w:rPr>
          <w:rFonts w:ascii="Arial" w:hAnsi="Arial"/>
          <w:sz w:val="18"/>
          <w:szCs w:val="18"/>
        </w:rPr>
        <w:t xml:space="preserve">                  </w:t>
      </w:r>
      <w:r>
        <w:rPr>
          <w:rFonts w:ascii="Arial" w:hAnsi="Arial"/>
          <w:sz w:val="18"/>
          <w:szCs w:val="18"/>
        </w:rPr>
        <w:t>o kt</w:t>
      </w:r>
      <w:r>
        <w:rPr>
          <w:rFonts w:ascii="Arial" w:hAnsi="Arial"/>
          <w:sz w:val="18"/>
          <w:szCs w:val="18"/>
          <w:lang w:val="es-ES_tradnl"/>
        </w:rPr>
        <w:t>ó</w:t>
      </w:r>
      <w:r>
        <w:rPr>
          <w:rFonts w:ascii="Arial" w:hAnsi="Arial"/>
          <w:sz w:val="18"/>
          <w:szCs w:val="18"/>
        </w:rPr>
        <w:t>rej mowa w art. 455 ust. 1 ustawy Prawo zam</w:t>
      </w:r>
      <w:r>
        <w:rPr>
          <w:rFonts w:ascii="Arial" w:hAnsi="Arial"/>
          <w:sz w:val="18"/>
          <w:szCs w:val="18"/>
          <w:lang w:val="es-ES_tradnl"/>
        </w:rPr>
        <w:t>ó</w:t>
      </w:r>
      <w:r>
        <w:rPr>
          <w:rFonts w:ascii="Arial" w:hAnsi="Arial"/>
          <w:sz w:val="18"/>
          <w:szCs w:val="18"/>
        </w:rPr>
        <w:t>wień publicznych.</w:t>
      </w:r>
    </w:p>
    <w:p w14:paraId="3E0E0345" w14:textId="77777777" w:rsidR="006E34FE" w:rsidRDefault="006E34FE">
      <w:pPr>
        <w:pStyle w:val="Style1"/>
        <w:ind w:right="721"/>
        <w:jc w:val="both"/>
        <w:rPr>
          <w:rFonts w:ascii="Arial" w:eastAsia="Arial" w:hAnsi="Arial" w:cs="Arial"/>
          <w:spacing w:val="21"/>
          <w:sz w:val="18"/>
          <w:szCs w:val="18"/>
        </w:rPr>
      </w:pPr>
    </w:p>
    <w:p w14:paraId="3AA043DC" w14:textId="77777777" w:rsidR="006E34FE" w:rsidRDefault="00D828BF">
      <w:pPr>
        <w:pStyle w:val="Style1"/>
        <w:ind w:left="284" w:right="721"/>
        <w:jc w:val="center"/>
        <w:rPr>
          <w:rFonts w:ascii="Arial" w:eastAsia="Arial" w:hAnsi="Arial" w:cs="Arial"/>
          <w:spacing w:val="21"/>
          <w:sz w:val="18"/>
          <w:szCs w:val="18"/>
        </w:rPr>
      </w:pPr>
      <w:r>
        <w:rPr>
          <w:rFonts w:ascii="Arial" w:hAnsi="Arial"/>
          <w:spacing w:val="21"/>
          <w:sz w:val="18"/>
          <w:szCs w:val="18"/>
        </w:rPr>
        <w:t>§5</w:t>
      </w:r>
    </w:p>
    <w:p w14:paraId="315827F0" w14:textId="77777777" w:rsidR="006E34FE" w:rsidRDefault="00D828BF">
      <w:pPr>
        <w:jc w:val="center"/>
        <w:rPr>
          <w:rFonts w:ascii="Arial" w:eastAsia="Arial" w:hAnsi="Arial" w:cs="Arial"/>
          <w:b/>
          <w:bCs/>
          <w:sz w:val="18"/>
          <w:szCs w:val="18"/>
        </w:rPr>
      </w:pPr>
      <w:r>
        <w:rPr>
          <w:rFonts w:ascii="Arial" w:hAnsi="Arial"/>
          <w:b/>
          <w:bCs/>
          <w:sz w:val="18"/>
          <w:szCs w:val="18"/>
        </w:rPr>
        <w:t>KARY UMOWNE</w:t>
      </w:r>
    </w:p>
    <w:p w14:paraId="1E00F3F0" w14:textId="77777777" w:rsidR="006E34FE" w:rsidRDefault="00D828BF">
      <w:pPr>
        <w:pStyle w:val="Tekstpodstawowywcity21"/>
        <w:tabs>
          <w:tab w:val="clear" w:pos="284"/>
          <w:tab w:val="clear" w:pos="408"/>
        </w:tabs>
        <w:ind w:hanging="360"/>
        <w:rPr>
          <w:rFonts w:ascii="Arial" w:eastAsia="Arial" w:hAnsi="Arial" w:cs="Arial"/>
          <w:sz w:val="18"/>
          <w:szCs w:val="18"/>
        </w:rPr>
      </w:pPr>
      <w:r>
        <w:rPr>
          <w:rFonts w:ascii="Arial" w:hAnsi="Arial"/>
          <w:sz w:val="18"/>
          <w:szCs w:val="18"/>
        </w:rPr>
        <w:t>1.  W zakresie odpowiedzialności odszkodowawczej, strony ustanawiają odpowiedzialność w formie kar umownych w następujących wypadkach i wysokościach:</w:t>
      </w:r>
    </w:p>
    <w:p w14:paraId="259AF82F" w14:textId="77777777" w:rsidR="006E34FE" w:rsidRDefault="00D828BF">
      <w:pPr>
        <w:ind w:left="284" w:hanging="284"/>
        <w:jc w:val="both"/>
        <w:rPr>
          <w:rFonts w:ascii="Arial" w:eastAsia="Arial" w:hAnsi="Arial" w:cs="Arial"/>
          <w:b/>
          <w:bCs/>
          <w:sz w:val="18"/>
          <w:szCs w:val="18"/>
          <w:u w:color="FF2600"/>
        </w:rPr>
      </w:pPr>
      <w:r>
        <w:rPr>
          <w:rFonts w:ascii="Arial" w:hAnsi="Arial"/>
          <w:sz w:val="18"/>
          <w:szCs w:val="18"/>
        </w:rPr>
        <w:t>1.1</w:t>
      </w:r>
      <w:r>
        <w:rPr>
          <w:rFonts w:ascii="Arial" w:hAnsi="Arial"/>
          <w:sz w:val="18"/>
          <w:szCs w:val="18"/>
        </w:rPr>
        <w:tab/>
        <w:t xml:space="preserve">Wykonawca zapłaci Zamawiającemu karę umowną z tytułu </w:t>
      </w:r>
      <w:r>
        <w:rPr>
          <w:rFonts w:ascii="Arial" w:hAnsi="Arial"/>
          <w:b/>
          <w:bCs/>
          <w:sz w:val="18"/>
          <w:szCs w:val="18"/>
        </w:rPr>
        <w:t>odstąpienia od</w:t>
      </w:r>
      <w:r>
        <w:rPr>
          <w:rFonts w:ascii="Arial" w:hAnsi="Arial"/>
          <w:b/>
          <w:bCs/>
          <w:sz w:val="18"/>
          <w:szCs w:val="18"/>
          <w:u w:color="FF2600"/>
        </w:rPr>
        <w:t xml:space="preserve"> niniejszej </w:t>
      </w:r>
      <w:r>
        <w:rPr>
          <w:rFonts w:ascii="Arial" w:hAnsi="Arial"/>
          <w:b/>
          <w:bCs/>
          <w:sz w:val="18"/>
          <w:szCs w:val="18"/>
        </w:rPr>
        <w:t>umowy</w:t>
      </w:r>
      <w:r>
        <w:rPr>
          <w:rFonts w:ascii="Arial" w:hAnsi="Arial"/>
          <w:sz w:val="18"/>
          <w:szCs w:val="18"/>
        </w:rPr>
        <w:t xml:space="preserve"> z przyczyn leżących po stronie Wykonawcy w wysokości</w:t>
      </w:r>
      <w:r>
        <w:rPr>
          <w:rFonts w:ascii="Arial" w:hAnsi="Arial"/>
          <w:sz w:val="18"/>
          <w:szCs w:val="18"/>
          <w:u w:color="FF2600"/>
        </w:rPr>
        <w:t xml:space="preserve"> 10</w:t>
      </w:r>
      <w:r>
        <w:rPr>
          <w:rFonts w:ascii="Arial" w:hAnsi="Arial"/>
          <w:sz w:val="18"/>
          <w:szCs w:val="18"/>
        </w:rPr>
        <w:t>% kwoty określonej w § 1 ust. 1 niniejszej umowy</w:t>
      </w:r>
      <w:r>
        <w:rPr>
          <w:rFonts w:ascii="Arial" w:hAnsi="Arial"/>
          <w:b/>
          <w:bCs/>
          <w:sz w:val="18"/>
          <w:szCs w:val="18"/>
          <w:u w:color="FF2600"/>
        </w:rPr>
        <w:t>.</w:t>
      </w:r>
    </w:p>
    <w:p w14:paraId="452FED2E" w14:textId="77777777" w:rsidR="006E34FE" w:rsidRDefault="00D828BF">
      <w:pPr>
        <w:ind w:left="284" w:hanging="284"/>
        <w:jc w:val="both"/>
        <w:rPr>
          <w:rFonts w:ascii="Arial" w:eastAsia="Arial" w:hAnsi="Arial" w:cs="Arial"/>
          <w:sz w:val="18"/>
          <w:szCs w:val="18"/>
        </w:rPr>
      </w:pPr>
      <w:r>
        <w:rPr>
          <w:rFonts w:ascii="Arial" w:hAnsi="Arial"/>
          <w:sz w:val="18"/>
          <w:szCs w:val="18"/>
          <w:u w:color="FF2600"/>
        </w:rPr>
        <w:t>1.2</w:t>
      </w:r>
      <w:r>
        <w:rPr>
          <w:rFonts w:ascii="Arial" w:hAnsi="Arial"/>
          <w:b/>
          <w:bCs/>
          <w:sz w:val="18"/>
          <w:szCs w:val="18"/>
          <w:u w:color="FF2600"/>
        </w:rPr>
        <w:t xml:space="preserve"> </w:t>
      </w:r>
      <w:r>
        <w:rPr>
          <w:rFonts w:ascii="Arial" w:hAnsi="Arial"/>
          <w:sz w:val="18"/>
          <w:szCs w:val="18"/>
        </w:rPr>
        <w:t xml:space="preserve">Zamawiający zapłaci Wykonawcy karę umowną z tytułu </w:t>
      </w:r>
      <w:r>
        <w:rPr>
          <w:rFonts w:ascii="Arial" w:hAnsi="Arial"/>
          <w:b/>
          <w:bCs/>
          <w:sz w:val="18"/>
          <w:szCs w:val="18"/>
        </w:rPr>
        <w:t xml:space="preserve">odstąpienia od </w:t>
      </w:r>
      <w:r>
        <w:rPr>
          <w:rFonts w:ascii="Arial" w:hAnsi="Arial"/>
          <w:b/>
          <w:bCs/>
          <w:sz w:val="18"/>
          <w:szCs w:val="18"/>
          <w:u w:color="FF2600"/>
        </w:rPr>
        <w:t xml:space="preserve">niniejszej </w:t>
      </w:r>
      <w:r>
        <w:rPr>
          <w:rFonts w:ascii="Arial" w:hAnsi="Arial"/>
          <w:b/>
          <w:bCs/>
          <w:sz w:val="18"/>
          <w:szCs w:val="18"/>
        </w:rPr>
        <w:t>umowy</w:t>
      </w:r>
      <w:r>
        <w:rPr>
          <w:rFonts w:ascii="Arial" w:hAnsi="Arial"/>
          <w:sz w:val="18"/>
          <w:szCs w:val="18"/>
        </w:rPr>
        <w:t xml:space="preserve"> z </w:t>
      </w:r>
      <w:r>
        <w:rPr>
          <w:rFonts w:ascii="Arial" w:hAnsi="Arial"/>
          <w:sz w:val="18"/>
          <w:szCs w:val="18"/>
          <w:u w:color="FF2600"/>
        </w:rPr>
        <w:t xml:space="preserve">przyczyn </w:t>
      </w:r>
      <w:r>
        <w:rPr>
          <w:rFonts w:ascii="Arial" w:hAnsi="Arial"/>
          <w:sz w:val="18"/>
          <w:szCs w:val="18"/>
        </w:rPr>
        <w:t>leżących po stronie Zamawiającego w wysokoś</w:t>
      </w:r>
      <w:r>
        <w:rPr>
          <w:rFonts w:ascii="Arial" w:hAnsi="Arial"/>
          <w:sz w:val="18"/>
          <w:szCs w:val="18"/>
          <w:lang w:val="it-IT"/>
        </w:rPr>
        <w:t>ci 10</w:t>
      </w:r>
      <w:r>
        <w:rPr>
          <w:rFonts w:ascii="Arial" w:hAnsi="Arial"/>
          <w:sz w:val="18"/>
          <w:szCs w:val="18"/>
        </w:rPr>
        <w:t>% kwoty określonej w § 1 ust. 1 niniejszej umowy chyba, że odstąpienie nastąpiło na podstawie art. 456 ust. 1 ustawy Prawo zam</w:t>
      </w:r>
      <w:r>
        <w:rPr>
          <w:rFonts w:ascii="Arial" w:hAnsi="Arial"/>
          <w:sz w:val="18"/>
          <w:szCs w:val="18"/>
          <w:lang w:val="es-ES_tradnl"/>
        </w:rPr>
        <w:t>ó</w:t>
      </w:r>
      <w:r>
        <w:rPr>
          <w:rFonts w:ascii="Arial" w:hAnsi="Arial"/>
          <w:sz w:val="18"/>
          <w:szCs w:val="18"/>
        </w:rPr>
        <w:t>wień publicznych.</w:t>
      </w:r>
    </w:p>
    <w:p w14:paraId="5AAAC9D6" w14:textId="69E4A7FC" w:rsidR="006E34FE" w:rsidRDefault="00D828BF">
      <w:pPr>
        <w:ind w:left="284" w:hanging="284"/>
        <w:jc w:val="both"/>
        <w:rPr>
          <w:rFonts w:ascii="Arial" w:eastAsia="Arial" w:hAnsi="Arial" w:cs="Arial"/>
          <w:sz w:val="18"/>
          <w:szCs w:val="18"/>
        </w:rPr>
      </w:pPr>
      <w:r>
        <w:rPr>
          <w:rFonts w:ascii="Arial" w:hAnsi="Arial"/>
          <w:sz w:val="18"/>
          <w:szCs w:val="18"/>
        </w:rPr>
        <w:t xml:space="preserve">1.3 </w:t>
      </w:r>
      <w:r>
        <w:rPr>
          <w:rFonts w:ascii="Arial" w:hAnsi="Arial"/>
          <w:sz w:val="18"/>
          <w:szCs w:val="18"/>
          <w:u w:color="FF40FF"/>
        </w:rPr>
        <w:t xml:space="preserve">Wykonawca zapłaci Zamawiającemu karę umowną w kwocie 1.000 zł </w:t>
      </w:r>
      <w:r>
        <w:rPr>
          <w:rFonts w:ascii="Arial" w:hAnsi="Arial"/>
          <w:sz w:val="18"/>
          <w:szCs w:val="18"/>
          <w:u w:color="FF40FF"/>
          <w:lang w:val="de-DE"/>
        </w:rPr>
        <w:t>( s</w:t>
      </w:r>
      <w:r>
        <w:rPr>
          <w:rFonts w:ascii="Arial" w:hAnsi="Arial"/>
          <w:sz w:val="18"/>
          <w:szCs w:val="18"/>
          <w:u w:color="FF40FF"/>
        </w:rPr>
        <w:t xml:space="preserve">łownie: jeden tysiąc złotych ) za każdy przypadek niewykonania usługi przez </w:t>
      </w:r>
      <w:r w:rsidR="006D3708">
        <w:rPr>
          <w:rFonts w:ascii="Arial" w:hAnsi="Arial"/>
          <w:sz w:val="18"/>
          <w:szCs w:val="18"/>
          <w:u w:color="FF40FF"/>
        </w:rPr>
        <w:t>Wykonawcę</w:t>
      </w:r>
      <w:r>
        <w:rPr>
          <w:rFonts w:ascii="Arial" w:hAnsi="Arial"/>
          <w:sz w:val="18"/>
          <w:szCs w:val="18"/>
          <w:u w:color="FF40FF"/>
        </w:rPr>
        <w:t xml:space="preserve">. </w:t>
      </w:r>
      <w:r>
        <w:rPr>
          <w:rFonts w:ascii="Arial" w:hAnsi="Arial"/>
          <w:sz w:val="18"/>
          <w:szCs w:val="18"/>
        </w:rPr>
        <w:t>Przez niewykonanie usługi rozumie się sytuację, w kt</w:t>
      </w:r>
      <w:r>
        <w:rPr>
          <w:rFonts w:ascii="Arial" w:hAnsi="Arial"/>
          <w:sz w:val="18"/>
          <w:szCs w:val="18"/>
          <w:lang w:val="es-ES_tradnl"/>
        </w:rPr>
        <w:t>ó</w:t>
      </w:r>
      <w:r>
        <w:rPr>
          <w:rFonts w:ascii="Arial" w:hAnsi="Arial"/>
          <w:sz w:val="18"/>
          <w:szCs w:val="18"/>
        </w:rPr>
        <w:t xml:space="preserve">rej deklarowany w </w:t>
      </w:r>
      <w:r>
        <w:rPr>
          <w:rFonts w:ascii="Arial" w:hAnsi="Arial"/>
          <w:spacing w:val="21"/>
          <w:sz w:val="18"/>
          <w:szCs w:val="18"/>
        </w:rPr>
        <w:t>§</w:t>
      </w:r>
      <w:r>
        <w:rPr>
          <w:rFonts w:ascii="Arial" w:hAnsi="Arial"/>
          <w:sz w:val="18"/>
          <w:szCs w:val="18"/>
        </w:rPr>
        <w:t xml:space="preserve"> 2 ust. 10 czas zostanie przekroczony o 30 minut.</w:t>
      </w:r>
    </w:p>
    <w:p w14:paraId="650E058F" w14:textId="08939C19" w:rsidR="006E34FE" w:rsidRDefault="00D828BF">
      <w:pPr>
        <w:suppressAutoHyphens/>
        <w:ind w:left="360" w:hanging="360"/>
        <w:jc w:val="both"/>
        <w:rPr>
          <w:rFonts w:ascii="Arial" w:eastAsia="Arial" w:hAnsi="Arial" w:cs="Arial"/>
          <w:sz w:val="18"/>
          <w:szCs w:val="18"/>
        </w:rPr>
      </w:pPr>
      <w:r>
        <w:rPr>
          <w:rFonts w:ascii="Arial" w:hAnsi="Arial"/>
          <w:sz w:val="18"/>
          <w:szCs w:val="18"/>
        </w:rPr>
        <w:t xml:space="preserve">1.4.W przypadku stwierdzenia w okresie rozliczeniowym (jeden miesiąc </w:t>
      </w:r>
      <w:r w:rsidRPr="006D3708">
        <w:rPr>
          <w:rFonts w:ascii="Arial" w:hAnsi="Arial"/>
          <w:color w:val="auto"/>
          <w:sz w:val="18"/>
          <w:szCs w:val="18"/>
          <w:u w:color="FF2600"/>
        </w:rPr>
        <w:t>kalendarzowy</w:t>
      </w:r>
      <w:r>
        <w:rPr>
          <w:rFonts w:ascii="Arial" w:hAnsi="Arial"/>
          <w:sz w:val="18"/>
          <w:szCs w:val="18"/>
        </w:rPr>
        <w:t xml:space="preserve">) trzykrotnego nieterminowego podstawienia środka transportu Wykonawca zapłaci Zamawiającemu karę umowną </w:t>
      </w:r>
      <w:r w:rsidR="0015201C">
        <w:rPr>
          <w:rFonts w:ascii="Arial" w:hAnsi="Arial"/>
          <w:sz w:val="18"/>
          <w:szCs w:val="18"/>
        </w:rPr>
        <w:t xml:space="preserve">                              </w:t>
      </w:r>
      <w:r>
        <w:rPr>
          <w:rFonts w:ascii="Arial" w:hAnsi="Arial"/>
          <w:sz w:val="18"/>
          <w:szCs w:val="18"/>
        </w:rPr>
        <w:t>w wysokości 10 % wartości wynagrodzenia za okres rozliczeniowy, w kt</w:t>
      </w:r>
      <w:r>
        <w:rPr>
          <w:rFonts w:ascii="Arial" w:hAnsi="Arial"/>
          <w:sz w:val="18"/>
          <w:szCs w:val="18"/>
          <w:lang w:val="es-ES_tradnl"/>
        </w:rPr>
        <w:t>ó</w:t>
      </w:r>
      <w:r>
        <w:rPr>
          <w:rFonts w:ascii="Arial" w:hAnsi="Arial"/>
          <w:sz w:val="18"/>
          <w:szCs w:val="18"/>
        </w:rPr>
        <w:t>rym stwierdzono powyższe uchybienie.</w:t>
      </w:r>
    </w:p>
    <w:p w14:paraId="65F83196" w14:textId="77777777" w:rsidR="006E34FE" w:rsidRDefault="00D828BF">
      <w:pPr>
        <w:ind w:left="284" w:hanging="284"/>
        <w:jc w:val="both"/>
        <w:rPr>
          <w:rFonts w:ascii="Arial" w:eastAsia="Arial" w:hAnsi="Arial" w:cs="Arial"/>
          <w:sz w:val="18"/>
          <w:szCs w:val="18"/>
          <w:u w:color="FF40FF"/>
        </w:rPr>
      </w:pPr>
      <w:r>
        <w:rPr>
          <w:rFonts w:ascii="Arial" w:hAnsi="Arial"/>
          <w:sz w:val="18"/>
          <w:szCs w:val="18"/>
          <w:u w:color="FF40FF"/>
        </w:rPr>
        <w:t xml:space="preserve"> 1.5 W przypadku naruszenia obowiązku zatrudnienia na podstawie umowy o pracę, o kt</w:t>
      </w:r>
      <w:r>
        <w:rPr>
          <w:rFonts w:ascii="Arial" w:hAnsi="Arial"/>
          <w:sz w:val="18"/>
          <w:szCs w:val="18"/>
          <w:u w:color="FF40FF"/>
          <w:lang w:val="es-ES_tradnl"/>
        </w:rPr>
        <w:t>ó</w:t>
      </w:r>
      <w:r>
        <w:rPr>
          <w:rFonts w:ascii="Arial" w:hAnsi="Arial"/>
          <w:sz w:val="18"/>
          <w:szCs w:val="18"/>
          <w:u w:color="FF40FF"/>
        </w:rPr>
        <w:t xml:space="preserve">rym mowa w </w:t>
      </w:r>
      <w:r>
        <w:rPr>
          <w:rFonts w:ascii="Arial" w:hAnsi="Arial"/>
          <w:sz w:val="18"/>
          <w:szCs w:val="18"/>
        </w:rPr>
        <w:t>§ 7</w:t>
      </w:r>
      <w:r>
        <w:rPr>
          <w:rFonts w:ascii="Arial" w:hAnsi="Arial"/>
          <w:sz w:val="18"/>
          <w:szCs w:val="18"/>
          <w:u w:color="FF40FF"/>
        </w:rPr>
        <w:t xml:space="preserve"> ust. 10 niniejszej umowy Wykonawca zapłaci Zamawiającemu karę umowną w wysokoś</w:t>
      </w:r>
      <w:r>
        <w:rPr>
          <w:rFonts w:ascii="Arial" w:hAnsi="Arial"/>
          <w:sz w:val="18"/>
          <w:szCs w:val="18"/>
          <w:u w:color="FF40FF"/>
          <w:lang w:val="it-IT"/>
        </w:rPr>
        <w:t xml:space="preserve">ci </w:t>
      </w:r>
      <w:r>
        <w:rPr>
          <w:rFonts w:ascii="Arial" w:hAnsi="Arial"/>
          <w:sz w:val="18"/>
          <w:szCs w:val="18"/>
          <w:u w:color="FF40FF"/>
        </w:rPr>
        <w:t>2.000 złotych za każde naruszenie.</w:t>
      </w:r>
    </w:p>
    <w:p w14:paraId="7D93443F" w14:textId="63841414" w:rsidR="006E34FE" w:rsidRDefault="00D828BF">
      <w:pPr>
        <w:ind w:left="284" w:hanging="284"/>
        <w:jc w:val="both"/>
        <w:rPr>
          <w:rFonts w:ascii="Arial" w:eastAsia="Arial" w:hAnsi="Arial" w:cs="Arial"/>
          <w:sz w:val="18"/>
          <w:szCs w:val="18"/>
          <w:u w:color="FF40FF"/>
        </w:rPr>
      </w:pPr>
      <w:r>
        <w:rPr>
          <w:rFonts w:ascii="Arial" w:hAnsi="Arial"/>
          <w:sz w:val="18"/>
          <w:szCs w:val="18"/>
          <w:u w:color="FF40FF"/>
        </w:rPr>
        <w:lastRenderedPageBreak/>
        <w:t xml:space="preserve">1.6.W przypadku braku zapłaty lub nieterminowej zapłaty przez Wykonawcę wynagrodzenia należnego podwykonawcom z tytułu zmiany wynagrodzenia </w:t>
      </w:r>
      <w:r w:rsidR="006D3708">
        <w:rPr>
          <w:rFonts w:ascii="Arial" w:hAnsi="Arial"/>
          <w:sz w:val="18"/>
          <w:szCs w:val="18"/>
          <w:u w:color="FF40FF"/>
        </w:rPr>
        <w:t>przysługującego</w:t>
      </w:r>
      <w:r>
        <w:rPr>
          <w:rFonts w:ascii="Arial" w:hAnsi="Arial"/>
          <w:sz w:val="18"/>
          <w:szCs w:val="18"/>
          <w:u w:color="FF40FF"/>
        </w:rPr>
        <w:t xml:space="preserve"> podwykonawcom, z kt</w:t>
      </w:r>
      <w:r>
        <w:rPr>
          <w:rFonts w:ascii="Arial" w:hAnsi="Arial"/>
          <w:sz w:val="18"/>
          <w:szCs w:val="18"/>
          <w:u w:color="FF40FF"/>
          <w:lang w:val="es-ES_tradnl"/>
        </w:rPr>
        <w:t>ó</w:t>
      </w:r>
      <w:r>
        <w:rPr>
          <w:rFonts w:ascii="Arial" w:hAnsi="Arial"/>
          <w:sz w:val="18"/>
          <w:szCs w:val="18"/>
          <w:u w:color="FF40FF"/>
        </w:rPr>
        <w:t xml:space="preserve">rymi Wykonawca zawarł </w:t>
      </w:r>
      <w:r w:rsidR="006D3708">
        <w:rPr>
          <w:rFonts w:ascii="Arial" w:hAnsi="Arial"/>
          <w:sz w:val="18"/>
          <w:szCs w:val="18"/>
          <w:u w:color="FF40FF"/>
        </w:rPr>
        <w:t>umowę</w:t>
      </w:r>
      <w:r>
        <w:rPr>
          <w:rFonts w:ascii="Arial" w:hAnsi="Arial"/>
          <w:sz w:val="18"/>
          <w:szCs w:val="18"/>
          <w:u w:color="FF40FF"/>
        </w:rPr>
        <w:t xml:space="preserve">̨, w zakresie </w:t>
      </w:r>
      <w:r w:rsidR="006D3708">
        <w:rPr>
          <w:rFonts w:ascii="Arial" w:hAnsi="Arial"/>
          <w:sz w:val="18"/>
          <w:szCs w:val="18"/>
          <w:u w:color="FF40FF"/>
        </w:rPr>
        <w:t>odpowiadającym</w:t>
      </w:r>
      <w:r>
        <w:rPr>
          <w:rFonts w:ascii="Arial" w:hAnsi="Arial"/>
          <w:sz w:val="18"/>
          <w:szCs w:val="18"/>
          <w:u w:color="FF40FF"/>
        </w:rPr>
        <w:t xml:space="preserve"> zmianom cen </w:t>
      </w:r>
      <w:r w:rsidR="006D3708">
        <w:rPr>
          <w:rFonts w:ascii="Arial" w:hAnsi="Arial"/>
          <w:sz w:val="18"/>
          <w:szCs w:val="18"/>
          <w:u w:color="FF40FF"/>
        </w:rPr>
        <w:t>materiałów</w:t>
      </w:r>
      <w:r>
        <w:rPr>
          <w:rFonts w:ascii="Arial" w:hAnsi="Arial"/>
          <w:sz w:val="18"/>
          <w:szCs w:val="18"/>
          <w:u w:color="FF40FF"/>
        </w:rPr>
        <w:t xml:space="preserve"> lub </w:t>
      </w:r>
      <w:r w:rsidR="006D3708">
        <w:rPr>
          <w:rFonts w:ascii="Arial" w:hAnsi="Arial"/>
          <w:sz w:val="18"/>
          <w:szCs w:val="18"/>
          <w:u w:color="FF40FF"/>
        </w:rPr>
        <w:t>kosztów</w:t>
      </w:r>
      <w:r>
        <w:rPr>
          <w:rFonts w:ascii="Arial" w:hAnsi="Arial"/>
          <w:sz w:val="18"/>
          <w:szCs w:val="18"/>
          <w:u w:color="FF40FF"/>
        </w:rPr>
        <w:t xml:space="preserve"> </w:t>
      </w:r>
      <w:r w:rsidR="006D3708">
        <w:rPr>
          <w:rFonts w:ascii="Arial" w:hAnsi="Arial"/>
          <w:sz w:val="18"/>
          <w:szCs w:val="18"/>
          <w:u w:color="FF40FF"/>
        </w:rPr>
        <w:t>dotyczących</w:t>
      </w:r>
      <w:r>
        <w:rPr>
          <w:rFonts w:ascii="Arial" w:hAnsi="Arial"/>
          <w:sz w:val="18"/>
          <w:szCs w:val="18"/>
          <w:u w:color="FF40FF"/>
        </w:rPr>
        <w:t xml:space="preserve"> </w:t>
      </w:r>
      <w:r w:rsidR="006D3708">
        <w:rPr>
          <w:rFonts w:ascii="Arial" w:hAnsi="Arial"/>
          <w:sz w:val="18"/>
          <w:szCs w:val="18"/>
          <w:u w:color="FF40FF"/>
        </w:rPr>
        <w:t>zobowiązania</w:t>
      </w:r>
      <w:r>
        <w:rPr>
          <w:rFonts w:ascii="Arial" w:hAnsi="Arial"/>
          <w:sz w:val="18"/>
          <w:szCs w:val="18"/>
          <w:u w:color="FF40FF"/>
        </w:rPr>
        <w:t xml:space="preserve"> podwykonawc</w:t>
      </w:r>
      <w:r>
        <w:rPr>
          <w:rFonts w:ascii="Arial" w:hAnsi="Arial"/>
          <w:sz w:val="18"/>
          <w:szCs w:val="18"/>
          <w:u w:color="FF40FF"/>
          <w:lang w:val="es-ES_tradnl"/>
        </w:rPr>
        <w:t>ó</w:t>
      </w:r>
      <w:r>
        <w:rPr>
          <w:rFonts w:ascii="Arial" w:hAnsi="Arial"/>
          <w:sz w:val="18"/>
          <w:szCs w:val="18"/>
          <w:u w:color="FF40FF"/>
        </w:rPr>
        <w:t xml:space="preserve">w Wykonawca zapłaci Zamawiającemu karę umowną w </w:t>
      </w:r>
      <w:r w:rsidR="006D3708">
        <w:rPr>
          <w:rFonts w:ascii="Arial" w:hAnsi="Arial"/>
          <w:sz w:val="18"/>
          <w:szCs w:val="18"/>
          <w:u w:color="FF40FF"/>
        </w:rPr>
        <w:t>wysokości</w:t>
      </w:r>
      <w:r>
        <w:rPr>
          <w:rFonts w:ascii="Arial" w:hAnsi="Arial"/>
          <w:sz w:val="18"/>
          <w:szCs w:val="18"/>
          <w:u w:color="FF40FF"/>
        </w:rPr>
        <w:t xml:space="preserve"> 2 000 zł za każde takie naruszenie.</w:t>
      </w:r>
    </w:p>
    <w:p w14:paraId="15AE0F4A" w14:textId="77777777" w:rsidR="006E34FE" w:rsidRDefault="00D828BF">
      <w:pPr>
        <w:ind w:left="284" w:hanging="284"/>
        <w:jc w:val="both"/>
        <w:rPr>
          <w:rFonts w:ascii="Arial" w:eastAsia="Arial" w:hAnsi="Arial" w:cs="Arial"/>
          <w:sz w:val="18"/>
          <w:szCs w:val="18"/>
          <w:u w:color="FF40FF"/>
        </w:rPr>
      </w:pPr>
      <w:r>
        <w:rPr>
          <w:rFonts w:ascii="Arial" w:hAnsi="Arial"/>
          <w:sz w:val="18"/>
          <w:szCs w:val="18"/>
          <w:u w:color="FF40FF"/>
        </w:rPr>
        <w:t xml:space="preserve">2. Łączna wysokość kar umownych naliczonych każdej ze stron niniejszej umowy nie może przekroczyć 30 % kwoty łącznego wynagrodzenia brutto za wykonanie przedmiotu niniejszego umowy określonego w </w:t>
      </w:r>
      <w:r>
        <w:rPr>
          <w:rFonts w:ascii="Arial" w:hAnsi="Arial"/>
          <w:sz w:val="18"/>
          <w:szCs w:val="18"/>
        </w:rPr>
        <w:t>§ 1 ust. 1 niniejszej umowy.</w:t>
      </w:r>
    </w:p>
    <w:p w14:paraId="518D3AA9" w14:textId="77777777" w:rsidR="006E34FE" w:rsidRDefault="00D828BF">
      <w:pPr>
        <w:ind w:left="284" w:hanging="284"/>
        <w:jc w:val="both"/>
        <w:rPr>
          <w:rFonts w:ascii="Arial" w:eastAsia="Arial" w:hAnsi="Arial" w:cs="Arial"/>
          <w:sz w:val="18"/>
          <w:szCs w:val="18"/>
        </w:rPr>
      </w:pPr>
      <w:r>
        <w:rPr>
          <w:rFonts w:ascii="Arial" w:hAnsi="Arial"/>
          <w:sz w:val="18"/>
          <w:szCs w:val="18"/>
        </w:rPr>
        <w:t xml:space="preserve">3. Zamawiającemu przysługuje prawo do potrącania naliczonych kar umownych z należności przysługujących Wykonawcy z tytułu wykonania </w:t>
      </w:r>
      <w:r>
        <w:rPr>
          <w:rFonts w:ascii="Arial" w:hAnsi="Arial"/>
          <w:sz w:val="18"/>
          <w:szCs w:val="18"/>
          <w:u w:color="FF2600"/>
        </w:rPr>
        <w:t>niniejszej</w:t>
      </w:r>
      <w:r>
        <w:rPr>
          <w:rFonts w:ascii="Arial" w:hAnsi="Arial"/>
          <w:sz w:val="18"/>
          <w:szCs w:val="18"/>
        </w:rPr>
        <w:t xml:space="preserve"> umowy aż do ich pełnego zaspokojenia.</w:t>
      </w:r>
    </w:p>
    <w:p w14:paraId="321048C0" w14:textId="77777777" w:rsidR="006E34FE" w:rsidRDefault="00D828BF">
      <w:pPr>
        <w:ind w:left="284" w:hanging="284"/>
        <w:jc w:val="both"/>
        <w:rPr>
          <w:rFonts w:ascii="Arial" w:eastAsia="Arial" w:hAnsi="Arial" w:cs="Arial"/>
          <w:sz w:val="18"/>
          <w:szCs w:val="18"/>
        </w:rPr>
      </w:pPr>
      <w:r>
        <w:rPr>
          <w:rFonts w:ascii="Arial" w:hAnsi="Arial"/>
          <w:sz w:val="18"/>
          <w:szCs w:val="18"/>
        </w:rPr>
        <w:t xml:space="preserve">4. Strony dopuszczają możliwość dochodzenia odszkodowania uzupełniającego, gdyby powstała szkoda przekroczyła wysokość </w:t>
      </w:r>
      <w:r>
        <w:rPr>
          <w:rFonts w:ascii="Arial" w:hAnsi="Arial"/>
          <w:sz w:val="18"/>
          <w:szCs w:val="18"/>
          <w:u w:color="FF2600"/>
        </w:rPr>
        <w:t>zastrzeżonych</w:t>
      </w:r>
      <w:r>
        <w:rPr>
          <w:rFonts w:ascii="Arial" w:hAnsi="Arial"/>
          <w:sz w:val="18"/>
          <w:szCs w:val="18"/>
        </w:rPr>
        <w:t xml:space="preserve"> kar umownych.</w:t>
      </w:r>
    </w:p>
    <w:p w14:paraId="35C3C20C" w14:textId="77777777" w:rsidR="006E34FE" w:rsidRDefault="00D828BF">
      <w:pPr>
        <w:pStyle w:val="Akapitzlist"/>
        <w:widowControl w:val="0"/>
        <w:tabs>
          <w:tab w:val="left" w:pos="2380"/>
        </w:tabs>
        <w:jc w:val="center"/>
        <w:rPr>
          <w:rFonts w:ascii="Arial" w:eastAsia="Arial" w:hAnsi="Arial" w:cs="Arial"/>
          <w:sz w:val="18"/>
          <w:szCs w:val="18"/>
        </w:rPr>
      </w:pPr>
      <w:r>
        <w:rPr>
          <w:rFonts w:ascii="Arial" w:hAnsi="Arial"/>
          <w:sz w:val="18"/>
          <w:szCs w:val="18"/>
        </w:rPr>
        <w:t>§ 6</w:t>
      </w:r>
    </w:p>
    <w:p w14:paraId="31F80719" w14:textId="77777777" w:rsidR="006E34FE" w:rsidRDefault="00D828BF">
      <w:pPr>
        <w:widowControl w:val="0"/>
        <w:tabs>
          <w:tab w:val="left" w:pos="2380"/>
        </w:tabs>
        <w:jc w:val="center"/>
        <w:rPr>
          <w:rFonts w:ascii="Arial" w:eastAsia="Arial" w:hAnsi="Arial" w:cs="Arial"/>
        </w:rPr>
      </w:pPr>
      <w:r>
        <w:rPr>
          <w:rFonts w:ascii="Arial" w:hAnsi="Arial"/>
          <w:b/>
          <w:bCs/>
          <w:sz w:val="18"/>
          <w:szCs w:val="18"/>
        </w:rPr>
        <w:t>ODSTĄ</w:t>
      </w:r>
      <w:r>
        <w:rPr>
          <w:rFonts w:ascii="Arial" w:hAnsi="Arial"/>
          <w:b/>
          <w:bCs/>
          <w:sz w:val="18"/>
          <w:szCs w:val="18"/>
          <w:lang w:val="fr-FR"/>
        </w:rPr>
        <w:t>PIENIE OD UMOWY</w:t>
      </w:r>
    </w:p>
    <w:p w14:paraId="13352187" w14:textId="77777777" w:rsidR="006E34FE" w:rsidRDefault="00D828BF">
      <w:pPr>
        <w:widowControl w:val="0"/>
        <w:numPr>
          <w:ilvl w:val="0"/>
          <w:numId w:val="15"/>
        </w:numPr>
        <w:suppressAutoHyphens/>
        <w:spacing w:line="256" w:lineRule="auto"/>
        <w:jc w:val="both"/>
        <w:rPr>
          <w:rFonts w:ascii="Arial" w:hAnsi="Arial"/>
          <w:sz w:val="18"/>
          <w:szCs w:val="18"/>
        </w:rPr>
      </w:pPr>
      <w:r>
        <w:rPr>
          <w:rFonts w:ascii="Arial" w:hAnsi="Arial"/>
          <w:sz w:val="18"/>
          <w:szCs w:val="18"/>
        </w:rPr>
        <w:t>Zamawiający może odstąpić od</w:t>
      </w:r>
      <w:r>
        <w:rPr>
          <w:rFonts w:ascii="Arial" w:hAnsi="Arial"/>
          <w:sz w:val="18"/>
          <w:szCs w:val="18"/>
          <w:u w:color="FF0000"/>
        </w:rPr>
        <w:t xml:space="preserve"> </w:t>
      </w:r>
      <w:r>
        <w:rPr>
          <w:rFonts w:ascii="Arial" w:hAnsi="Arial"/>
          <w:sz w:val="18"/>
          <w:szCs w:val="18"/>
        </w:rPr>
        <w:t>niniejszej umowy w terminie 30 dni od dnia powzięcia wiadomości o zaistnieniu istotnej zmiany okoliczności powodującej, że wykonanie niniejszej umowy nie leży w interesie publicznym, czego nie można było przewidzieć w chwili zawarcia niniejszej umowy, lub dalsze wykonywanie niniejszej umowy może zagrozić podstawowemu interesowi bezpieczeństwa państwa lub bezpieczeństwu publicznemu.</w:t>
      </w:r>
    </w:p>
    <w:p w14:paraId="7853EA8B" w14:textId="77777777" w:rsidR="006E34FE" w:rsidRDefault="00D828BF">
      <w:pPr>
        <w:widowControl w:val="0"/>
        <w:numPr>
          <w:ilvl w:val="0"/>
          <w:numId w:val="15"/>
        </w:numPr>
        <w:suppressAutoHyphens/>
        <w:spacing w:line="256" w:lineRule="auto"/>
        <w:jc w:val="both"/>
        <w:rPr>
          <w:rFonts w:ascii="Arial" w:hAnsi="Arial"/>
          <w:sz w:val="18"/>
          <w:szCs w:val="18"/>
        </w:rPr>
      </w:pPr>
      <w:r>
        <w:rPr>
          <w:rFonts w:ascii="Arial" w:hAnsi="Arial"/>
          <w:sz w:val="18"/>
          <w:szCs w:val="18"/>
        </w:rPr>
        <w:t>Zamawiający może odstąpić od niniejszej umowy, jeżeli zachodzi co najmniej jedna następujących okolicznoś</w:t>
      </w:r>
      <w:r>
        <w:rPr>
          <w:rFonts w:ascii="Arial" w:hAnsi="Arial"/>
          <w:sz w:val="18"/>
          <w:szCs w:val="18"/>
          <w:lang w:val="it-IT"/>
        </w:rPr>
        <w:t xml:space="preserve">ci: </w:t>
      </w:r>
    </w:p>
    <w:p w14:paraId="4659C0AB" w14:textId="77777777" w:rsidR="006E34FE" w:rsidRDefault="00D828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rFonts w:ascii="Arial" w:eastAsia="Arial" w:hAnsi="Arial" w:cs="Arial"/>
          <w:sz w:val="18"/>
          <w:szCs w:val="18"/>
        </w:rPr>
      </w:pPr>
      <w:r>
        <w:rPr>
          <w:rFonts w:ascii="Arial" w:hAnsi="Arial"/>
          <w:sz w:val="18"/>
          <w:szCs w:val="18"/>
        </w:rPr>
        <w:t>a) zmiana niniejszej umowy została dokonana z naruszeniem art. 454 i 455 ustawy Prawo zam</w:t>
      </w:r>
      <w:r>
        <w:rPr>
          <w:rFonts w:ascii="Arial" w:hAnsi="Arial"/>
          <w:sz w:val="18"/>
          <w:szCs w:val="18"/>
          <w:lang w:val="es-ES_tradnl"/>
        </w:rPr>
        <w:t>ó</w:t>
      </w:r>
      <w:r>
        <w:rPr>
          <w:rFonts w:ascii="Arial" w:hAnsi="Arial"/>
          <w:sz w:val="18"/>
          <w:szCs w:val="18"/>
        </w:rPr>
        <w:t xml:space="preserve">wień publicznych; </w:t>
      </w:r>
    </w:p>
    <w:p w14:paraId="7C4148CB" w14:textId="77777777" w:rsidR="006E34FE" w:rsidRDefault="00D828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rFonts w:ascii="Arial" w:eastAsia="Arial" w:hAnsi="Arial" w:cs="Arial"/>
          <w:sz w:val="18"/>
          <w:szCs w:val="18"/>
        </w:rPr>
      </w:pPr>
      <w:r>
        <w:rPr>
          <w:rFonts w:ascii="Arial" w:hAnsi="Arial"/>
          <w:sz w:val="18"/>
          <w:szCs w:val="18"/>
        </w:rPr>
        <w:t>b) Wykonawca  w chwili zawarcia umowy podlegał wykluczeniu na podstawie art. 108 ustawy Prawo zam</w:t>
      </w:r>
      <w:r>
        <w:rPr>
          <w:rFonts w:ascii="Arial" w:hAnsi="Arial"/>
          <w:sz w:val="18"/>
          <w:szCs w:val="18"/>
          <w:lang w:val="es-ES_tradnl"/>
        </w:rPr>
        <w:t>ó</w:t>
      </w:r>
      <w:r>
        <w:rPr>
          <w:rFonts w:ascii="Arial" w:hAnsi="Arial"/>
          <w:sz w:val="18"/>
          <w:szCs w:val="18"/>
        </w:rPr>
        <w:t>wień publicznych,</w:t>
      </w:r>
    </w:p>
    <w:p w14:paraId="6F928A6E" w14:textId="244577A2" w:rsidR="006E34FE" w:rsidRDefault="00D828BF">
      <w:pPr>
        <w:ind w:left="284" w:hanging="284"/>
        <w:jc w:val="both"/>
        <w:rPr>
          <w:rFonts w:ascii="Arial" w:eastAsia="Arial" w:hAnsi="Arial" w:cs="Arial"/>
          <w:sz w:val="18"/>
          <w:szCs w:val="18"/>
        </w:rPr>
      </w:pPr>
      <w:r>
        <w:rPr>
          <w:rFonts w:ascii="Arial" w:hAnsi="Arial"/>
          <w:sz w:val="18"/>
          <w:szCs w:val="18"/>
        </w:rPr>
        <w:t>c) Trybunał Sprawiedliwości Unii Europejskiej stwierdził w ramach procedury przewidzianej w art. 258 Traktatu</w:t>
      </w:r>
      <w:r w:rsidR="0015201C">
        <w:rPr>
          <w:rFonts w:ascii="Arial" w:hAnsi="Arial"/>
          <w:sz w:val="18"/>
          <w:szCs w:val="18"/>
        </w:rPr>
        <w:t xml:space="preserve">                    </w:t>
      </w:r>
      <w:r>
        <w:rPr>
          <w:rFonts w:ascii="Arial" w:hAnsi="Arial"/>
          <w:sz w:val="18"/>
          <w:szCs w:val="18"/>
        </w:rPr>
        <w:t xml:space="preserve"> o funkcjonowaniu Unii Europejskiej, że Rzeczpospolita Polska uchybiła zobowiązaniom, kt</w:t>
      </w:r>
      <w:r>
        <w:rPr>
          <w:rFonts w:ascii="Arial" w:hAnsi="Arial"/>
          <w:sz w:val="18"/>
          <w:szCs w:val="18"/>
          <w:lang w:val="es-ES_tradnl"/>
        </w:rPr>
        <w:t>ó</w:t>
      </w:r>
      <w:r>
        <w:rPr>
          <w:rFonts w:ascii="Arial" w:hAnsi="Arial"/>
          <w:sz w:val="18"/>
          <w:szCs w:val="18"/>
          <w:lang w:val="it-IT"/>
        </w:rPr>
        <w:t>re ci</w:t>
      </w:r>
      <w:r>
        <w:rPr>
          <w:rFonts w:ascii="Arial" w:hAnsi="Arial"/>
          <w:sz w:val="18"/>
          <w:szCs w:val="18"/>
        </w:rPr>
        <w:t>ążą na niej na mocy Traktat</w:t>
      </w:r>
      <w:r>
        <w:rPr>
          <w:rFonts w:ascii="Arial" w:hAnsi="Arial"/>
          <w:sz w:val="18"/>
          <w:szCs w:val="18"/>
          <w:lang w:val="es-ES_tradnl"/>
        </w:rPr>
        <w:t>ó</w:t>
      </w:r>
      <w:r>
        <w:rPr>
          <w:rFonts w:ascii="Arial" w:hAnsi="Arial"/>
          <w:sz w:val="18"/>
          <w:szCs w:val="18"/>
        </w:rPr>
        <w:t>w, dyrektywy 2014/24/UE, dyrektywy 2014/25/UE i dyrektywy 2009/81/WE, z uwagi na to, że Zamawiający udzielił zam</w:t>
      </w:r>
      <w:r>
        <w:rPr>
          <w:rFonts w:ascii="Arial" w:hAnsi="Arial"/>
          <w:sz w:val="18"/>
          <w:szCs w:val="18"/>
          <w:lang w:val="es-ES_tradnl"/>
        </w:rPr>
        <w:t>ó</w:t>
      </w:r>
      <w:r>
        <w:rPr>
          <w:rFonts w:ascii="Arial" w:hAnsi="Arial"/>
          <w:sz w:val="18"/>
          <w:szCs w:val="18"/>
        </w:rPr>
        <w:t>wienia z naruszeniem prawa Unii Europejskiej.</w:t>
      </w:r>
    </w:p>
    <w:p w14:paraId="63D5935F" w14:textId="77777777" w:rsidR="006E34FE" w:rsidRDefault="00D828BF">
      <w:pPr>
        <w:ind w:left="284" w:hanging="284"/>
        <w:jc w:val="both"/>
        <w:rPr>
          <w:rFonts w:ascii="Arial" w:eastAsia="Arial" w:hAnsi="Arial" w:cs="Arial"/>
          <w:sz w:val="18"/>
          <w:szCs w:val="18"/>
        </w:rPr>
      </w:pPr>
      <w:r>
        <w:rPr>
          <w:rFonts w:ascii="Arial" w:hAnsi="Arial"/>
          <w:sz w:val="18"/>
          <w:szCs w:val="18"/>
        </w:rPr>
        <w:t>3. W przypadku, o kt</w:t>
      </w:r>
      <w:r>
        <w:rPr>
          <w:rFonts w:ascii="Arial" w:hAnsi="Arial"/>
          <w:sz w:val="18"/>
          <w:szCs w:val="18"/>
          <w:lang w:val="es-ES_tradnl"/>
        </w:rPr>
        <w:t>ó</w:t>
      </w:r>
      <w:r>
        <w:rPr>
          <w:rFonts w:ascii="Arial" w:hAnsi="Arial"/>
          <w:sz w:val="18"/>
          <w:szCs w:val="18"/>
        </w:rPr>
        <w:t>rym mowa w ust. 2 lit. a) niniejszego paragrafu, Zamawiający odstępuje od niniejszej umowy w części, kt</w:t>
      </w:r>
      <w:r>
        <w:rPr>
          <w:rFonts w:ascii="Arial" w:hAnsi="Arial"/>
          <w:sz w:val="18"/>
          <w:szCs w:val="18"/>
          <w:lang w:val="es-ES_tradnl"/>
        </w:rPr>
        <w:t>ó</w:t>
      </w:r>
      <w:r>
        <w:rPr>
          <w:rFonts w:ascii="Arial" w:hAnsi="Arial"/>
          <w:sz w:val="18"/>
          <w:szCs w:val="18"/>
        </w:rPr>
        <w:t>rej zmiana dotyczy.</w:t>
      </w:r>
    </w:p>
    <w:p w14:paraId="138395A1" w14:textId="77777777" w:rsidR="006E34FE" w:rsidRDefault="00D828BF">
      <w:pPr>
        <w:ind w:left="284" w:hanging="284"/>
        <w:jc w:val="both"/>
        <w:rPr>
          <w:rFonts w:ascii="Arial" w:eastAsia="Arial" w:hAnsi="Arial" w:cs="Arial"/>
          <w:sz w:val="18"/>
          <w:szCs w:val="18"/>
        </w:rPr>
      </w:pPr>
      <w:r>
        <w:rPr>
          <w:rFonts w:ascii="Arial" w:hAnsi="Arial"/>
          <w:sz w:val="18"/>
          <w:szCs w:val="18"/>
        </w:rPr>
        <w:t>4. Niezależnie od przypadk</w:t>
      </w:r>
      <w:r>
        <w:rPr>
          <w:rFonts w:ascii="Arial" w:hAnsi="Arial"/>
          <w:sz w:val="18"/>
          <w:szCs w:val="18"/>
          <w:lang w:val="es-ES_tradnl"/>
        </w:rPr>
        <w:t>ó</w:t>
      </w:r>
      <w:r>
        <w:rPr>
          <w:rFonts w:ascii="Arial" w:hAnsi="Arial"/>
          <w:sz w:val="18"/>
          <w:szCs w:val="18"/>
        </w:rPr>
        <w:t>w wymienionych w ustawach Kodeks cywilny oraz Prawo zam</w:t>
      </w:r>
      <w:r>
        <w:rPr>
          <w:rFonts w:ascii="Arial" w:hAnsi="Arial"/>
          <w:sz w:val="18"/>
          <w:szCs w:val="18"/>
          <w:lang w:val="es-ES_tradnl"/>
        </w:rPr>
        <w:t>ó</w:t>
      </w:r>
      <w:r>
        <w:rPr>
          <w:rFonts w:ascii="Arial" w:hAnsi="Arial"/>
          <w:sz w:val="18"/>
          <w:szCs w:val="18"/>
        </w:rPr>
        <w:t>wień publicznych Zamawiającemu przysługuje prawo do odstąpienia od niniejszej umowy lub jej niezrealizowanej części, gdy:</w:t>
      </w:r>
    </w:p>
    <w:p w14:paraId="3A100D77" w14:textId="77777777" w:rsidR="006E34FE" w:rsidRDefault="00D828BF">
      <w:pPr>
        <w:numPr>
          <w:ilvl w:val="0"/>
          <w:numId w:val="17"/>
        </w:numPr>
        <w:suppressAutoHyphens/>
        <w:jc w:val="both"/>
        <w:rPr>
          <w:sz w:val="18"/>
          <w:szCs w:val="18"/>
        </w:rPr>
      </w:pPr>
      <w:r>
        <w:rPr>
          <w:rFonts w:ascii="Arial" w:hAnsi="Arial"/>
          <w:sz w:val="18"/>
          <w:szCs w:val="18"/>
        </w:rPr>
        <w:t xml:space="preserve"> Wykonawca co najmniej trzykrotnie nie wykonał</w:t>
      </w:r>
      <w:r>
        <w:rPr>
          <w:rFonts w:ascii="Arial" w:hAnsi="Arial"/>
          <w:sz w:val="18"/>
          <w:szCs w:val="18"/>
          <w:u w:color="FF2600"/>
        </w:rPr>
        <w:t xml:space="preserve"> należycie</w:t>
      </w:r>
      <w:r>
        <w:rPr>
          <w:rFonts w:ascii="Arial" w:hAnsi="Arial"/>
          <w:sz w:val="18"/>
          <w:szCs w:val="18"/>
        </w:rPr>
        <w:t xml:space="preserve"> usł</w:t>
      </w:r>
      <w:r>
        <w:rPr>
          <w:rFonts w:ascii="Arial" w:hAnsi="Arial"/>
          <w:sz w:val="18"/>
          <w:szCs w:val="18"/>
          <w:lang w:val="it-IT"/>
        </w:rPr>
        <w:t>ugi;</w:t>
      </w:r>
    </w:p>
    <w:p w14:paraId="14E16F1E" w14:textId="112CE04D" w:rsidR="006E34FE" w:rsidRDefault="00D828BF">
      <w:pPr>
        <w:numPr>
          <w:ilvl w:val="0"/>
          <w:numId w:val="17"/>
        </w:numPr>
        <w:suppressAutoHyphens/>
        <w:jc w:val="both"/>
        <w:rPr>
          <w:sz w:val="18"/>
          <w:szCs w:val="18"/>
        </w:rPr>
      </w:pPr>
      <w:r>
        <w:rPr>
          <w:rFonts w:ascii="Arial" w:hAnsi="Arial"/>
          <w:sz w:val="18"/>
          <w:szCs w:val="18"/>
        </w:rPr>
        <w:t xml:space="preserve">Zamawiający naliczył Wykonawcy kary umowne w </w:t>
      </w:r>
      <w:r w:rsidR="006D3708">
        <w:rPr>
          <w:rFonts w:ascii="Arial" w:hAnsi="Arial"/>
          <w:sz w:val="18"/>
          <w:szCs w:val="18"/>
        </w:rPr>
        <w:t>wysokości</w:t>
      </w:r>
      <w:r>
        <w:rPr>
          <w:rFonts w:ascii="Arial" w:hAnsi="Arial"/>
          <w:sz w:val="18"/>
          <w:szCs w:val="18"/>
        </w:rPr>
        <w:t xml:space="preserve"> co najmniej 30% wynagrodzenia brutto określonego w § 1 ust. 1 niniejszej umowy,</w:t>
      </w:r>
    </w:p>
    <w:p w14:paraId="2770800E" w14:textId="77777777" w:rsidR="006E34FE" w:rsidRPr="006D3708" w:rsidRDefault="00D828BF" w:rsidP="006D3708">
      <w:pPr>
        <w:numPr>
          <w:ilvl w:val="0"/>
          <w:numId w:val="17"/>
        </w:numPr>
        <w:suppressAutoHyphens/>
        <w:ind w:left="284" w:hanging="284"/>
        <w:jc w:val="both"/>
        <w:rPr>
          <w:rFonts w:ascii="Arial" w:hAnsi="Arial" w:cs="Arial"/>
          <w:color w:val="auto"/>
          <w:sz w:val="18"/>
          <w:szCs w:val="18"/>
        </w:rPr>
      </w:pPr>
      <w:r w:rsidRPr="006D3708">
        <w:rPr>
          <w:rFonts w:ascii="Arial" w:hAnsi="Arial" w:cs="Arial"/>
          <w:color w:val="auto"/>
          <w:sz w:val="18"/>
          <w:szCs w:val="18"/>
        </w:rPr>
        <w:t>Wykonawca nie przedstawił Zamawiającemu kopii polisy ubezpieczenia od odpowiedzialności cywilnej za powstałe szkody w trakcie transportu i od nieszczęśliwych wypadk</w:t>
      </w:r>
      <w:r w:rsidRPr="006D3708">
        <w:rPr>
          <w:rFonts w:ascii="Arial" w:hAnsi="Arial" w:cs="Arial"/>
          <w:color w:val="auto"/>
          <w:sz w:val="18"/>
          <w:szCs w:val="18"/>
          <w:lang w:val="es-ES_tradnl"/>
        </w:rPr>
        <w:t>ó</w:t>
      </w:r>
      <w:r w:rsidRPr="006D3708">
        <w:rPr>
          <w:rFonts w:ascii="Arial" w:hAnsi="Arial" w:cs="Arial"/>
          <w:color w:val="auto"/>
          <w:sz w:val="18"/>
          <w:szCs w:val="18"/>
        </w:rPr>
        <w:t xml:space="preserve">w ( OC i NW ) zgodnej z wymaganiami określonymi w paragrafie 2 ust. 4 niniejszej umowy w terminie określonym  paragrafie 2 ust. 4 niniejszej umowy </w:t>
      </w:r>
    </w:p>
    <w:p w14:paraId="21ED6EBB" w14:textId="77777777" w:rsidR="006E34FE" w:rsidRDefault="00D828BF">
      <w:pPr>
        <w:tabs>
          <w:tab w:val="left" w:pos="316"/>
        </w:tabs>
        <w:suppressAutoHyphens/>
        <w:ind w:left="284" w:hanging="284"/>
        <w:jc w:val="both"/>
        <w:rPr>
          <w:rFonts w:ascii="Arial" w:eastAsia="Arial" w:hAnsi="Arial" w:cs="Arial"/>
          <w:sz w:val="18"/>
          <w:szCs w:val="18"/>
        </w:rPr>
      </w:pPr>
      <w:r w:rsidRPr="006D3708">
        <w:rPr>
          <w:rFonts w:ascii="Arial" w:hAnsi="Arial" w:cs="Arial"/>
          <w:sz w:val="18"/>
          <w:szCs w:val="18"/>
        </w:rPr>
        <w:t>5. Odstąpienie</w:t>
      </w:r>
      <w:r>
        <w:rPr>
          <w:rFonts w:ascii="Arial" w:hAnsi="Arial"/>
          <w:sz w:val="18"/>
          <w:szCs w:val="18"/>
        </w:rPr>
        <w:t xml:space="preserve"> od niniejszej umowy powinno nastąpić w terminie 60 dni od dnia zaistnienia podstawy do złożenia oświadczenia o odstąpieniu od niniejszej umowy w formie pisemnej pod rygorem nieważności takiego oświadczenia i powinno zawierać uzasadnienie oraz jest skuteczne z chwilą </w:t>
      </w:r>
      <w:r>
        <w:rPr>
          <w:rFonts w:ascii="Arial" w:hAnsi="Arial"/>
          <w:sz w:val="18"/>
          <w:szCs w:val="18"/>
          <w:lang w:val="es-ES_tradnl"/>
        </w:rPr>
        <w:t>dor</w:t>
      </w:r>
      <w:r>
        <w:rPr>
          <w:rFonts w:ascii="Arial" w:hAnsi="Arial"/>
          <w:sz w:val="18"/>
          <w:szCs w:val="18"/>
        </w:rPr>
        <w:t>ęczenia go drugiej stronie.</w:t>
      </w:r>
    </w:p>
    <w:p w14:paraId="2CBDC703" w14:textId="54139EBC" w:rsidR="006E34FE" w:rsidRDefault="00D828BF">
      <w:pPr>
        <w:ind w:left="284" w:hanging="284"/>
        <w:jc w:val="both"/>
        <w:rPr>
          <w:rFonts w:ascii="Arial" w:eastAsia="Arial" w:hAnsi="Arial" w:cs="Arial"/>
          <w:sz w:val="18"/>
          <w:szCs w:val="18"/>
        </w:rPr>
      </w:pPr>
      <w:r>
        <w:rPr>
          <w:rFonts w:ascii="Arial" w:hAnsi="Arial"/>
          <w:sz w:val="18"/>
          <w:szCs w:val="18"/>
          <w:u w:color="FF2600"/>
        </w:rPr>
        <w:t>6.</w:t>
      </w:r>
      <w:r>
        <w:rPr>
          <w:rFonts w:ascii="Arial" w:hAnsi="Arial"/>
          <w:sz w:val="18"/>
          <w:szCs w:val="18"/>
        </w:rPr>
        <w:t xml:space="preserve"> Oświadczenie o odstąpieniu od niniejszej umowy zostanie przesłane na adres siedziby strony, wskazany </w:t>
      </w:r>
      <w:r w:rsidR="0015201C">
        <w:rPr>
          <w:rFonts w:ascii="Arial" w:hAnsi="Arial"/>
          <w:sz w:val="18"/>
          <w:szCs w:val="18"/>
        </w:rPr>
        <w:t xml:space="preserve">                         </w:t>
      </w:r>
      <w:r>
        <w:rPr>
          <w:rFonts w:ascii="Arial" w:hAnsi="Arial"/>
          <w:sz w:val="18"/>
          <w:szCs w:val="18"/>
        </w:rPr>
        <w:t xml:space="preserve">w komparycji niniejszej umowy. Korespondencję odebraną lub nieodebraną </w:t>
      </w:r>
      <w:r>
        <w:rPr>
          <w:rFonts w:ascii="Arial" w:hAnsi="Arial"/>
          <w:sz w:val="18"/>
          <w:szCs w:val="18"/>
          <w:lang w:val="es-ES_tradnl"/>
        </w:rPr>
        <w:t>a nadan</w:t>
      </w:r>
      <w:r>
        <w:rPr>
          <w:rFonts w:ascii="Arial" w:hAnsi="Arial"/>
          <w:sz w:val="18"/>
          <w:szCs w:val="18"/>
        </w:rPr>
        <w:t>ą listem poleconym za pośrednictwem operatora pocztowego i zwr</w:t>
      </w:r>
      <w:r>
        <w:rPr>
          <w:rFonts w:ascii="Arial" w:hAnsi="Arial"/>
          <w:sz w:val="18"/>
          <w:szCs w:val="18"/>
          <w:lang w:val="es-ES_tradnl"/>
        </w:rPr>
        <w:t>ó</w:t>
      </w:r>
      <w:r>
        <w:rPr>
          <w:rFonts w:ascii="Arial" w:hAnsi="Arial"/>
          <w:sz w:val="18"/>
          <w:szCs w:val="18"/>
          <w:lang w:val="it-IT"/>
        </w:rPr>
        <w:t>con</w:t>
      </w:r>
      <w:r>
        <w:rPr>
          <w:rFonts w:ascii="Arial" w:hAnsi="Arial"/>
          <w:sz w:val="18"/>
          <w:szCs w:val="18"/>
        </w:rPr>
        <w:t>ą nadawcy z powodu braku możliwości jej doręczenia, uważa się za skutecznie doręczoną.</w:t>
      </w:r>
    </w:p>
    <w:p w14:paraId="07889815" w14:textId="2613C99A" w:rsidR="006E34FE" w:rsidRDefault="00D828BF">
      <w:pPr>
        <w:tabs>
          <w:tab w:val="left" w:pos="709"/>
        </w:tabs>
        <w:ind w:left="284" w:hanging="284"/>
        <w:jc w:val="both"/>
        <w:rPr>
          <w:rFonts w:ascii="Arial" w:eastAsia="Arial" w:hAnsi="Arial" w:cs="Arial"/>
          <w:sz w:val="18"/>
          <w:szCs w:val="18"/>
        </w:rPr>
      </w:pPr>
      <w:r>
        <w:rPr>
          <w:rFonts w:ascii="Arial" w:hAnsi="Arial"/>
          <w:sz w:val="18"/>
          <w:szCs w:val="18"/>
          <w:u w:color="FF2600"/>
        </w:rPr>
        <w:t>7.</w:t>
      </w:r>
      <w:r>
        <w:rPr>
          <w:rFonts w:ascii="Arial" w:hAnsi="Arial"/>
          <w:sz w:val="18"/>
          <w:szCs w:val="18"/>
        </w:rPr>
        <w:t xml:space="preserve"> W przypadku odstąpienia od niniejszej umowy Wykonawcy przysługuje wyłącznie wynagrodzenie należnego </w:t>
      </w:r>
      <w:r w:rsidR="0015201C">
        <w:rPr>
          <w:rFonts w:ascii="Arial" w:hAnsi="Arial"/>
          <w:sz w:val="18"/>
          <w:szCs w:val="18"/>
        </w:rPr>
        <w:t xml:space="preserve">                  </w:t>
      </w:r>
      <w:r>
        <w:rPr>
          <w:rFonts w:ascii="Arial" w:hAnsi="Arial"/>
          <w:sz w:val="18"/>
          <w:szCs w:val="18"/>
        </w:rPr>
        <w:t>z tytułu wykonania części niniejszej umowy.</w:t>
      </w:r>
    </w:p>
    <w:p w14:paraId="1E3F16E0" w14:textId="77777777" w:rsidR="006E34FE" w:rsidRDefault="006E34FE">
      <w:pPr>
        <w:jc w:val="center"/>
        <w:rPr>
          <w:rFonts w:ascii="Arial" w:eastAsia="Arial" w:hAnsi="Arial" w:cs="Arial"/>
          <w:b/>
          <w:bCs/>
          <w:sz w:val="18"/>
          <w:szCs w:val="18"/>
        </w:rPr>
      </w:pPr>
    </w:p>
    <w:p w14:paraId="755D6085" w14:textId="77777777" w:rsidR="006E34FE" w:rsidRDefault="00D828BF">
      <w:pPr>
        <w:widowControl w:val="0"/>
        <w:tabs>
          <w:tab w:val="left" w:pos="2380"/>
        </w:tabs>
        <w:jc w:val="center"/>
        <w:rPr>
          <w:rFonts w:ascii="Arial" w:eastAsia="Arial" w:hAnsi="Arial" w:cs="Arial"/>
          <w:b/>
          <w:bCs/>
          <w:sz w:val="18"/>
          <w:szCs w:val="18"/>
          <w:u w:color="FF40FF"/>
        </w:rPr>
      </w:pPr>
      <w:r>
        <w:rPr>
          <w:rFonts w:ascii="Arial" w:hAnsi="Arial"/>
          <w:b/>
          <w:bCs/>
          <w:sz w:val="18"/>
          <w:szCs w:val="18"/>
          <w:u w:color="FF40FF"/>
        </w:rPr>
        <w:t>§ 7</w:t>
      </w:r>
    </w:p>
    <w:p w14:paraId="1A4CC3A8" w14:textId="77777777" w:rsidR="006E34FE" w:rsidRDefault="00D828BF">
      <w:pPr>
        <w:widowControl w:val="0"/>
        <w:tabs>
          <w:tab w:val="left" w:pos="2380"/>
        </w:tabs>
        <w:jc w:val="center"/>
        <w:rPr>
          <w:rFonts w:ascii="Arial" w:eastAsia="Arial" w:hAnsi="Arial" w:cs="Arial"/>
          <w:b/>
          <w:bCs/>
          <w:sz w:val="18"/>
          <w:szCs w:val="18"/>
        </w:rPr>
      </w:pPr>
      <w:r>
        <w:rPr>
          <w:rFonts w:ascii="Arial" w:hAnsi="Arial"/>
          <w:b/>
          <w:bCs/>
          <w:sz w:val="18"/>
          <w:szCs w:val="18"/>
        </w:rPr>
        <w:t>PODWYKONAWCY I WYMÓ</w:t>
      </w:r>
      <w:r w:rsidRPr="00231D46">
        <w:rPr>
          <w:rFonts w:ascii="Arial" w:hAnsi="Arial"/>
          <w:b/>
          <w:bCs/>
          <w:sz w:val="18"/>
          <w:szCs w:val="18"/>
        </w:rPr>
        <w:t>G ZATRUDNIENIA NA PODSTAWIE UMOWY O PRAC</w:t>
      </w:r>
      <w:r>
        <w:rPr>
          <w:rFonts w:ascii="Arial" w:hAnsi="Arial"/>
          <w:b/>
          <w:bCs/>
          <w:sz w:val="18"/>
          <w:szCs w:val="18"/>
        </w:rPr>
        <w:t>Ę</w:t>
      </w:r>
    </w:p>
    <w:p w14:paraId="0DFAC8E5" w14:textId="737E0CCE" w:rsidR="006E34FE" w:rsidRDefault="00D828BF">
      <w:pPr>
        <w:pStyle w:val="Akapitzlist"/>
        <w:numPr>
          <w:ilvl w:val="0"/>
          <w:numId w:val="19"/>
        </w:numPr>
        <w:suppressAutoHyphens/>
        <w:jc w:val="both"/>
        <w:rPr>
          <w:sz w:val="18"/>
          <w:szCs w:val="18"/>
        </w:rPr>
      </w:pPr>
      <w:r>
        <w:rPr>
          <w:rFonts w:ascii="Arial" w:hAnsi="Arial"/>
          <w:sz w:val="18"/>
          <w:szCs w:val="18"/>
          <w:u w:color="FF40FF"/>
        </w:rPr>
        <w:t xml:space="preserve">Wykonawca </w:t>
      </w:r>
      <w:r w:rsidR="006D3708">
        <w:rPr>
          <w:rFonts w:ascii="Arial" w:hAnsi="Arial"/>
          <w:sz w:val="18"/>
          <w:szCs w:val="18"/>
          <w:u w:color="FF40FF"/>
        </w:rPr>
        <w:t>może</w:t>
      </w:r>
      <w:r>
        <w:rPr>
          <w:rFonts w:ascii="Arial" w:hAnsi="Arial"/>
          <w:sz w:val="18"/>
          <w:szCs w:val="18"/>
          <w:u w:color="FF40FF"/>
        </w:rPr>
        <w:t xml:space="preserve"> </w:t>
      </w:r>
      <w:r w:rsidR="006D3708">
        <w:rPr>
          <w:rFonts w:ascii="Arial" w:hAnsi="Arial"/>
          <w:sz w:val="18"/>
          <w:szCs w:val="18"/>
          <w:u w:color="FF40FF"/>
        </w:rPr>
        <w:t>wykonać</w:t>
      </w:r>
      <w:r>
        <w:rPr>
          <w:rFonts w:ascii="Arial" w:hAnsi="Arial"/>
          <w:sz w:val="18"/>
          <w:szCs w:val="18"/>
          <w:u w:color="FF40FF"/>
        </w:rPr>
        <w:t xml:space="preserve"> przedmiot niniejszej umowy przy udziale </w:t>
      </w:r>
      <w:r w:rsidR="006D3708">
        <w:rPr>
          <w:rFonts w:ascii="Arial" w:hAnsi="Arial"/>
          <w:sz w:val="18"/>
          <w:szCs w:val="18"/>
          <w:u w:color="FF40FF"/>
        </w:rPr>
        <w:t>podwykonawców</w:t>
      </w:r>
      <w:r>
        <w:rPr>
          <w:rFonts w:ascii="Arial" w:hAnsi="Arial"/>
          <w:sz w:val="18"/>
          <w:szCs w:val="18"/>
          <w:u w:color="FF40FF"/>
        </w:rPr>
        <w:t xml:space="preserve">, </w:t>
      </w:r>
      <w:r w:rsidR="006D3708">
        <w:rPr>
          <w:rFonts w:ascii="Arial" w:hAnsi="Arial"/>
          <w:sz w:val="18"/>
          <w:szCs w:val="18"/>
          <w:u w:color="FF40FF"/>
        </w:rPr>
        <w:t>zawierając</w:t>
      </w:r>
      <w:r>
        <w:rPr>
          <w:rFonts w:ascii="Arial" w:hAnsi="Arial"/>
          <w:sz w:val="18"/>
          <w:szCs w:val="18"/>
          <w:u w:color="FF40FF"/>
        </w:rPr>
        <w:t xml:space="preserve"> </w:t>
      </w:r>
      <w:r w:rsidR="006D3708">
        <w:rPr>
          <w:rFonts w:ascii="Arial" w:hAnsi="Arial"/>
          <w:sz w:val="18"/>
          <w:szCs w:val="18"/>
          <w:u w:color="FF40FF"/>
        </w:rPr>
        <w:t>umowę</w:t>
      </w:r>
      <w:r>
        <w:rPr>
          <w:rFonts w:ascii="Arial" w:hAnsi="Arial"/>
          <w:sz w:val="18"/>
          <w:szCs w:val="18"/>
          <w:u w:color="FF40FF"/>
        </w:rPr>
        <w:t xml:space="preserve">̨ </w:t>
      </w:r>
      <w:r w:rsidR="0015201C">
        <w:rPr>
          <w:rFonts w:ascii="Arial" w:hAnsi="Arial"/>
          <w:sz w:val="18"/>
          <w:szCs w:val="18"/>
          <w:u w:color="FF40FF"/>
        </w:rPr>
        <w:t xml:space="preserve">                     </w:t>
      </w:r>
      <w:r>
        <w:rPr>
          <w:rFonts w:ascii="Arial" w:hAnsi="Arial"/>
          <w:sz w:val="18"/>
          <w:szCs w:val="18"/>
          <w:u w:color="FF40FF"/>
        </w:rPr>
        <w:t xml:space="preserve">o podwykonawstwo. </w:t>
      </w:r>
    </w:p>
    <w:p w14:paraId="68F9A9E5" w14:textId="15D05090" w:rsidR="006E34FE" w:rsidRDefault="00D828BF">
      <w:pPr>
        <w:pStyle w:val="Akapitzlist"/>
        <w:numPr>
          <w:ilvl w:val="0"/>
          <w:numId w:val="19"/>
        </w:numPr>
        <w:suppressAutoHyphens/>
        <w:jc w:val="both"/>
        <w:rPr>
          <w:sz w:val="18"/>
          <w:szCs w:val="18"/>
        </w:rPr>
      </w:pPr>
      <w:r>
        <w:rPr>
          <w:rFonts w:ascii="Arial" w:hAnsi="Arial"/>
          <w:sz w:val="18"/>
          <w:szCs w:val="18"/>
          <w:u w:color="FF40FF"/>
        </w:rPr>
        <w:t>W przypadku zamiaru powierzenia podwykonawcy wykonywania częś</w:t>
      </w:r>
      <w:r>
        <w:rPr>
          <w:rFonts w:ascii="Arial" w:hAnsi="Arial"/>
          <w:sz w:val="18"/>
          <w:szCs w:val="18"/>
          <w:u w:color="FF40FF"/>
          <w:lang w:val="it-IT"/>
        </w:rPr>
        <w:t xml:space="preserve">ci </w:t>
      </w:r>
      <w:r>
        <w:rPr>
          <w:rFonts w:ascii="Arial" w:hAnsi="Arial"/>
          <w:sz w:val="18"/>
          <w:szCs w:val="18"/>
          <w:u w:color="FF40FF"/>
        </w:rPr>
        <w:t xml:space="preserve">przedmiotu niniejszej umowy, </w:t>
      </w:r>
      <w:r w:rsidR="0015201C">
        <w:rPr>
          <w:rFonts w:ascii="Arial" w:hAnsi="Arial"/>
          <w:sz w:val="18"/>
          <w:szCs w:val="18"/>
          <w:u w:color="FF40FF"/>
        </w:rPr>
        <w:t>której</w:t>
      </w:r>
      <w:r>
        <w:rPr>
          <w:rFonts w:ascii="Arial" w:hAnsi="Arial"/>
          <w:sz w:val="18"/>
          <w:szCs w:val="18"/>
          <w:u w:color="FF40FF"/>
        </w:rPr>
        <w:t xml:space="preserve"> wykonywanie wymaga, zgodnie z obowiązującymi przepisami prawa, posiadania </w:t>
      </w:r>
      <w:r w:rsidR="006D3708">
        <w:rPr>
          <w:rFonts w:ascii="Arial" w:hAnsi="Arial"/>
          <w:sz w:val="18"/>
          <w:szCs w:val="18"/>
          <w:u w:color="FF40FF"/>
        </w:rPr>
        <w:t>zezwoleń</w:t>
      </w:r>
      <w:r>
        <w:rPr>
          <w:rFonts w:ascii="Arial" w:hAnsi="Arial"/>
          <w:sz w:val="18"/>
          <w:szCs w:val="18"/>
          <w:u w:color="FF40FF"/>
        </w:rPr>
        <w:t xml:space="preserve"> lub uprawnień, Wykonawca </w:t>
      </w:r>
      <w:r w:rsidR="006D3708">
        <w:rPr>
          <w:rFonts w:ascii="Arial" w:hAnsi="Arial"/>
          <w:sz w:val="18"/>
          <w:szCs w:val="18"/>
          <w:u w:color="FF40FF"/>
        </w:rPr>
        <w:t>zobowiązany</w:t>
      </w:r>
      <w:r>
        <w:rPr>
          <w:rFonts w:ascii="Arial" w:hAnsi="Arial"/>
          <w:sz w:val="18"/>
          <w:szCs w:val="18"/>
          <w:u w:color="FF40FF"/>
        </w:rPr>
        <w:t xml:space="preserve"> jest przedłożyć́ Zamawiającemu poświadczone przez </w:t>
      </w:r>
      <w:r w:rsidR="006D3708">
        <w:rPr>
          <w:rFonts w:ascii="Arial" w:hAnsi="Arial"/>
          <w:sz w:val="18"/>
          <w:szCs w:val="18"/>
          <w:u w:color="FF40FF"/>
        </w:rPr>
        <w:t>podwykonawcę</w:t>
      </w:r>
      <w:r>
        <w:rPr>
          <w:rFonts w:ascii="Arial" w:hAnsi="Arial"/>
          <w:sz w:val="18"/>
          <w:szCs w:val="18"/>
          <w:u w:color="FF40FF"/>
        </w:rPr>
        <w:t xml:space="preserve">̨ za </w:t>
      </w:r>
      <w:r w:rsidR="006D3708">
        <w:rPr>
          <w:rFonts w:ascii="Arial" w:hAnsi="Arial"/>
          <w:sz w:val="18"/>
          <w:szCs w:val="18"/>
          <w:u w:color="FF40FF"/>
        </w:rPr>
        <w:t>zgodność</w:t>
      </w:r>
      <w:r w:rsidR="0015201C">
        <w:rPr>
          <w:rFonts w:ascii="Arial" w:hAnsi="Arial"/>
          <w:sz w:val="18"/>
          <w:szCs w:val="18"/>
          <w:u w:color="FF40FF"/>
        </w:rPr>
        <w:t xml:space="preserve"> </w:t>
      </w:r>
      <w:r>
        <w:rPr>
          <w:rFonts w:ascii="Arial" w:hAnsi="Arial"/>
          <w:sz w:val="18"/>
          <w:szCs w:val="18"/>
          <w:u w:color="FF40FF"/>
        </w:rPr>
        <w:t xml:space="preserve"> z oryginałem kopie posiadanych przez niego </w:t>
      </w:r>
      <w:r w:rsidR="006D3708">
        <w:rPr>
          <w:rFonts w:ascii="Arial" w:hAnsi="Arial"/>
          <w:sz w:val="18"/>
          <w:szCs w:val="18"/>
          <w:u w:color="FF40FF"/>
        </w:rPr>
        <w:t>zezwoleń</w:t>
      </w:r>
      <w:r>
        <w:rPr>
          <w:rFonts w:ascii="Arial" w:hAnsi="Arial"/>
          <w:sz w:val="18"/>
          <w:szCs w:val="18"/>
          <w:u w:color="FF40FF"/>
        </w:rPr>
        <w:t xml:space="preserve"> oraz dokument</w:t>
      </w:r>
      <w:r>
        <w:rPr>
          <w:rFonts w:ascii="Arial" w:hAnsi="Arial"/>
          <w:sz w:val="18"/>
          <w:szCs w:val="18"/>
          <w:u w:color="FF40FF"/>
          <w:lang w:val="es-ES_tradnl"/>
        </w:rPr>
        <w:t>ó</w:t>
      </w:r>
      <w:r>
        <w:rPr>
          <w:rFonts w:ascii="Arial" w:hAnsi="Arial"/>
          <w:sz w:val="18"/>
          <w:szCs w:val="18"/>
          <w:u w:color="FF40FF"/>
        </w:rPr>
        <w:t xml:space="preserve">w potwierdzających posiadanie uprawnień, pod rygorem niedopuszczenia podwykonawcy do wykonywania </w:t>
      </w:r>
      <w:r w:rsidR="006D3708">
        <w:rPr>
          <w:rFonts w:ascii="Arial" w:hAnsi="Arial"/>
          <w:sz w:val="18"/>
          <w:szCs w:val="18"/>
          <w:u w:color="FF40FF"/>
        </w:rPr>
        <w:t>czynności</w:t>
      </w:r>
      <w:r>
        <w:rPr>
          <w:rFonts w:ascii="Arial" w:hAnsi="Arial"/>
          <w:sz w:val="18"/>
          <w:szCs w:val="18"/>
          <w:u w:color="FF40FF"/>
        </w:rPr>
        <w:t xml:space="preserve"> wymagających posiadania tych uprawnień</w:t>
      </w:r>
      <w:r>
        <w:rPr>
          <w:rFonts w:ascii="Arial" w:hAnsi="Arial"/>
          <w:b/>
          <w:bCs/>
          <w:sz w:val="18"/>
          <w:szCs w:val="18"/>
          <w:u w:color="FF40FF"/>
        </w:rPr>
        <w:t xml:space="preserve">. </w:t>
      </w:r>
      <w:r>
        <w:rPr>
          <w:rFonts w:ascii="Arial" w:hAnsi="Arial"/>
          <w:sz w:val="18"/>
          <w:szCs w:val="18"/>
          <w:u w:color="FF40FF"/>
        </w:rPr>
        <w:t xml:space="preserve">Realizacja przez </w:t>
      </w:r>
      <w:r w:rsidR="006D3708">
        <w:rPr>
          <w:rFonts w:ascii="Arial" w:hAnsi="Arial"/>
          <w:sz w:val="18"/>
          <w:szCs w:val="18"/>
          <w:u w:color="FF40FF"/>
        </w:rPr>
        <w:t>Wykonawcę</w:t>
      </w:r>
      <w:r>
        <w:rPr>
          <w:rFonts w:ascii="Arial" w:hAnsi="Arial"/>
          <w:sz w:val="18"/>
          <w:szCs w:val="18"/>
          <w:u w:color="FF40FF"/>
        </w:rPr>
        <w:t>̨ przedmiotu niniejszej umowy przy pomocy podwykonawc</w:t>
      </w:r>
      <w:r>
        <w:rPr>
          <w:rFonts w:ascii="Arial" w:hAnsi="Arial"/>
          <w:sz w:val="18"/>
          <w:szCs w:val="18"/>
          <w:u w:color="FF40FF"/>
          <w:lang w:val="es-ES_tradnl"/>
        </w:rPr>
        <w:t>ó</w:t>
      </w:r>
      <w:r>
        <w:rPr>
          <w:rFonts w:ascii="Arial" w:hAnsi="Arial"/>
          <w:sz w:val="18"/>
          <w:szCs w:val="18"/>
          <w:u w:color="FF40FF"/>
        </w:rPr>
        <w:t xml:space="preserve">w wymaga uzyskania uprzedniej zgody </w:t>
      </w:r>
      <w:r w:rsidR="006D3708">
        <w:rPr>
          <w:rFonts w:ascii="Arial" w:hAnsi="Arial"/>
          <w:sz w:val="18"/>
          <w:szCs w:val="18"/>
          <w:u w:color="FF40FF"/>
        </w:rPr>
        <w:t>Zamawiającego</w:t>
      </w:r>
      <w:r>
        <w:rPr>
          <w:rFonts w:ascii="Arial" w:hAnsi="Arial"/>
          <w:sz w:val="18"/>
          <w:szCs w:val="18"/>
          <w:u w:color="FF40FF"/>
        </w:rPr>
        <w:t xml:space="preserve">. </w:t>
      </w:r>
    </w:p>
    <w:p w14:paraId="4CF79294" w14:textId="77777777" w:rsidR="006E34FE" w:rsidRDefault="00D828BF">
      <w:pPr>
        <w:pStyle w:val="Akapitzlist"/>
        <w:numPr>
          <w:ilvl w:val="0"/>
          <w:numId w:val="19"/>
        </w:numPr>
        <w:suppressAutoHyphens/>
        <w:jc w:val="both"/>
        <w:rPr>
          <w:sz w:val="18"/>
          <w:szCs w:val="18"/>
        </w:rPr>
      </w:pPr>
      <w:r>
        <w:rPr>
          <w:rFonts w:ascii="Arial" w:hAnsi="Arial"/>
          <w:sz w:val="18"/>
          <w:szCs w:val="18"/>
          <w:u w:color="FF40FF"/>
        </w:rPr>
        <w:t>Występując o wyrażenie zgody na powierzenie realizacji przedmiotu niniejszej umowy przy pomocy podwykonawcy Wykonawca wskaże osobę̨ podwykonawcy oraz szczegółowo określi zakres prac, jaki zamierza mu powierzyć́.</w:t>
      </w:r>
    </w:p>
    <w:p w14:paraId="50BF102E" w14:textId="77777777" w:rsidR="006E34FE" w:rsidRDefault="00D828BF">
      <w:pPr>
        <w:pStyle w:val="Akapitzlist"/>
        <w:numPr>
          <w:ilvl w:val="0"/>
          <w:numId w:val="19"/>
        </w:numPr>
        <w:suppressAutoHyphens/>
        <w:jc w:val="both"/>
        <w:rPr>
          <w:sz w:val="18"/>
          <w:szCs w:val="18"/>
        </w:rPr>
      </w:pPr>
      <w:r>
        <w:rPr>
          <w:rFonts w:ascii="Arial" w:hAnsi="Arial"/>
          <w:sz w:val="18"/>
          <w:szCs w:val="18"/>
        </w:rPr>
        <w:t xml:space="preserve">Wykonawca oświadcza, że wykona </w:t>
      </w:r>
      <w:r>
        <w:rPr>
          <w:rFonts w:ascii="Arial" w:hAnsi="Arial"/>
          <w:sz w:val="18"/>
          <w:szCs w:val="18"/>
          <w:u w:color="FF2600"/>
        </w:rPr>
        <w:t>niniejszą</w:t>
      </w:r>
      <w:r>
        <w:rPr>
          <w:rFonts w:ascii="Arial" w:hAnsi="Arial"/>
          <w:sz w:val="18"/>
          <w:szCs w:val="18"/>
        </w:rPr>
        <w:t xml:space="preserve"> umowę:</w:t>
      </w:r>
    </w:p>
    <w:p w14:paraId="4CDC9B70" w14:textId="77777777" w:rsidR="006E34FE" w:rsidRDefault="00D828BF">
      <w:pPr>
        <w:pStyle w:val="Akapitzlist"/>
        <w:tabs>
          <w:tab w:val="left" w:pos="426"/>
        </w:tabs>
        <w:ind w:left="284" w:hanging="284"/>
        <w:jc w:val="both"/>
        <w:rPr>
          <w:rFonts w:ascii="Arial" w:eastAsia="Arial" w:hAnsi="Arial" w:cs="Arial"/>
          <w:sz w:val="18"/>
          <w:szCs w:val="18"/>
        </w:rPr>
      </w:pPr>
      <w:r>
        <w:rPr>
          <w:rFonts w:ascii="Arial" w:eastAsia="Arial" w:hAnsi="Arial" w:cs="Arial"/>
          <w:sz w:val="18"/>
          <w:szCs w:val="18"/>
        </w:rPr>
        <w:tab/>
        <w:t>1) samodzielnie ( bez udzia</w:t>
      </w:r>
      <w:r>
        <w:rPr>
          <w:rFonts w:ascii="Arial" w:hAnsi="Arial"/>
          <w:sz w:val="18"/>
          <w:szCs w:val="18"/>
        </w:rPr>
        <w:t>łu podwykonawc</w:t>
      </w:r>
      <w:r>
        <w:rPr>
          <w:rFonts w:ascii="Arial" w:hAnsi="Arial"/>
          <w:sz w:val="18"/>
          <w:szCs w:val="18"/>
          <w:lang w:val="es-ES_tradnl"/>
        </w:rPr>
        <w:t>ó</w:t>
      </w:r>
      <w:r w:rsidRPr="00231D46">
        <w:rPr>
          <w:rFonts w:ascii="Arial" w:hAnsi="Arial"/>
          <w:sz w:val="18"/>
          <w:szCs w:val="18"/>
        </w:rPr>
        <w:t>w );</w:t>
      </w:r>
    </w:p>
    <w:p w14:paraId="4643F2A6" w14:textId="77777777" w:rsidR="006E34FE" w:rsidRDefault="00D828BF">
      <w:pPr>
        <w:pStyle w:val="Akapitzlist"/>
        <w:tabs>
          <w:tab w:val="left" w:pos="426"/>
        </w:tabs>
        <w:ind w:left="284" w:hanging="284"/>
        <w:jc w:val="both"/>
        <w:rPr>
          <w:rFonts w:ascii="Arial" w:eastAsia="Arial" w:hAnsi="Arial" w:cs="Arial"/>
          <w:sz w:val="18"/>
          <w:szCs w:val="18"/>
          <w:u w:color="FF40FF"/>
        </w:rPr>
      </w:pPr>
      <w:r>
        <w:rPr>
          <w:rFonts w:ascii="Arial" w:eastAsia="Arial" w:hAnsi="Arial" w:cs="Arial"/>
          <w:sz w:val="18"/>
          <w:szCs w:val="18"/>
        </w:rPr>
        <w:tab/>
        <w:t>2) przy pomocy podwykonawcy/</w:t>
      </w:r>
      <w:r>
        <w:rPr>
          <w:rFonts w:ascii="Arial" w:hAnsi="Arial"/>
          <w:sz w:val="18"/>
          <w:szCs w:val="18"/>
          <w:lang w:val="es-ES_tradnl"/>
        </w:rPr>
        <w:t>ó</w:t>
      </w:r>
      <w:r>
        <w:rPr>
          <w:rFonts w:ascii="Arial" w:hAnsi="Arial"/>
          <w:sz w:val="18"/>
          <w:szCs w:val="18"/>
        </w:rPr>
        <w:t xml:space="preserve">w </w:t>
      </w:r>
      <w:proofErr w:type="spellStart"/>
      <w:r>
        <w:rPr>
          <w:rFonts w:ascii="Arial" w:hAnsi="Arial"/>
          <w:sz w:val="18"/>
          <w:szCs w:val="18"/>
        </w:rPr>
        <w:t>w</w:t>
      </w:r>
      <w:proofErr w:type="spellEnd"/>
      <w:r>
        <w:rPr>
          <w:rFonts w:ascii="Arial" w:hAnsi="Arial"/>
          <w:sz w:val="18"/>
          <w:szCs w:val="18"/>
        </w:rPr>
        <w:t xml:space="preserve"> zakresie ……………………. zawierając z nimi stosowne umowy w formie pisemnej pod rygorem nieważności.*</w:t>
      </w:r>
    </w:p>
    <w:p w14:paraId="37C0B7C7" w14:textId="200C7C89" w:rsidR="006E34FE" w:rsidRDefault="00D828BF">
      <w:pPr>
        <w:pStyle w:val="Akapitzlist"/>
        <w:numPr>
          <w:ilvl w:val="0"/>
          <w:numId w:val="19"/>
        </w:numPr>
        <w:suppressAutoHyphens/>
        <w:jc w:val="both"/>
        <w:rPr>
          <w:sz w:val="18"/>
          <w:szCs w:val="18"/>
        </w:rPr>
      </w:pPr>
      <w:r>
        <w:rPr>
          <w:rFonts w:ascii="Arial" w:hAnsi="Arial"/>
          <w:sz w:val="18"/>
          <w:szCs w:val="18"/>
          <w:u w:color="FF40FF"/>
        </w:rPr>
        <w:t xml:space="preserve">Umowa o podwykonawstwo nie </w:t>
      </w:r>
      <w:r w:rsidR="00D47AC0">
        <w:rPr>
          <w:rFonts w:ascii="Arial" w:hAnsi="Arial"/>
          <w:sz w:val="18"/>
          <w:szCs w:val="18"/>
          <w:u w:color="FF40FF"/>
        </w:rPr>
        <w:t>może</w:t>
      </w:r>
      <w:r>
        <w:rPr>
          <w:rFonts w:ascii="Arial" w:hAnsi="Arial"/>
          <w:sz w:val="18"/>
          <w:szCs w:val="18"/>
          <w:u w:color="FF40FF"/>
        </w:rPr>
        <w:t xml:space="preserve"> zawierać́ </w:t>
      </w:r>
      <w:r w:rsidR="00D47AC0">
        <w:rPr>
          <w:rFonts w:ascii="Arial" w:hAnsi="Arial"/>
          <w:sz w:val="18"/>
          <w:szCs w:val="18"/>
          <w:u w:color="FF40FF"/>
        </w:rPr>
        <w:t>postanowień</w:t>
      </w:r>
      <w:r>
        <w:rPr>
          <w:rFonts w:ascii="Arial" w:hAnsi="Arial"/>
          <w:sz w:val="18"/>
          <w:szCs w:val="18"/>
          <w:u w:color="FF40FF"/>
        </w:rPr>
        <w:t xml:space="preserve"> kształtujących prawa i obowiązki podwykonawcy, w zakresie kar umownych oraz </w:t>
      </w:r>
      <w:r w:rsidR="00D47AC0">
        <w:rPr>
          <w:rFonts w:ascii="Arial" w:hAnsi="Arial"/>
          <w:sz w:val="18"/>
          <w:szCs w:val="18"/>
          <w:u w:color="FF40FF"/>
        </w:rPr>
        <w:t>postanowień</w:t>
      </w:r>
      <w:r>
        <w:rPr>
          <w:rFonts w:ascii="Arial" w:hAnsi="Arial"/>
          <w:sz w:val="18"/>
          <w:szCs w:val="18"/>
          <w:u w:color="FF40FF"/>
        </w:rPr>
        <w:t xml:space="preserve"> </w:t>
      </w:r>
      <w:r w:rsidR="00D47AC0">
        <w:rPr>
          <w:rFonts w:ascii="Arial" w:hAnsi="Arial"/>
          <w:sz w:val="18"/>
          <w:szCs w:val="18"/>
          <w:u w:color="FF40FF"/>
        </w:rPr>
        <w:t>dotyczących</w:t>
      </w:r>
      <w:r>
        <w:rPr>
          <w:rFonts w:ascii="Arial" w:hAnsi="Arial"/>
          <w:sz w:val="18"/>
          <w:szCs w:val="18"/>
          <w:u w:color="FF40FF"/>
        </w:rPr>
        <w:t xml:space="preserve"> </w:t>
      </w:r>
      <w:r w:rsidR="00D47AC0">
        <w:rPr>
          <w:rFonts w:ascii="Arial" w:hAnsi="Arial"/>
          <w:sz w:val="18"/>
          <w:szCs w:val="18"/>
          <w:u w:color="FF40FF"/>
        </w:rPr>
        <w:t>warunków</w:t>
      </w:r>
      <w:r>
        <w:rPr>
          <w:rFonts w:ascii="Arial" w:hAnsi="Arial"/>
          <w:sz w:val="18"/>
          <w:szCs w:val="18"/>
          <w:u w:color="FF40FF"/>
        </w:rPr>
        <w:t xml:space="preserve"> wypłaty wynagrodzenia, w spos</w:t>
      </w:r>
      <w:r>
        <w:rPr>
          <w:rFonts w:ascii="Arial" w:hAnsi="Arial"/>
          <w:sz w:val="18"/>
          <w:szCs w:val="18"/>
          <w:u w:color="FF40FF"/>
          <w:lang w:val="es-ES_tradnl"/>
        </w:rPr>
        <w:t>ó</w:t>
      </w:r>
      <w:r>
        <w:rPr>
          <w:rFonts w:ascii="Arial" w:hAnsi="Arial"/>
          <w:sz w:val="18"/>
          <w:szCs w:val="18"/>
          <w:u w:color="FF40FF"/>
        </w:rPr>
        <w:t xml:space="preserve">b dla niego mniej korzystny </w:t>
      </w:r>
      <w:r w:rsidR="00D47AC0">
        <w:rPr>
          <w:rFonts w:ascii="Arial" w:hAnsi="Arial"/>
          <w:sz w:val="18"/>
          <w:szCs w:val="18"/>
          <w:u w:color="FF40FF"/>
        </w:rPr>
        <w:t>niż</w:t>
      </w:r>
      <w:r>
        <w:rPr>
          <w:rFonts w:ascii="Arial" w:hAnsi="Arial"/>
          <w:sz w:val="18"/>
          <w:szCs w:val="18"/>
          <w:u w:color="FF40FF"/>
        </w:rPr>
        <w:t>̇ prawa i obowiązki Wykonawcy ukształtowane postanowieniami niniejszej umowy.</w:t>
      </w:r>
    </w:p>
    <w:p w14:paraId="77570F3A" w14:textId="1091E865" w:rsidR="006E34FE" w:rsidRDefault="00D828BF">
      <w:pPr>
        <w:pStyle w:val="Akapitzlist"/>
        <w:numPr>
          <w:ilvl w:val="0"/>
          <w:numId w:val="19"/>
        </w:numPr>
        <w:suppressAutoHyphens/>
        <w:jc w:val="both"/>
        <w:rPr>
          <w:sz w:val="18"/>
          <w:szCs w:val="18"/>
        </w:rPr>
      </w:pPr>
      <w:r>
        <w:rPr>
          <w:rFonts w:ascii="Arial" w:hAnsi="Arial"/>
          <w:sz w:val="18"/>
          <w:szCs w:val="18"/>
          <w:u w:color="FF40FF"/>
        </w:rPr>
        <w:t xml:space="preserve">Wykonawca </w:t>
      </w:r>
      <w:r w:rsidR="00D47AC0">
        <w:rPr>
          <w:rFonts w:ascii="Arial" w:hAnsi="Arial"/>
          <w:sz w:val="18"/>
          <w:szCs w:val="18"/>
          <w:u w:color="FF40FF"/>
        </w:rPr>
        <w:t>może</w:t>
      </w:r>
      <w:r>
        <w:rPr>
          <w:rFonts w:ascii="Arial" w:hAnsi="Arial"/>
          <w:sz w:val="18"/>
          <w:szCs w:val="18"/>
          <w:u w:color="FF40FF"/>
        </w:rPr>
        <w:t xml:space="preserve"> w toku realizacji przedmiotu niniejszej umowy dokonać́ zmiany lub rezygnacji </w:t>
      </w:r>
      <w:r w:rsidR="0015201C">
        <w:rPr>
          <w:rFonts w:ascii="Arial" w:hAnsi="Arial"/>
          <w:sz w:val="18"/>
          <w:szCs w:val="18"/>
          <w:u w:color="FF40FF"/>
        </w:rPr>
        <w:t xml:space="preserve">                                           </w:t>
      </w:r>
      <w:r>
        <w:rPr>
          <w:rFonts w:ascii="Arial" w:hAnsi="Arial"/>
          <w:sz w:val="18"/>
          <w:szCs w:val="18"/>
          <w:u w:color="FF40FF"/>
        </w:rPr>
        <w:t>z podwykonawcy.</w:t>
      </w:r>
    </w:p>
    <w:p w14:paraId="61F01E47" w14:textId="0E5564BD" w:rsidR="006E34FE" w:rsidRDefault="00D828BF">
      <w:pPr>
        <w:pStyle w:val="Akapitzlist"/>
        <w:tabs>
          <w:tab w:val="left" w:pos="426"/>
        </w:tabs>
        <w:ind w:left="284" w:hanging="284"/>
        <w:jc w:val="both"/>
        <w:rPr>
          <w:rFonts w:ascii="Arial" w:eastAsia="Arial" w:hAnsi="Arial" w:cs="Arial"/>
          <w:sz w:val="18"/>
          <w:szCs w:val="18"/>
        </w:rPr>
      </w:pPr>
      <w:r>
        <w:rPr>
          <w:rFonts w:ascii="Arial" w:hAnsi="Arial"/>
          <w:sz w:val="18"/>
          <w:szCs w:val="18"/>
          <w:u w:color="FF40FF"/>
        </w:rPr>
        <w:lastRenderedPageBreak/>
        <w:t>7</w:t>
      </w:r>
      <w:r>
        <w:rPr>
          <w:rFonts w:ascii="Arial" w:hAnsi="Arial"/>
          <w:sz w:val="18"/>
          <w:szCs w:val="18"/>
        </w:rPr>
        <w:t>. Jeżeli zmiana albo rezygnacja z podwykonawcy dotyczy podmiotu, na kt</w:t>
      </w:r>
      <w:r>
        <w:rPr>
          <w:rFonts w:ascii="Arial" w:hAnsi="Arial"/>
          <w:sz w:val="18"/>
          <w:szCs w:val="18"/>
          <w:lang w:val="es-ES_tradnl"/>
        </w:rPr>
        <w:t>ó</w:t>
      </w:r>
      <w:r>
        <w:rPr>
          <w:rFonts w:ascii="Arial" w:hAnsi="Arial"/>
          <w:sz w:val="18"/>
          <w:szCs w:val="18"/>
        </w:rPr>
        <w:t>rego zasoby Wykonawca powoływał się, na zasadach określonych w art. 118 ust. 1 ustawy Prawo zam</w:t>
      </w:r>
      <w:r>
        <w:rPr>
          <w:rFonts w:ascii="Arial" w:hAnsi="Arial"/>
          <w:sz w:val="18"/>
          <w:szCs w:val="18"/>
          <w:lang w:val="es-ES_tradnl"/>
        </w:rPr>
        <w:t>ó</w:t>
      </w:r>
      <w:r>
        <w:rPr>
          <w:rFonts w:ascii="Arial" w:hAnsi="Arial"/>
          <w:sz w:val="18"/>
          <w:szCs w:val="18"/>
        </w:rPr>
        <w:t xml:space="preserve">wień publicznych w celu wykazania spełniania </w:t>
      </w:r>
      <w:r w:rsidR="00D47AC0">
        <w:rPr>
          <w:rFonts w:ascii="Arial" w:hAnsi="Arial"/>
          <w:sz w:val="18"/>
          <w:szCs w:val="18"/>
        </w:rPr>
        <w:t>warunków</w:t>
      </w:r>
      <w:r>
        <w:rPr>
          <w:rFonts w:ascii="Arial" w:hAnsi="Arial"/>
          <w:sz w:val="18"/>
          <w:szCs w:val="18"/>
        </w:rPr>
        <w:t xml:space="preserve"> udziału w postępowaniu, Wykonawca jest obowiązany wykazać Zamawiającemu, że proponowany inny podwykonawca lub wykonawca samodzielnie spełnia je w stopniu nie mniejszym niż podwykonawca, na kt</w:t>
      </w:r>
      <w:r>
        <w:rPr>
          <w:rFonts w:ascii="Arial" w:hAnsi="Arial"/>
          <w:sz w:val="18"/>
          <w:szCs w:val="18"/>
          <w:lang w:val="es-ES_tradnl"/>
        </w:rPr>
        <w:t>ó</w:t>
      </w:r>
      <w:r>
        <w:rPr>
          <w:rFonts w:ascii="Arial" w:hAnsi="Arial"/>
          <w:sz w:val="18"/>
          <w:szCs w:val="18"/>
        </w:rPr>
        <w:t>rego zasoby Wykonawca powoływał się w trakcie postępowania o udzielenie zam</w:t>
      </w:r>
      <w:r>
        <w:rPr>
          <w:rFonts w:ascii="Arial" w:hAnsi="Arial"/>
          <w:sz w:val="18"/>
          <w:szCs w:val="18"/>
          <w:lang w:val="es-ES_tradnl"/>
        </w:rPr>
        <w:t>ó</w:t>
      </w:r>
      <w:r>
        <w:rPr>
          <w:rFonts w:ascii="Arial" w:hAnsi="Arial"/>
          <w:sz w:val="18"/>
          <w:szCs w:val="18"/>
        </w:rPr>
        <w:t xml:space="preserve">wienia. </w:t>
      </w:r>
    </w:p>
    <w:p w14:paraId="53C66D86" w14:textId="77777777" w:rsidR="006E34FE" w:rsidRDefault="00D828BF">
      <w:pPr>
        <w:pStyle w:val="Akapitzlist"/>
        <w:tabs>
          <w:tab w:val="left" w:pos="426"/>
        </w:tabs>
        <w:ind w:left="284" w:hanging="284"/>
        <w:jc w:val="both"/>
        <w:rPr>
          <w:rFonts w:ascii="Arial" w:eastAsia="Arial" w:hAnsi="Arial" w:cs="Arial"/>
          <w:sz w:val="18"/>
          <w:szCs w:val="18"/>
        </w:rPr>
      </w:pPr>
      <w:r>
        <w:rPr>
          <w:rFonts w:ascii="Arial" w:hAnsi="Arial"/>
          <w:sz w:val="18"/>
          <w:szCs w:val="18"/>
        </w:rPr>
        <w:t>8. Zlecenie wykonania przedmiotu niniejszej umowy podwykonawcom w częściach określonych w ust. 1 niniejszego paragrafu nie zmienia zobowiązań Wykonawcy wobec Zamawiającego wynikających z wykonania tej częś</w:t>
      </w:r>
      <w:r>
        <w:rPr>
          <w:rFonts w:ascii="Arial" w:hAnsi="Arial"/>
          <w:sz w:val="18"/>
          <w:szCs w:val="18"/>
          <w:lang w:val="it-IT"/>
        </w:rPr>
        <w:t xml:space="preserve">ci </w:t>
      </w:r>
      <w:r>
        <w:rPr>
          <w:rFonts w:ascii="Arial" w:hAnsi="Arial"/>
          <w:sz w:val="18"/>
          <w:szCs w:val="18"/>
        </w:rPr>
        <w:t>przedmiotu niniejszej umowy. Wykonawca jest odpowiedzialny za działania, uchybienia lub zaniedbania podwykonawc</w:t>
      </w:r>
      <w:r>
        <w:rPr>
          <w:rFonts w:ascii="Arial" w:hAnsi="Arial"/>
          <w:sz w:val="18"/>
          <w:szCs w:val="18"/>
          <w:lang w:val="es-ES_tradnl"/>
        </w:rPr>
        <w:t>ó</w:t>
      </w:r>
      <w:r>
        <w:rPr>
          <w:rFonts w:ascii="Arial" w:hAnsi="Arial"/>
          <w:sz w:val="18"/>
          <w:szCs w:val="18"/>
        </w:rPr>
        <w:t>w i ich pracownik</w:t>
      </w:r>
      <w:r>
        <w:rPr>
          <w:rFonts w:ascii="Arial" w:hAnsi="Arial"/>
          <w:sz w:val="18"/>
          <w:szCs w:val="18"/>
          <w:lang w:val="es-ES_tradnl"/>
        </w:rPr>
        <w:t>ó</w:t>
      </w:r>
      <w:r>
        <w:rPr>
          <w:rFonts w:ascii="Arial" w:hAnsi="Arial"/>
          <w:sz w:val="18"/>
          <w:szCs w:val="18"/>
        </w:rPr>
        <w:t xml:space="preserve">w </w:t>
      </w:r>
      <w:proofErr w:type="spellStart"/>
      <w:r>
        <w:rPr>
          <w:rFonts w:ascii="Arial" w:hAnsi="Arial"/>
          <w:sz w:val="18"/>
          <w:szCs w:val="18"/>
        </w:rPr>
        <w:t>w</w:t>
      </w:r>
      <w:proofErr w:type="spellEnd"/>
      <w:r>
        <w:rPr>
          <w:rFonts w:ascii="Arial" w:hAnsi="Arial"/>
          <w:sz w:val="18"/>
          <w:szCs w:val="18"/>
        </w:rPr>
        <w:t xml:space="preserve"> takim samym stopniu, jakby to były działania, uchybienia lub zaniedbania jego własnych pracownik</w:t>
      </w:r>
      <w:r>
        <w:rPr>
          <w:rFonts w:ascii="Arial" w:hAnsi="Arial"/>
          <w:sz w:val="18"/>
          <w:szCs w:val="18"/>
          <w:lang w:val="es-ES_tradnl"/>
        </w:rPr>
        <w:t>ó</w:t>
      </w:r>
      <w:r>
        <w:rPr>
          <w:rFonts w:ascii="Arial" w:hAnsi="Arial"/>
          <w:sz w:val="18"/>
          <w:szCs w:val="18"/>
        </w:rPr>
        <w:t>w.</w:t>
      </w:r>
    </w:p>
    <w:p w14:paraId="7E647E73" w14:textId="77777777" w:rsidR="006E34FE" w:rsidRDefault="00D828BF">
      <w:pPr>
        <w:pStyle w:val="Akapitzlist"/>
        <w:tabs>
          <w:tab w:val="left" w:pos="142"/>
        </w:tabs>
        <w:ind w:left="284" w:hanging="284"/>
        <w:jc w:val="both"/>
        <w:rPr>
          <w:rFonts w:ascii="Arial" w:eastAsia="Arial" w:hAnsi="Arial" w:cs="Arial"/>
          <w:sz w:val="18"/>
          <w:szCs w:val="18"/>
        </w:rPr>
      </w:pPr>
      <w:r>
        <w:rPr>
          <w:rFonts w:ascii="Arial" w:hAnsi="Arial"/>
          <w:sz w:val="18"/>
          <w:szCs w:val="18"/>
        </w:rPr>
        <w:t xml:space="preserve">9. Wykonawca zawierający umowę z podwykonawcami ponosi odpowiedzialność za zapłatę wynagrodzenia za wykonaną przez podwykonawcę część przedmiotu niniejszej umowy. </w:t>
      </w:r>
    </w:p>
    <w:p w14:paraId="7053FAA2" w14:textId="77777777" w:rsidR="006E34FE" w:rsidRDefault="00D828BF">
      <w:pPr>
        <w:pStyle w:val="Akapitzlist"/>
        <w:tabs>
          <w:tab w:val="left" w:pos="142"/>
        </w:tabs>
        <w:ind w:left="284" w:hanging="284"/>
        <w:jc w:val="both"/>
        <w:rPr>
          <w:rFonts w:ascii="Arial" w:eastAsia="Arial" w:hAnsi="Arial" w:cs="Arial"/>
          <w:sz w:val="18"/>
          <w:szCs w:val="18"/>
        </w:rPr>
      </w:pPr>
      <w:r>
        <w:rPr>
          <w:rFonts w:ascii="Arial" w:hAnsi="Arial"/>
          <w:sz w:val="18"/>
          <w:szCs w:val="18"/>
        </w:rPr>
        <w:t>10. Zgodnie z art. 95 ust. 1 ustawy Prawo zam</w:t>
      </w:r>
      <w:r>
        <w:rPr>
          <w:rFonts w:ascii="Arial" w:hAnsi="Arial"/>
          <w:sz w:val="18"/>
          <w:szCs w:val="18"/>
          <w:lang w:val="es-ES_tradnl"/>
        </w:rPr>
        <w:t>ó</w:t>
      </w:r>
      <w:r>
        <w:rPr>
          <w:rFonts w:ascii="Arial" w:hAnsi="Arial"/>
          <w:sz w:val="18"/>
          <w:szCs w:val="18"/>
        </w:rPr>
        <w:t xml:space="preserve">wień publicznych, Zamawiający wymaga, aby Wykonawca lub jego podwykonawcy zatrudniali na podstawie umowy o pracę osoby wykonujące czynności w dyspozytorni. </w:t>
      </w:r>
    </w:p>
    <w:p w14:paraId="60C3189A" w14:textId="77777777" w:rsidR="006E34FE" w:rsidRDefault="00D828BF">
      <w:pPr>
        <w:pStyle w:val="Akapitzlist"/>
        <w:tabs>
          <w:tab w:val="left" w:pos="142"/>
        </w:tabs>
        <w:ind w:left="284" w:hanging="284"/>
        <w:jc w:val="both"/>
        <w:rPr>
          <w:rFonts w:ascii="Arial" w:eastAsia="Arial" w:hAnsi="Arial" w:cs="Arial"/>
          <w:sz w:val="18"/>
          <w:szCs w:val="18"/>
        </w:rPr>
      </w:pPr>
      <w:r>
        <w:rPr>
          <w:rFonts w:ascii="Arial" w:hAnsi="Arial"/>
          <w:sz w:val="18"/>
          <w:szCs w:val="18"/>
        </w:rPr>
        <w:t>11. Zatrudnienie, o kt</w:t>
      </w:r>
      <w:r>
        <w:rPr>
          <w:rFonts w:ascii="Arial" w:hAnsi="Arial"/>
          <w:sz w:val="18"/>
          <w:szCs w:val="18"/>
          <w:lang w:val="es-ES_tradnl"/>
        </w:rPr>
        <w:t>ó</w:t>
      </w:r>
      <w:r>
        <w:rPr>
          <w:rFonts w:ascii="Arial" w:hAnsi="Arial"/>
          <w:sz w:val="18"/>
          <w:szCs w:val="18"/>
        </w:rPr>
        <w:t>rym mowa w ust. 10 niniejszego paragrafu, powinno trwać przez cały okres realizacji zam</w:t>
      </w:r>
      <w:r>
        <w:rPr>
          <w:rFonts w:ascii="Arial" w:hAnsi="Arial"/>
          <w:sz w:val="18"/>
          <w:szCs w:val="18"/>
          <w:lang w:val="es-ES_tradnl"/>
        </w:rPr>
        <w:t>ó</w:t>
      </w:r>
      <w:r>
        <w:rPr>
          <w:rFonts w:ascii="Arial" w:hAnsi="Arial"/>
          <w:sz w:val="18"/>
          <w:szCs w:val="18"/>
        </w:rPr>
        <w:t>wienia.</w:t>
      </w:r>
    </w:p>
    <w:p w14:paraId="3793C09C" w14:textId="2DB6CF3D" w:rsidR="006E34FE" w:rsidRDefault="00D828BF">
      <w:pPr>
        <w:pStyle w:val="Akapitzlist"/>
        <w:tabs>
          <w:tab w:val="left" w:pos="142"/>
        </w:tabs>
        <w:ind w:left="284" w:hanging="284"/>
        <w:jc w:val="both"/>
        <w:rPr>
          <w:rFonts w:ascii="Arial" w:eastAsia="Arial" w:hAnsi="Arial" w:cs="Arial"/>
          <w:sz w:val="18"/>
          <w:szCs w:val="18"/>
        </w:rPr>
      </w:pPr>
      <w:r>
        <w:rPr>
          <w:rFonts w:ascii="Arial" w:hAnsi="Arial"/>
          <w:sz w:val="18"/>
          <w:szCs w:val="18"/>
        </w:rPr>
        <w:t>12. Na każ</w:t>
      </w:r>
      <w:r>
        <w:rPr>
          <w:rFonts w:ascii="Arial" w:hAnsi="Arial"/>
          <w:sz w:val="18"/>
          <w:szCs w:val="18"/>
          <w:lang w:val="nl-NL"/>
        </w:rPr>
        <w:t>de z</w:t>
      </w:r>
      <w:r>
        <w:rPr>
          <w:rFonts w:ascii="Arial" w:hAnsi="Arial"/>
          <w:sz w:val="18"/>
          <w:szCs w:val="18"/>
        </w:rPr>
        <w:t xml:space="preserve">̇ądanie </w:t>
      </w:r>
      <w:r w:rsidR="00D47AC0">
        <w:rPr>
          <w:rFonts w:ascii="Arial" w:hAnsi="Arial"/>
          <w:sz w:val="18"/>
          <w:szCs w:val="18"/>
        </w:rPr>
        <w:t>Zamawiającego</w:t>
      </w:r>
      <w:r>
        <w:rPr>
          <w:rFonts w:ascii="Arial" w:hAnsi="Arial"/>
          <w:sz w:val="18"/>
          <w:szCs w:val="18"/>
        </w:rPr>
        <w:t xml:space="preserve"> Wykonawca </w:t>
      </w:r>
      <w:r w:rsidR="00D47AC0">
        <w:rPr>
          <w:rFonts w:ascii="Arial" w:hAnsi="Arial"/>
          <w:sz w:val="18"/>
          <w:szCs w:val="18"/>
        </w:rPr>
        <w:t>zobowiązany</w:t>
      </w:r>
      <w:r>
        <w:rPr>
          <w:rFonts w:ascii="Arial" w:hAnsi="Arial"/>
          <w:sz w:val="18"/>
          <w:szCs w:val="18"/>
        </w:rPr>
        <w:t xml:space="preserve"> jest przedłożyć́ Zamawiającemu dla </w:t>
      </w:r>
      <w:r w:rsidR="00D47AC0">
        <w:rPr>
          <w:rFonts w:ascii="Arial" w:hAnsi="Arial"/>
          <w:sz w:val="18"/>
          <w:szCs w:val="18"/>
        </w:rPr>
        <w:t>osób</w:t>
      </w:r>
      <w:r>
        <w:rPr>
          <w:rFonts w:ascii="Arial" w:hAnsi="Arial"/>
          <w:sz w:val="18"/>
          <w:szCs w:val="18"/>
        </w:rPr>
        <w:t xml:space="preserve"> </w:t>
      </w:r>
      <w:r w:rsidR="00D47AC0">
        <w:rPr>
          <w:rFonts w:ascii="Arial" w:hAnsi="Arial"/>
          <w:sz w:val="18"/>
          <w:szCs w:val="18"/>
        </w:rPr>
        <w:t>realizujących</w:t>
      </w:r>
      <w:r>
        <w:rPr>
          <w:rFonts w:ascii="Arial" w:hAnsi="Arial"/>
          <w:sz w:val="18"/>
          <w:szCs w:val="18"/>
        </w:rPr>
        <w:t xml:space="preserve"> </w:t>
      </w:r>
      <w:r w:rsidR="00D47AC0">
        <w:rPr>
          <w:rFonts w:ascii="Arial" w:hAnsi="Arial"/>
          <w:sz w:val="18"/>
          <w:szCs w:val="18"/>
        </w:rPr>
        <w:t>czynności</w:t>
      </w:r>
      <w:r>
        <w:rPr>
          <w:rFonts w:ascii="Arial" w:hAnsi="Arial"/>
          <w:sz w:val="18"/>
          <w:szCs w:val="18"/>
        </w:rPr>
        <w:t xml:space="preserve">, do </w:t>
      </w:r>
      <w:r w:rsidR="00D47AC0">
        <w:rPr>
          <w:rFonts w:ascii="Arial" w:hAnsi="Arial"/>
          <w:sz w:val="18"/>
          <w:szCs w:val="18"/>
        </w:rPr>
        <w:t>których</w:t>
      </w:r>
      <w:r>
        <w:rPr>
          <w:rFonts w:ascii="Arial" w:hAnsi="Arial"/>
          <w:sz w:val="18"/>
          <w:szCs w:val="18"/>
        </w:rPr>
        <w:t xml:space="preserve"> odnosi </w:t>
      </w:r>
      <w:r w:rsidR="00D47AC0">
        <w:rPr>
          <w:rFonts w:ascii="Arial" w:hAnsi="Arial"/>
          <w:sz w:val="18"/>
          <w:szCs w:val="18"/>
        </w:rPr>
        <w:t>się</w:t>
      </w:r>
      <w:r>
        <w:rPr>
          <w:rFonts w:ascii="Arial" w:hAnsi="Arial"/>
          <w:sz w:val="18"/>
          <w:szCs w:val="18"/>
        </w:rPr>
        <w:t xml:space="preserve"> </w:t>
      </w:r>
      <w:r w:rsidR="00D47AC0">
        <w:rPr>
          <w:rFonts w:ascii="Arial" w:hAnsi="Arial"/>
          <w:sz w:val="18"/>
          <w:szCs w:val="18"/>
        </w:rPr>
        <w:t>obowiązek</w:t>
      </w:r>
      <w:r>
        <w:rPr>
          <w:rFonts w:ascii="Arial" w:hAnsi="Arial"/>
          <w:sz w:val="18"/>
          <w:szCs w:val="18"/>
        </w:rPr>
        <w:t xml:space="preserve"> zatrudnienia na podstawie umowy o pracę, określony w ust. 10 niniejszego paragrafu, następujące dokumenty:</w:t>
      </w:r>
    </w:p>
    <w:p w14:paraId="3A50F365" w14:textId="5B87294C" w:rsidR="006E34FE" w:rsidRDefault="00D828BF">
      <w:pPr>
        <w:numPr>
          <w:ilvl w:val="0"/>
          <w:numId w:val="20"/>
        </w:numPr>
        <w:suppressAutoHyphens/>
        <w:jc w:val="both"/>
        <w:rPr>
          <w:rFonts w:ascii="Arial" w:hAnsi="Arial"/>
          <w:sz w:val="18"/>
          <w:szCs w:val="18"/>
        </w:rPr>
      </w:pPr>
      <w:r>
        <w:rPr>
          <w:rFonts w:ascii="Arial" w:hAnsi="Arial"/>
          <w:sz w:val="18"/>
          <w:szCs w:val="18"/>
        </w:rPr>
        <w:t xml:space="preserve"> oświadczenie Wykonawcy lub podwykonawcy o zatrudnieniu pracownika na podstawie umowy o pracę, zawierające informacje, w tym dane osobowe niezbędne do zweryfikowania zatrudnienia na podstawie umowy o pracę, w </w:t>
      </w:r>
      <w:r w:rsidR="00D47AC0">
        <w:rPr>
          <w:rFonts w:ascii="Arial" w:hAnsi="Arial"/>
          <w:sz w:val="18"/>
          <w:szCs w:val="18"/>
        </w:rPr>
        <w:t>szczególności</w:t>
      </w:r>
      <w:r>
        <w:rPr>
          <w:rFonts w:ascii="Arial" w:hAnsi="Arial"/>
          <w:sz w:val="18"/>
          <w:szCs w:val="18"/>
        </w:rPr>
        <w:t xml:space="preserve"> imię i nazwisko zatrudnionego pracownika, datę zawarcia umowy o pracę, rodzaj umowy o pracę, wymiar etatu oraz zakres </w:t>
      </w:r>
      <w:r w:rsidR="00D47AC0">
        <w:rPr>
          <w:rFonts w:ascii="Arial" w:hAnsi="Arial"/>
          <w:sz w:val="18"/>
          <w:szCs w:val="18"/>
        </w:rPr>
        <w:t>obowiązków</w:t>
      </w:r>
      <w:r>
        <w:rPr>
          <w:rFonts w:ascii="Arial" w:hAnsi="Arial"/>
          <w:sz w:val="18"/>
          <w:szCs w:val="18"/>
        </w:rPr>
        <w:t xml:space="preserve"> pracownika;</w:t>
      </w:r>
    </w:p>
    <w:p w14:paraId="4E96318C" w14:textId="0CD96C5D" w:rsidR="006E34FE" w:rsidRDefault="00D828BF">
      <w:pPr>
        <w:tabs>
          <w:tab w:val="left" w:pos="142"/>
        </w:tabs>
        <w:ind w:left="284" w:hanging="284"/>
        <w:jc w:val="both"/>
        <w:rPr>
          <w:rFonts w:ascii="Arial" w:eastAsia="Arial" w:hAnsi="Arial" w:cs="Arial"/>
          <w:sz w:val="18"/>
          <w:szCs w:val="18"/>
        </w:rPr>
      </w:pPr>
      <w:r>
        <w:rPr>
          <w:rFonts w:ascii="Arial" w:hAnsi="Arial"/>
          <w:sz w:val="18"/>
          <w:szCs w:val="18"/>
        </w:rPr>
        <w:t xml:space="preserve">b) poświadczoną̨ za </w:t>
      </w:r>
      <w:r w:rsidR="00D47AC0">
        <w:rPr>
          <w:rFonts w:ascii="Arial" w:hAnsi="Arial"/>
          <w:sz w:val="18"/>
          <w:szCs w:val="18"/>
        </w:rPr>
        <w:t>zgodność</w:t>
      </w:r>
      <w:r>
        <w:rPr>
          <w:rFonts w:ascii="Arial" w:hAnsi="Arial"/>
          <w:sz w:val="18"/>
          <w:szCs w:val="18"/>
        </w:rPr>
        <w:t xml:space="preserve"> z oryginałem odpowiednio przez </w:t>
      </w:r>
      <w:r w:rsidR="00D47AC0">
        <w:rPr>
          <w:rFonts w:ascii="Arial" w:hAnsi="Arial"/>
          <w:sz w:val="18"/>
          <w:szCs w:val="18"/>
        </w:rPr>
        <w:t>Wykonawcę</w:t>
      </w:r>
      <w:r>
        <w:rPr>
          <w:rFonts w:ascii="Arial" w:hAnsi="Arial"/>
          <w:sz w:val="18"/>
          <w:szCs w:val="18"/>
        </w:rPr>
        <w:t xml:space="preserve">̨ lub </w:t>
      </w:r>
      <w:r w:rsidR="00D47AC0">
        <w:rPr>
          <w:rFonts w:ascii="Arial" w:hAnsi="Arial"/>
          <w:sz w:val="18"/>
          <w:szCs w:val="18"/>
        </w:rPr>
        <w:t>podwykonawcę</w:t>
      </w:r>
      <w:r>
        <w:rPr>
          <w:rFonts w:ascii="Arial" w:hAnsi="Arial"/>
          <w:sz w:val="18"/>
          <w:szCs w:val="18"/>
        </w:rPr>
        <w:t xml:space="preserve">̨ kopię umowy </w:t>
      </w:r>
      <w:r w:rsidR="0015201C">
        <w:rPr>
          <w:rFonts w:ascii="Arial" w:hAnsi="Arial"/>
          <w:sz w:val="18"/>
          <w:szCs w:val="18"/>
        </w:rPr>
        <w:t xml:space="preserve">                       </w:t>
      </w:r>
      <w:r>
        <w:rPr>
          <w:rFonts w:ascii="Arial" w:hAnsi="Arial"/>
          <w:sz w:val="18"/>
          <w:szCs w:val="18"/>
        </w:rPr>
        <w:t xml:space="preserve">o pracę </w:t>
      </w:r>
      <w:r w:rsidR="00D47AC0">
        <w:rPr>
          <w:rFonts w:ascii="Arial" w:hAnsi="Arial"/>
          <w:sz w:val="18"/>
          <w:szCs w:val="18"/>
        </w:rPr>
        <w:t>osób</w:t>
      </w:r>
      <w:r>
        <w:rPr>
          <w:rFonts w:ascii="Arial" w:hAnsi="Arial"/>
          <w:sz w:val="18"/>
          <w:szCs w:val="18"/>
        </w:rPr>
        <w:t xml:space="preserve">, do </w:t>
      </w:r>
      <w:r w:rsidR="00D47AC0">
        <w:rPr>
          <w:rFonts w:ascii="Arial" w:hAnsi="Arial"/>
          <w:sz w:val="18"/>
          <w:szCs w:val="18"/>
        </w:rPr>
        <w:t>których</w:t>
      </w:r>
      <w:r>
        <w:rPr>
          <w:rFonts w:ascii="Arial" w:hAnsi="Arial"/>
          <w:sz w:val="18"/>
          <w:szCs w:val="18"/>
        </w:rPr>
        <w:t xml:space="preserve"> odnosi </w:t>
      </w:r>
      <w:r w:rsidR="00D47AC0">
        <w:rPr>
          <w:rFonts w:ascii="Arial" w:hAnsi="Arial"/>
          <w:sz w:val="18"/>
          <w:szCs w:val="18"/>
        </w:rPr>
        <w:t>się</w:t>
      </w:r>
      <w:r>
        <w:rPr>
          <w:rFonts w:ascii="Arial" w:hAnsi="Arial"/>
          <w:sz w:val="18"/>
          <w:szCs w:val="18"/>
        </w:rPr>
        <w:t xml:space="preserve">̨ </w:t>
      </w:r>
      <w:r w:rsidR="00D47AC0">
        <w:rPr>
          <w:rFonts w:ascii="Arial" w:hAnsi="Arial"/>
          <w:sz w:val="18"/>
          <w:szCs w:val="18"/>
        </w:rPr>
        <w:t>obowiązek</w:t>
      </w:r>
      <w:r>
        <w:rPr>
          <w:rFonts w:ascii="Arial" w:hAnsi="Arial"/>
          <w:sz w:val="18"/>
          <w:szCs w:val="18"/>
        </w:rPr>
        <w:t xml:space="preserve"> zatrudnienia na podstawie umowy o pracę, określony w ust. 10 niniejszego paragrafu zawierającą dane osobowe niezbędne do zweryfikowania zatrudnienia na podstawie umowy o pracę, w </w:t>
      </w:r>
      <w:r w:rsidR="00D47AC0">
        <w:rPr>
          <w:rFonts w:ascii="Arial" w:hAnsi="Arial"/>
          <w:sz w:val="18"/>
          <w:szCs w:val="18"/>
        </w:rPr>
        <w:t>szczególności</w:t>
      </w:r>
      <w:r>
        <w:rPr>
          <w:rFonts w:ascii="Arial" w:hAnsi="Arial"/>
          <w:sz w:val="18"/>
          <w:szCs w:val="18"/>
        </w:rPr>
        <w:t xml:space="preserve"> imię i nazwisko zatrudnionego pracownika, datę zawarcia umowy o pracę, rodzaj umowy o pracę, wymiar etatu oraz zakres </w:t>
      </w:r>
      <w:r w:rsidR="00D47AC0">
        <w:rPr>
          <w:rFonts w:ascii="Arial" w:hAnsi="Arial"/>
          <w:sz w:val="18"/>
          <w:szCs w:val="18"/>
        </w:rPr>
        <w:t>obowiązków</w:t>
      </w:r>
      <w:r>
        <w:rPr>
          <w:rFonts w:ascii="Arial" w:hAnsi="Arial"/>
          <w:sz w:val="18"/>
          <w:szCs w:val="18"/>
        </w:rPr>
        <w:t xml:space="preserve"> pracownika,</w:t>
      </w:r>
    </w:p>
    <w:p w14:paraId="72F7A91D" w14:textId="1601EAFE" w:rsidR="006E34FE" w:rsidRDefault="00D828BF">
      <w:pPr>
        <w:tabs>
          <w:tab w:val="left" w:pos="142"/>
        </w:tabs>
        <w:ind w:left="284" w:hanging="284"/>
        <w:jc w:val="both"/>
        <w:rPr>
          <w:rFonts w:ascii="Arial" w:eastAsia="Arial" w:hAnsi="Arial" w:cs="Arial"/>
          <w:sz w:val="18"/>
          <w:szCs w:val="18"/>
        </w:rPr>
      </w:pPr>
      <w:r>
        <w:rPr>
          <w:rFonts w:ascii="Arial" w:hAnsi="Arial"/>
          <w:sz w:val="18"/>
          <w:szCs w:val="18"/>
        </w:rPr>
        <w:t xml:space="preserve">c) dokument potwierdzający zgłoszenie pracownika przez pracodawcę̨ do </w:t>
      </w:r>
      <w:r w:rsidR="00B3414B">
        <w:rPr>
          <w:rFonts w:ascii="Arial" w:hAnsi="Arial"/>
          <w:sz w:val="18"/>
          <w:szCs w:val="18"/>
        </w:rPr>
        <w:t>ubezpieczeń</w:t>
      </w:r>
      <w:r>
        <w:rPr>
          <w:rFonts w:ascii="Arial" w:hAnsi="Arial"/>
          <w:sz w:val="18"/>
          <w:szCs w:val="18"/>
        </w:rPr>
        <w:t xml:space="preserve"> lub opłacenie przez pracodawcę̨ </w:t>
      </w:r>
      <w:r w:rsidR="00B3414B">
        <w:rPr>
          <w:rFonts w:ascii="Arial" w:hAnsi="Arial"/>
          <w:sz w:val="18"/>
          <w:szCs w:val="18"/>
        </w:rPr>
        <w:t>ubezpieczeń</w:t>
      </w:r>
      <w:r>
        <w:rPr>
          <w:rFonts w:ascii="Arial" w:hAnsi="Arial"/>
          <w:sz w:val="18"/>
          <w:szCs w:val="18"/>
        </w:rPr>
        <w:t xml:space="preserve"> pracownika, zanonimizowany w spos</w:t>
      </w:r>
      <w:r>
        <w:rPr>
          <w:rFonts w:ascii="Arial" w:hAnsi="Arial"/>
          <w:sz w:val="18"/>
          <w:szCs w:val="18"/>
          <w:lang w:val="es-ES_tradnl"/>
        </w:rPr>
        <w:t>ó</w:t>
      </w:r>
      <w:r>
        <w:rPr>
          <w:rFonts w:ascii="Arial" w:hAnsi="Arial"/>
          <w:sz w:val="18"/>
          <w:szCs w:val="18"/>
        </w:rPr>
        <w:t>b zapewniający ochronę̨ danych osobowych pracownik</w:t>
      </w:r>
      <w:r>
        <w:rPr>
          <w:rFonts w:ascii="Arial" w:hAnsi="Arial"/>
          <w:sz w:val="18"/>
          <w:szCs w:val="18"/>
          <w:lang w:val="es-ES_tradnl"/>
        </w:rPr>
        <w:t>ó</w:t>
      </w:r>
      <w:r>
        <w:rPr>
          <w:rFonts w:ascii="Arial" w:hAnsi="Arial"/>
          <w:sz w:val="18"/>
          <w:szCs w:val="18"/>
        </w:rPr>
        <w:t>w. Imię i nazwisko pracownika nie podlega anonimizacji.</w:t>
      </w:r>
    </w:p>
    <w:p w14:paraId="221FB4E6" w14:textId="6C1956E1" w:rsidR="006E34FE" w:rsidRDefault="00D828BF">
      <w:pPr>
        <w:tabs>
          <w:tab w:val="left" w:pos="142"/>
        </w:tabs>
        <w:ind w:left="284" w:hanging="284"/>
        <w:jc w:val="both"/>
        <w:rPr>
          <w:rFonts w:ascii="Arial" w:eastAsia="Arial" w:hAnsi="Arial" w:cs="Arial"/>
          <w:sz w:val="18"/>
          <w:szCs w:val="18"/>
        </w:rPr>
      </w:pPr>
      <w:r>
        <w:rPr>
          <w:rFonts w:ascii="Arial" w:hAnsi="Arial"/>
          <w:sz w:val="18"/>
          <w:szCs w:val="18"/>
        </w:rPr>
        <w:t xml:space="preserve">13. W przypadku </w:t>
      </w:r>
      <w:r w:rsidR="00B3414B">
        <w:rPr>
          <w:rFonts w:ascii="Arial" w:hAnsi="Arial"/>
          <w:sz w:val="18"/>
          <w:szCs w:val="18"/>
        </w:rPr>
        <w:t>wątpliwości</w:t>
      </w:r>
      <w:r>
        <w:rPr>
          <w:rFonts w:ascii="Arial" w:hAnsi="Arial"/>
          <w:sz w:val="18"/>
          <w:szCs w:val="18"/>
        </w:rPr>
        <w:t xml:space="preserve"> co do przestrzegania </w:t>
      </w:r>
      <w:r w:rsidR="00B3414B">
        <w:rPr>
          <w:rFonts w:ascii="Arial" w:hAnsi="Arial"/>
          <w:sz w:val="18"/>
          <w:szCs w:val="18"/>
        </w:rPr>
        <w:t>przepisów</w:t>
      </w:r>
      <w:r>
        <w:rPr>
          <w:rFonts w:ascii="Arial" w:hAnsi="Arial"/>
          <w:sz w:val="18"/>
          <w:szCs w:val="18"/>
        </w:rPr>
        <w:t xml:space="preserve"> prawa pracy przez </w:t>
      </w:r>
      <w:r w:rsidR="00B3414B">
        <w:rPr>
          <w:rFonts w:ascii="Arial" w:hAnsi="Arial"/>
          <w:sz w:val="18"/>
          <w:szCs w:val="18"/>
        </w:rPr>
        <w:t>Wykonawcę</w:t>
      </w:r>
      <w:r>
        <w:rPr>
          <w:rFonts w:ascii="Arial" w:hAnsi="Arial"/>
          <w:sz w:val="18"/>
          <w:szCs w:val="18"/>
        </w:rPr>
        <w:t xml:space="preserve"> lub </w:t>
      </w:r>
      <w:r w:rsidR="00B3414B">
        <w:rPr>
          <w:rFonts w:ascii="Arial" w:hAnsi="Arial"/>
          <w:sz w:val="18"/>
          <w:szCs w:val="18"/>
        </w:rPr>
        <w:t>podwykonawcę</w:t>
      </w:r>
      <w:r>
        <w:rPr>
          <w:rFonts w:ascii="Arial" w:hAnsi="Arial"/>
          <w:sz w:val="18"/>
          <w:szCs w:val="18"/>
        </w:rPr>
        <w:t xml:space="preserve">, </w:t>
      </w:r>
      <w:r w:rsidR="00B3414B">
        <w:rPr>
          <w:rFonts w:ascii="Arial" w:hAnsi="Arial"/>
          <w:sz w:val="18"/>
          <w:szCs w:val="18"/>
        </w:rPr>
        <w:t>Zamawiający</w:t>
      </w:r>
      <w:r>
        <w:rPr>
          <w:rFonts w:ascii="Arial" w:hAnsi="Arial"/>
          <w:sz w:val="18"/>
          <w:szCs w:val="18"/>
        </w:rPr>
        <w:t xml:space="preserve"> </w:t>
      </w:r>
      <w:r w:rsidR="00B3414B">
        <w:rPr>
          <w:rFonts w:ascii="Arial" w:hAnsi="Arial"/>
          <w:sz w:val="18"/>
          <w:szCs w:val="18"/>
        </w:rPr>
        <w:t>może</w:t>
      </w:r>
      <w:r>
        <w:rPr>
          <w:rFonts w:ascii="Arial" w:hAnsi="Arial"/>
          <w:sz w:val="18"/>
          <w:szCs w:val="18"/>
        </w:rPr>
        <w:t xml:space="preserve"> zwró</w:t>
      </w:r>
      <w:r>
        <w:rPr>
          <w:rFonts w:ascii="Arial" w:hAnsi="Arial"/>
          <w:sz w:val="18"/>
          <w:szCs w:val="18"/>
          <w:lang w:val="it-IT"/>
        </w:rPr>
        <w:t>cic</w:t>
      </w:r>
      <w:r>
        <w:rPr>
          <w:rFonts w:ascii="Arial" w:hAnsi="Arial"/>
          <w:sz w:val="18"/>
          <w:szCs w:val="18"/>
        </w:rPr>
        <w:t xml:space="preserve">́ </w:t>
      </w:r>
      <w:r>
        <w:rPr>
          <w:rFonts w:ascii="Arial" w:hAnsi="Arial"/>
          <w:sz w:val="18"/>
          <w:szCs w:val="18"/>
          <w:lang w:val="de-DE"/>
        </w:rPr>
        <w:t>sie</w:t>
      </w:r>
      <w:r>
        <w:rPr>
          <w:rFonts w:ascii="Arial" w:hAnsi="Arial"/>
          <w:sz w:val="18"/>
          <w:szCs w:val="18"/>
        </w:rPr>
        <w:t xml:space="preserve">̨ o przeprowadzenie kontroli przez </w:t>
      </w:r>
      <w:r w:rsidR="00B3414B">
        <w:rPr>
          <w:rFonts w:ascii="Arial" w:hAnsi="Arial"/>
          <w:sz w:val="18"/>
          <w:szCs w:val="18"/>
        </w:rPr>
        <w:t>Państwową</w:t>
      </w:r>
      <w:r>
        <w:rPr>
          <w:rFonts w:ascii="Arial" w:hAnsi="Arial"/>
          <w:sz w:val="18"/>
          <w:szCs w:val="18"/>
        </w:rPr>
        <w:t>̨ Inspekcję Pracy.</w:t>
      </w:r>
    </w:p>
    <w:p w14:paraId="356B9CAB" w14:textId="77777777" w:rsidR="006E34FE" w:rsidRDefault="006E34FE">
      <w:pPr>
        <w:ind w:left="426" w:hanging="426"/>
        <w:jc w:val="both"/>
        <w:rPr>
          <w:rFonts w:ascii="Arial" w:eastAsia="Arial" w:hAnsi="Arial" w:cs="Arial"/>
          <w:sz w:val="18"/>
          <w:szCs w:val="18"/>
        </w:rPr>
      </w:pPr>
    </w:p>
    <w:p w14:paraId="7C66200A" w14:textId="77777777" w:rsidR="006E34FE" w:rsidRDefault="00D828BF">
      <w:pPr>
        <w:jc w:val="center"/>
        <w:rPr>
          <w:rFonts w:ascii="Arial" w:eastAsia="Arial" w:hAnsi="Arial" w:cs="Arial"/>
          <w:sz w:val="18"/>
          <w:szCs w:val="18"/>
        </w:rPr>
      </w:pPr>
      <w:r>
        <w:rPr>
          <w:rFonts w:ascii="Arial" w:hAnsi="Arial"/>
          <w:b/>
          <w:bCs/>
          <w:sz w:val="18"/>
          <w:szCs w:val="18"/>
        </w:rPr>
        <w:t>§ 8</w:t>
      </w:r>
    </w:p>
    <w:p w14:paraId="74E80A41" w14:textId="77777777" w:rsidR="006E34FE" w:rsidRDefault="00D828BF">
      <w:pPr>
        <w:widowControl w:val="0"/>
        <w:ind w:left="4440" w:hanging="4440"/>
        <w:jc w:val="center"/>
        <w:rPr>
          <w:rFonts w:ascii="Arial" w:eastAsia="Arial" w:hAnsi="Arial" w:cs="Arial"/>
          <w:b/>
          <w:bCs/>
          <w:sz w:val="18"/>
          <w:szCs w:val="18"/>
        </w:rPr>
      </w:pPr>
      <w:r w:rsidRPr="00231D46">
        <w:rPr>
          <w:rFonts w:ascii="Arial" w:hAnsi="Arial"/>
          <w:b/>
          <w:bCs/>
          <w:sz w:val="18"/>
          <w:szCs w:val="18"/>
        </w:rPr>
        <w:t>POSTANOWIENIA KO</w:t>
      </w:r>
      <w:r>
        <w:rPr>
          <w:rFonts w:ascii="Arial" w:hAnsi="Arial"/>
          <w:b/>
          <w:bCs/>
          <w:sz w:val="18"/>
          <w:szCs w:val="18"/>
        </w:rPr>
        <w:t>Ń</w:t>
      </w:r>
      <w:r>
        <w:rPr>
          <w:rFonts w:ascii="Arial" w:hAnsi="Arial"/>
          <w:b/>
          <w:bCs/>
          <w:sz w:val="18"/>
          <w:szCs w:val="18"/>
          <w:lang w:val="de-DE"/>
        </w:rPr>
        <w:t>COWE</w:t>
      </w:r>
    </w:p>
    <w:p w14:paraId="04DE4BBD" w14:textId="77777777" w:rsidR="006E34FE" w:rsidRDefault="00D828BF">
      <w:pPr>
        <w:widowControl w:val="0"/>
        <w:ind w:left="284" w:hanging="284"/>
        <w:jc w:val="both"/>
        <w:rPr>
          <w:rFonts w:ascii="Arial" w:eastAsia="Arial" w:hAnsi="Arial" w:cs="Arial"/>
          <w:sz w:val="18"/>
          <w:szCs w:val="18"/>
        </w:rPr>
      </w:pPr>
      <w:r>
        <w:rPr>
          <w:rFonts w:ascii="Arial" w:hAnsi="Arial"/>
          <w:sz w:val="18"/>
          <w:szCs w:val="18"/>
        </w:rPr>
        <w:t>1. W razie powstania sporu na tle wykonania niniejszej umowy Zamawiający jest zobowiązany przede wszystkim do wyczerpania drogi postępowania reklamacyjnego.</w:t>
      </w:r>
    </w:p>
    <w:p w14:paraId="5F0C4955" w14:textId="77777777" w:rsidR="006E34FE" w:rsidRDefault="00D828BF">
      <w:pPr>
        <w:ind w:left="284" w:hanging="284"/>
        <w:jc w:val="both"/>
        <w:rPr>
          <w:rFonts w:ascii="Arial" w:eastAsia="Arial" w:hAnsi="Arial" w:cs="Arial"/>
          <w:sz w:val="18"/>
          <w:szCs w:val="18"/>
        </w:rPr>
      </w:pPr>
      <w:r>
        <w:rPr>
          <w:rFonts w:ascii="Arial" w:hAnsi="Arial"/>
          <w:sz w:val="18"/>
          <w:szCs w:val="18"/>
        </w:rPr>
        <w:t>2. Reklamacje wykonuje się poprzez skierowania konkretnego roszczenia do Wykonawcy.</w:t>
      </w:r>
    </w:p>
    <w:p w14:paraId="75661A24" w14:textId="77777777" w:rsidR="006E34FE" w:rsidRDefault="00D828BF">
      <w:pPr>
        <w:ind w:left="284" w:hanging="284"/>
        <w:jc w:val="both"/>
        <w:rPr>
          <w:rFonts w:ascii="Arial" w:eastAsia="Arial" w:hAnsi="Arial" w:cs="Arial"/>
          <w:sz w:val="18"/>
          <w:szCs w:val="18"/>
        </w:rPr>
      </w:pPr>
      <w:r>
        <w:rPr>
          <w:rFonts w:ascii="Arial" w:hAnsi="Arial"/>
          <w:sz w:val="18"/>
          <w:szCs w:val="18"/>
        </w:rPr>
        <w:t>3. W przypadku odmowy przez Wykonawcę uznania roszczenia Zamawiającego, Zamawiający uprawniony jest do wystąpienia na drogę sądową.</w:t>
      </w:r>
    </w:p>
    <w:p w14:paraId="6905D63B" w14:textId="77777777" w:rsidR="006E34FE" w:rsidRDefault="00D828BF">
      <w:pPr>
        <w:ind w:left="284" w:hanging="284"/>
        <w:jc w:val="both"/>
        <w:rPr>
          <w:rFonts w:ascii="Arial" w:eastAsia="Arial" w:hAnsi="Arial" w:cs="Arial"/>
          <w:sz w:val="18"/>
          <w:szCs w:val="18"/>
        </w:rPr>
      </w:pPr>
      <w:r>
        <w:rPr>
          <w:rFonts w:ascii="Arial" w:hAnsi="Arial"/>
          <w:sz w:val="18"/>
          <w:szCs w:val="18"/>
        </w:rPr>
        <w:t>4. Powstałe w trakcie realizacji niniejszej umowy spory będą ostatecznie rozpatrywane na drodze postępowania sądowego w sądzie właściwym dla siedziby Zamawiającego.</w:t>
      </w:r>
    </w:p>
    <w:p w14:paraId="1FF878B7" w14:textId="77777777" w:rsidR="006E34FE" w:rsidRDefault="00D828BF">
      <w:pPr>
        <w:ind w:left="284" w:hanging="284"/>
        <w:jc w:val="both"/>
        <w:rPr>
          <w:rFonts w:ascii="Arial" w:eastAsia="Arial" w:hAnsi="Arial" w:cs="Arial"/>
          <w:sz w:val="18"/>
          <w:szCs w:val="18"/>
        </w:rPr>
      </w:pPr>
      <w:r>
        <w:rPr>
          <w:rFonts w:ascii="Arial" w:hAnsi="Arial"/>
          <w:sz w:val="18"/>
          <w:szCs w:val="18"/>
        </w:rPr>
        <w:t>5. W czasie trwania niniejszej umowy oraz w okresie obowiązywania gwarancji i rękojmi strony zobowiązane są do wzajemnego powiadamiania się o zmianie ich danych wskazanych w komparycji niniejszej umowy pod rygorem uznania korespondencji wysłanej na dotychczasowe dane za skutecznie doręczoną.</w:t>
      </w:r>
    </w:p>
    <w:p w14:paraId="1A3BD1CF" w14:textId="77777777" w:rsidR="006E34FE" w:rsidRDefault="00D828BF">
      <w:pPr>
        <w:ind w:left="284" w:hanging="284"/>
        <w:jc w:val="both"/>
        <w:rPr>
          <w:rFonts w:ascii="Arial" w:eastAsia="Arial" w:hAnsi="Arial" w:cs="Arial"/>
          <w:sz w:val="18"/>
          <w:szCs w:val="18"/>
        </w:rPr>
      </w:pPr>
      <w:r>
        <w:rPr>
          <w:rFonts w:ascii="Arial" w:hAnsi="Arial"/>
          <w:sz w:val="18"/>
          <w:szCs w:val="18"/>
        </w:rPr>
        <w:t>6.  Wykonawca i jego personel zobowiązani są do zachowania poufności i tajemnicy zawodowej przez cały okres obowiązywania niniejszej umowy oraz po jej zakończeniu.</w:t>
      </w:r>
    </w:p>
    <w:p w14:paraId="03ECB710" w14:textId="77777777" w:rsidR="006E34FE" w:rsidRDefault="00D828BF">
      <w:pPr>
        <w:ind w:left="284" w:hanging="284"/>
        <w:jc w:val="both"/>
        <w:rPr>
          <w:rFonts w:ascii="Arial" w:eastAsia="Arial" w:hAnsi="Arial" w:cs="Arial"/>
          <w:sz w:val="18"/>
          <w:szCs w:val="18"/>
        </w:rPr>
      </w:pPr>
      <w:r>
        <w:rPr>
          <w:rFonts w:ascii="Arial" w:hAnsi="Arial"/>
          <w:sz w:val="18"/>
          <w:szCs w:val="18"/>
        </w:rPr>
        <w:t>7. W sprawach nieuregulowanych w niniejszej umowie mają zastosowanie przepisy ustawy Prawo zam</w:t>
      </w:r>
      <w:r>
        <w:rPr>
          <w:rFonts w:ascii="Arial" w:hAnsi="Arial"/>
          <w:sz w:val="18"/>
          <w:szCs w:val="18"/>
          <w:lang w:val="es-ES_tradnl"/>
        </w:rPr>
        <w:t>ó</w:t>
      </w:r>
      <w:r>
        <w:rPr>
          <w:rFonts w:ascii="Arial" w:hAnsi="Arial"/>
          <w:sz w:val="18"/>
          <w:szCs w:val="18"/>
        </w:rPr>
        <w:t>wień publicznych oraz Kodeksu cywilnego.</w:t>
      </w:r>
    </w:p>
    <w:p w14:paraId="2B379184" w14:textId="5EE89090" w:rsidR="006E34FE" w:rsidRDefault="00D828BF">
      <w:pPr>
        <w:ind w:left="284" w:hanging="284"/>
        <w:jc w:val="both"/>
        <w:rPr>
          <w:rFonts w:ascii="Arial" w:eastAsia="Arial" w:hAnsi="Arial" w:cs="Arial"/>
          <w:sz w:val="18"/>
          <w:szCs w:val="18"/>
        </w:rPr>
      </w:pPr>
      <w:r>
        <w:rPr>
          <w:rFonts w:ascii="Arial" w:hAnsi="Arial"/>
          <w:sz w:val="18"/>
          <w:szCs w:val="18"/>
        </w:rPr>
        <w:t xml:space="preserve">8. Niniejszą umowę sporządzono w 3 jednobrzmiących egzemplarzach, 2 egzemplarze dla Zamawiającego, </w:t>
      </w:r>
      <w:r w:rsidR="0015201C">
        <w:rPr>
          <w:rFonts w:ascii="Arial" w:hAnsi="Arial"/>
          <w:sz w:val="18"/>
          <w:szCs w:val="18"/>
        </w:rPr>
        <w:t xml:space="preserve">                          </w:t>
      </w:r>
      <w:r>
        <w:rPr>
          <w:rFonts w:ascii="Arial" w:hAnsi="Arial"/>
          <w:sz w:val="18"/>
          <w:szCs w:val="18"/>
        </w:rPr>
        <w:t>1 egzemplarz dla Wykonawcy.</w:t>
      </w:r>
    </w:p>
    <w:p w14:paraId="0DD65158" w14:textId="77777777" w:rsidR="006E34FE" w:rsidRDefault="006E34FE">
      <w:pPr>
        <w:widowControl w:val="0"/>
        <w:ind w:right="202"/>
        <w:jc w:val="both"/>
        <w:rPr>
          <w:rFonts w:ascii="Arial" w:eastAsia="Arial" w:hAnsi="Arial" w:cs="Arial"/>
          <w:sz w:val="20"/>
          <w:szCs w:val="20"/>
        </w:rPr>
      </w:pPr>
    </w:p>
    <w:p w14:paraId="71FB4F05" w14:textId="77777777" w:rsidR="006E34FE" w:rsidRDefault="006E34FE">
      <w:pPr>
        <w:tabs>
          <w:tab w:val="left" w:pos="2380"/>
        </w:tabs>
        <w:jc w:val="both"/>
        <w:rPr>
          <w:rFonts w:ascii="Arial" w:eastAsia="Arial" w:hAnsi="Arial" w:cs="Arial"/>
          <w:sz w:val="18"/>
          <w:szCs w:val="18"/>
        </w:rPr>
      </w:pPr>
    </w:p>
    <w:p w14:paraId="5113598B" w14:textId="77777777" w:rsidR="006E34FE" w:rsidRDefault="006E34FE">
      <w:pPr>
        <w:tabs>
          <w:tab w:val="left" w:pos="2380"/>
        </w:tabs>
        <w:jc w:val="both"/>
        <w:rPr>
          <w:rFonts w:ascii="Arial" w:eastAsia="Arial" w:hAnsi="Arial" w:cs="Arial"/>
          <w:sz w:val="18"/>
          <w:szCs w:val="18"/>
        </w:rPr>
      </w:pPr>
    </w:p>
    <w:p w14:paraId="6E5F0488" w14:textId="77777777" w:rsidR="006E34FE" w:rsidRDefault="00D828BF">
      <w:pPr>
        <w:pStyle w:val="Nagwek4"/>
        <w:tabs>
          <w:tab w:val="left" w:pos="2380"/>
        </w:tabs>
        <w:ind w:firstLine="504"/>
        <w:rPr>
          <w:rFonts w:ascii="Arial" w:eastAsia="Arial" w:hAnsi="Arial" w:cs="Arial"/>
          <w:sz w:val="18"/>
          <w:szCs w:val="18"/>
        </w:rPr>
      </w:pPr>
      <w:r>
        <w:rPr>
          <w:rFonts w:ascii="Arial" w:hAnsi="Arial"/>
          <w:sz w:val="18"/>
          <w:szCs w:val="18"/>
        </w:rPr>
        <w:t>WYKONAWCA</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t>ZAMAWIAJĄ</w:t>
      </w:r>
      <w:r>
        <w:rPr>
          <w:rFonts w:ascii="Arial" w:hAnsi="Arial"/>
          <w:sz w:val="18"/>
          <w:szCs w:val="18"/>
          <w:lang w:val="en-US"/>
        </w:rPr>
        <w:t>CY</w:t>
      </w:r>
    </w:p>
    <w:p w14:paraId="4E3DC9D8" w14:textId="77777777" w:rsidR="006E34FE" w:rsidRDefault="006E34FE">
      <w:pPr>
        <w:tabs>
          <w:tab w:val="left" w:pos="2380"/>
        </w:tabs>
        <w:jc w:val="both"/>
        <w:rPr>
          <w:rFonts w:ascii="Arial" w:eastAsia="Arial" w:hAnsi="Arial" w:cs="Arial"/>
          <w:sz w:val="18"/>
          <w:szCs w:val="18"/>
        </w:rPr>
      </w:pPr>
    </w:p>
    <w:p w14:paraId="337547CC" w14:textId="77777777" w:rsidR="006E34FE" w:rsidRDefault="00D828BF">
      <w:pPr>
        <w:tabs>
          <w:tab w:val="left" w:pos="708"/>
          <w:tab w:val="left" w:pos="2380"/>
          <w:tab w:val="center" w:pos="4536"/>
          <w:tab w:val="right" w:pos="9046"/>
        </w:tabs>
        <w:jc w:val="both"/>
        <w:outlineLvl w:val="0"/>
        <w:rPr>
          <w:rFonts w:ascii="Arial" w:eastAsia="Arial" w:hAnsi="Arial" w:cs="Arial"/>
          <w:b/>
          <w:bCs/>
          <w:sz w:val="18"/>
          <w:szCs w:val="18"/>
        </w:rPr>
      </w:pPr>
      <w:r>
        <w:rPr>
          <w:rFonts w:ascii="Arial" w:hAnsi="Arial"/>
          <w:b/>
          <w:bCs/>
          <w:sz w:val="18"/>
          <w:szCs w:val="18"/>
        </w:rPr>
        <w:t>...........................................                                                                        .......................................</w:t>
      </w:r>
    </w:p>
    <w:p w14:paraId="35503F44" w14:textId="77777777" w:rsidR="006E34FE" w:rsidRDefault="006E34FE">
      <w:pPr>
        <w:tabs>
          <w:tab w:val="left" w:pos="708"/>
          <w:tab w:val="left" w:pos="2380"/>
          <w:tab w:val="center" w:pos="4536"/>
          <w:tab w:val="right" w:pos="9046"/>
        </w:tabs>
        <w:jc w:val="both"/>
        <w:outlineLvl w:val="0"/>
        <w:rPr>
          <w:rFonts w:ascii="Arial" w:eastAsia="Arial" w:hAnsi="Arial" w:cs="Arial"/>
          <w:b/>
          <w:bCs/>
          <w:sz w:val="18"/>
          <w:szCs w:val="18"/>
        </w:rPr>
      </w:pPr>
    </w:p>
    <w:p w14:paraId="6297EB98" w14:textId="77777777" w:rsidR="006E34FE" w:rsidRDefault="006E34FE">
      <w:pPr>
        <w:pStyle w:val="Style1"/>
        <w:ind w:left="284"/>
        <w:jc w:val="both"/>
        <w:rPr>
          <w:rFonts w:ascii="Arial" w:eastAsia="Arial" w:hAnsi="Arial" w:cs="Arial"/>
          <w:sz w:val="18"/>
          <w:szCs w:val="18"/>
        </w:rPr>
      </w:pPr>
    </w:p>
    <w:p w14:paraId="79360287" w14:textId="77777777" w:rsidR="006E34FE" w:rsidRDefault="006E34FE">
      <w:pPr>
        <w:pStyle w:val="Style1"/>
        <w:ind w:left="284"/>
        <w:jc w:val="both"/>
        <w:rPr>
          <w:rFonts w:ascii="Arial" w:eastAsia="Arial" w:hAnsi="Arial" w:cs="Arial"/>
          <w:sz w:val="18"/>
          <w:szCs w:val="18"/>
        </w:rPr>
      </w:pPr>
    </w:p>
    <w:p w14:paraId="280BECDB" w14:textId="77777777" w:rsidR="006E34FE" w:rsidRDefault="006E34FE">
      <w:pPr>
        <w:pStyle w:val="Style1"/>
        <w:ind w:left="284"/>
        <w:jc w:val="both"/>
        <w:rPr>
          <w:rFonts w:ascii="Arial" w:eastAsia="Arial" w:hAnsi="Arial" w:cs="Arial"/>
          <w:sz w:val="18"/>
          <w:szCs w:val="18"/>
        </w:rPr>
      </w:pPr>
    </w:p>
    <w:p w14:paraId="6C8A521E" w14:textId="77777777" w:rsidR="006E34FE" w:rsidRDefault="006E34FE">
      <w:pPr>
        <w:pStyle w:val="Style1"/>
        <w:ind w:left="284"/>
        <w:jc w:val="both"/>
        <w:rPr>
          <w:rFonts w:ascii="Arial" w:eastAsia="Arial" w:hAnsi="Arial" w:cs="Arial"/>
          <w:sz w:val="18"/>
          <w:szCs w:val="18"/>
        </w:rPr>
      </w:pPr>
    </w:p>
    <w:p w14:paraId="117D2A75" w14:textId="77777777" w:rsidR="006E34FE" w:rsidRDefault="006E34FE">
      <w:pPr>
        <w:pStyle w:val="Style1"/>
        <w:jc w:val="both"/>
        <w:rPr>
          <w:rFonts w:ascii="Arial" w:eastAsia="Arial" w:hAnsi="Arial" w:cs="Arial"/>
          <w:sz w:val="18"/>
          <w:szCs w:val="18"/>
        </w:rPr>
      </w:pPr>
    </w:p>
    <w:p w14:paraId="09D2912A" w14:textId="77777777" w:rsidR="006E34FE" w:rsidRDefault="00D828BF">
      <w:pPr>
        <w:pStyle w:val="Style1"/>
        <w:ind w:left="284"/>
        <w:jc w:val="both"/>
        <w:rPr>
          <w:rFonts w:ascii="Arial" w:eastAsia="Arial" w:hAnsi="Arial" w:cs="Arial"/>
          <w:sz w:val="18"/>
          <w:szCs w:val="18"/>
        </w:rPr>
      </w:pPr>
      <w:r>
        <w:rPr>
          <w:rFonts w:ascii="Arial" w:hAnsi="Arial"/>
          <w:sz w:val="18"/>
          <w:szCs w:val="18"/>
        </w:rPr>
        <w:t>Załączniki:</w:t>
      </w:r>
    </w:p>
    <w:p w14:paraId="6E17B6BF" w14:textId="77777777" w:rsidR="006E34FE" w:rsidRDefault="00D828BF">
      <w:pPr>
        <w:pStyle w:val="Style1"/>
        <w:numPr>
          <w:ilvl w:val="2"/>
          <w:numId w:val="2"/>
        </w:numPr>
        <w:jc w:val="both"/>
        <w:rPr>
          <w:rFonts w:ascii="Arial" w:hAnsi="Arial"/>
          <w:sz w:val="18"/>
          <w:szCs w:val="18"/>
        </w:rPr>
      </w:pPr>
      <w:r>
        <w:rPr>
          <w:rFonts w:ascii="Arial" w:hAnsi="Arial"/>
          <w:sz w:val="18"/>
          <w:szCs w:val="18"/>
        </w:rPr>
        <w:t>Oferta Wykonawcy</w:t>
      </w:r>
    </w:p>
    <w:p w14:paraId="1ECAA9F6" w14:textId="77777777" w:rsidR="006E34FE" w:rsidRDefault="00D828BF">
      <w:pPr>
        <w:pStyle w:val="Style1"/>
        <w:numPr>
          <w:ilvl w:val="2"/>
          <w:numId w:val="2"/>
        </w:numPr>
        <w:jc w:val="both"/>
        <w:rPr>
          <w:rFonts w:ascii="Arial" w:hAnsi="Arial"/>
          <w:sz w:val="18"/>
          <w:szCs w:val="18"/>
          <w:lang w:val="de-DE"/>
        </w:rPr>
      </w:pPr>
      <w:r>
        <w:rPr>
          <w:rFonts w:ascii="Arial" w:hAnsi="Arial"/>
          <w:sz w:val="18"/>
          <w:szCs w:val="18"/>
          <w:lang w:val="de-DE"/>
        </w:rPr>
        <w:t>Wz</w:t>
      </w:r>
      <w:r>
        <w:rPr>
          <w:rFonts w:ascii="Arial" w:hAnsi="Arial"/>
          <w:sz w:val="18"/>
          <w:szCs w:val="18"/>
          <w:lang w:val="es-ES_tradnl"/>
        </w:rPr>
        <w:t>ó</w:t>
      </w:r>
      <w:r>
        <w:rPr>
          <w:rFonts w:ascii="Arial" w:hAnsi="Arial"/>
          <w:sz w:val="18"/>
          <w:szCs w:val="18"/>
        </w:rPr>
        <w:t>r zlecenia</w:t>
      </w:r>
    </w:p>
    <w:p w14:paraId="0C46D66F" w14:textId="54F4D096" w:rsidR="006E34FE" w:rsidRPr="00B3414B" w:rsidRDefault="00D828BF" w:rsidP="00B3414B">
      <w:pPr>
        <w:pStyle w:val="Style1"/>
        <w:numPr>
          <w:ilvl w:val="2"/>
          <w:numId w:val="2"/>
        </w:numPr>
        <w:jc w:val="both"/>
        <w:rPr>
          <w:rFonts w:ascii="Arial" w:hAnsi="Arial"/>
          <w:sz w:val="18"/>
          <w:szCs w:val="18"/>
        </w:rPr>
      </w:pPr>
      <w:r>
        <w:rPr>
          <w:rFonts w:ascii="Arial" w:hAnsi="Arial"/>
          <w:sz w:val="18"/>
          <w:szCs w:val="18"/>
        </w:rPr>
        <w:t>Wykaz os</w:t>
      </w:r>
      <w:r>
        <w:rPr>
          <w:rFonts w:ascii="Arial" w:hAnsi="Arial"/>
          <w:sz w:val="18"/>
          <w:szCs w:val="18"/>
          <w:lang w:val="es-ES_tradnl"/>
        </w:rPr>
        <w:t>ó</w:t>
      </w:r>
      <w:r>
        <w:rPr>
          <w:rFonts w:ascii="Arial" w:hAnsi="Arial"/>
          <w:sz w:val="18"/>
          <w:szCs w:val="18"/>
        </w:rPr>
        <w:t>b upoważnionych do zleceń</w:t>
      </w:r>
    </w:p>
    <w:sectPr w:rsidR="006E34FE" w:rsidRPr="00B3414B">
      <w:headerReference w:type="default" r:id="rId7"/>
      <w:footerReference w:type="default" r:id="rId8"/>
      <w:pgSz w:w="11900" w:h="16840"/>
      <w:pgMar w:top="709"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5CA02" w14:textId="77777777" w:rsidR="00D828BF" w:rsidRDefault="00D828BF">
      <w:r>
        <w:separator/>
      </w:r>
    </w:p>
  </w:endnote>
  <w:endnote w:type="continuationSeparator" w:id="0">
    <w:p w14:paraId="4EDD1786" w14:textId="77777777" w:rsidR="00D828BF" w:rsidRDefault="00D82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2C8B2" w14:textId="77777777" w:rsidR="006E34FE" w:rsidRDefault="00D828BF">
    <w:pPr>
      <w:pStyle w:val="Stopka"/>
      <w:tabs>
        <w:tab w:val="clear" w:pos="9072"/>
        <w:tab w:val="right" w:pos="9046"/>
      </w:tabs>
      <w:jc w:val="right"/>
    </w:pPr>
    <w:r>
      <w:rPr>
        <w:rFonts w:ascii="Arial" w:hAnsi="Arial"/>
        <w:sz w:val="16"/>
        <w:szCs w:val="16"/>
      </w:rPr>
      <w:t xml:space="preserve">RPoZP 29/2024 </w:t>
    </w:r>
    <w:r>
      <w:t xml:space="preserve">                                                          </w:t>
    </w:r>
    <w:r>
      <w:fldChar w:fldCharType="begin"/>
    </w:r>
    <w:r>
      <w:instrText xml:space="preserve"> PAGE </w:instrText>
    </w:r>
    <w:r>
      <w:fldChar w:fldCharType="separate"/>
    </w:r>
    <w:r w:rsidR="00231D4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EE647" w14:textId="77777777" w:rsidR="00D828BF" w:rsidRDefault="00D828BF">
      <w:r>
        <w:separator/>
      </w:r>
    </w:p>
  </w:footnote>
  <w:footnote w:type="continuationSeparator" w:id="0">
    <w:p w14:paraId="77B817A2" w14:textId="77777777" w:rsidR="00D828BF" w:rsidRDefault="00D82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DF748" w14:textId="77777777" w:rsidR="006E34FE" w:rsidRDefault="006E34FE">
    <w:pPr>
      <w:pStyle w:val="Nagwekistop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57EA7"/>
    <w:multiLevelType w:val="hybridMultilevel"/>
    <w:tmpl w:val="BC6E4E20"/>
    <w:numStyleLink w:val="Litery1"/>
  </w:abstractNum>
  <w:abstractNum w:abstractNumId="1" w15:restartNumberingAfterBreak="0">
    <w:nsid w:val="0EF16DE1"/>
    <w:multiLevelType w:val="hybridMultilevel"/>
    <w:tmpl w:val="6032BA3E"/>
    <w:styleLink w:val="Numery1"/>
    <w:lvl w:ilvl="0" w:tplc="57FA6D78">
      <w:start w:val="1"/>
      <w:numFmt w:val="decimal"/>
      <w:suff w:val="nothing"/>
      <w:lvlText w:val="%1."/>
      <w:lvlJc w:val="left"/>
      <w:pPr>
        <w:ind w:left="152" w:hanging="152"/>
      </w:pPr>
      <w:rPr>
        <w:rFonts w:hAnsi="Arial Unicode MS"/>
        <w:caps w:val="0"/>
        <w:smallCaps w:val="0"/>
        <w:strike w:val="0"/>
        <w:dstrike w:val="0"/>
        <w:outline w:val="0"/>
        <w:emboss w:val="0"/>
        <w:imprint w:val="0"/>
        <w:spacing w:val="0"/>
        <w:w w:val="100"/>
        <w:kern w:val="0"/>
        <w:position w:val="0"/>
        <w:highlight w:val="none"/>
        <w:vertAlign w:val="baseline"/>
      </w:rPr>
    </w:lvl>
    <w:lvl w:ilvl="1" w:tplc="294479FA">
      <w:start w:val="1"/>
      <w:numFmt w:val="decimal"/>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3CC1AF4">
      <w:start w:val="1"/>
      <w:numFmt w:val="decimal"/>
      <w:lvlText w:val="%3."/>
      <w:lvlJc w:val="left"/>
      <w:pPr>
        <w:tabs>
          <w:tab w:val="num" w:pos="284"/>
        </w:tabs>
        <w:ind w:left="2160" w:hanging="2160"/>
      </w:pPr>
      <w:rPr>
        <w:rFonts w:hAnsi="Arial Unicode MS"/>
        <w:caps w:val="0"/>
        <w:smallCaps w:val="0"/>
        <w:strike w:val="0"/>
        <w:dstrike w:val="0"/>
        <w:outline w:val="0"/>
        <w:emboss w:val="0"/>
        <w:imprint w:val="0"/>
        <w:spacing w:val="0"/>
        <w:w w:val="100"/>
        <w:kern w:val="0"/>
        <w:position w:val="0"/>
        <w:highlight w:val="none"/>
        <w:vertAlign w:val="baseline"/>
      </w:rPr>
    </w:lvl>
    <w:lvl w:ilvl="3" w:tplc="68A85912">
      <w:start w:val="1"/>
      <w:numFmt w:val="decimal"/>
      <w:lvlText w:val="%4."/>
      <w:lvlJc w:val="left"/>
      <w:pPr>
        <w:tabs>
          <w:tab w:val="left" w:pos="284"/>
          <w:tab w:val="num" w:pos="2880"/>
        </w:tabs>
        <w:ind w:left="4756" w:hanging="4036"/>
      </w:pPr>
      <w:rPr>
        <w:rFonts w:hAnsi="Arial Unicode MS"/>
        <w:caps w:val="0"/>
        <w:smallCaps w:val="0"/>
        <w:strike w:val="0"/>
        <w:dstrike w:val="0"/>
        <w:outline w:val="0"/>
        <w:emboss w:val="0"/>
        <w:imprint w:val="0"/>
        <w:spacing w:val="0"/>
        <w:w w:val="100"/>
        <w:kern w:val="0"/>
        <w:position w:val="0"/>
        <w:highlight w:val="none"/>
        <w:vertAlign w:val="baseline"/>
      </w:rPr>
    </w:lvl>
    <w:lvl w:ilvl="4" w:tplc="6526E55A">
      <w:start w:val="1"/>
      <w:numFmt w:val="decimal"/>
      <w:lvlText w:val="%5."/>
      <w:lvlJc w:val="left"/>
      <w:pPr>
        <w:tabs>
          <w:tab w:val="left" w:pos="284"/>
          <w:tab w:val="num" w:pos="3600"/>
        </w:tabs>
        <w:ind w:left="5476" w:hanging="4036"/>
      </w:pPr>
      <w:rPr>
        <w:rFonts w:hAnsi="Arial Unicode MS"/>
        <w:caps w:val="0"/>
        <w:smallCaps w:val="0"/>
        <w:strike w:val="0"/>
        <w:dstrike w:val="0"/>
        <w:outline w:val="0"/>
        <w:emboss w:val="0"/>
        <w:imprint w:val="0"/>
        <w:spacing w:val="0"/>
        <w:w w:val="100"/>
        <w:kern w:val="0"/>
        <w:position w:val="0"/>
        <w:highlight w:val="none"/>
        <w:vertAlign w:val="baseline"/>
      </w:rPr>
    </w:lvl>
    <w:lvl w:ilvl="5" w:tplc="6CB82EA4">
      <w:start w:val="1"/>
      <w:numFmt w:val="decimal"/>
      <w:lvlText w:val="%6."/>
      <w:lvlJc w:val="left"/>
      <w:pPr>
        <w:tabs>
          <w:tab w:val="left" w:pos="284"/>
          <w:tab w:val="num" w:pos="4320"/>
        </w:tabs>
        <w:ind w:left="6196" w:hanging="4036"/>
      </w:pPr>
      <w:rPr>
        <w:rFonts w:hAnsi="Arial Unicode MS"/>
        <w:caps w:val="0"/>
        <w:smallCaps w:val="0"/>
        <w:strike w:val="0"/>
        <w:dstrike w:val="0"/>
        <w:outline w:val="0"/>
        <w:emboss w:val="0"/>
        <w:imprint w:val="0"/>
        <w:spacing w:val="0"/>
        <w:w w:val="100"/>
        <w:kern w:val="0"/>
        <w:position w:val="0"/>
        <w:highlight w:val="none"/>
        <w:vertAlign w:val="baseline"/>
      </w:rPr>
    </w:lvl>
    <w:lvl w:ilvl="6" w:tplc="C3482086">
      <w:start w:val="1"/>
      <w:numFmt w:val="decimal"/>
      <w:lvlText w:val="%7."/>
      <w:lvlJc w:val="left"/>
      <w:pPr>
        <w:tabs>
          <w:tab w:val="left" w:pos="284"/>
          <w:tab w:val="num" w:pos="5040"/>
        </w:tabs>
        <w:ind w:left="6916" w:hanging="4036"/>
      </w:pPr>
      <w:rPr>
        <w:rFonts w:hAnsi="Arial Unicode MS"/>
        <w:caps w:val="0"/>
        <w:smallCaps w:val="0"/>
        <w:strike w:val="0"/>
        <w:dstrike w:val="0"/>
        <w:outline w:val="0"/>
        <w:emboss w:val="0"/>
        <w:imprint w:val="0"/>
        <w:spacing w:val="0"/>
        <w:w w:val="100"/>
        <w:kern w:val="0"/>
        <w:position w:val="0"/>
        <w:highlight w:val="none"/>
        <w:vertAlign w:val="baseline"/>
      </w:rPr>
    </w:lvl>
    <w:lvl w:ilvl="7" w:tplc="3B800676">
      <w:start w:val="1"/>
      <w:numFmt w:val="decimal"/>
      <w:lvlText w:val="%8."/>
      <w:lvlJc w:val="left"/>
      <w:pPr>
        <w:tabs>
          <w:tab w:val="left" w:pos="284"/>
          <w:tab w:val="num" w:pos="5760"/>
        </w:tabs>
        <w:ind w:left="7636" w:hanging="4036"/>
      </w:pPr>
      <w:rPr>
        <w:rFonts w:hAnsi="Arial Unicode MS"/>
        <w:caps w:val="0"/>
        <w:smallCaps w:val="0"/>
        <w:strike w:val="0"/>
        <w:dstrike w:val="0"/>
        <w:outline w:val="0"/>
        <w:emboss w:val="0"/>
        <w:imprint w:val="0"/>
        <w:spacing w:val="0"/>
        <w:w w:val="100"/>
        <w:kern w:val="0"/>
        <w:position w:val="0"/>
        <w:highlight w:val="none"/>
        <w:vertAlign w:val="baseline"/>
      </w:rPr>
    </w:lvl>
    <w:lvl w:ilvl="8" w:tplc="2E98EDC2">
      <w:start w:val="1"/>
      <w:numFmt w:val="decimal"/>
      <w:lvlText w:val="%9."/>
      <w:lvlJc w:val="left"/>
      <w:pPr>
        <w:tabs>
          <w:tab w:val="left" w:pos="284"/>
          <w:tab w:val="num" w:pos="6480"/>
        </w:tabs>
        <w:ind w:left="8356" w:hanging="40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3DE5087"/>
    <w:multiLevelType w:val="hybridMultilevel"/>
    <w:tmpl w:val="271240D6"/>
    <w:styleLink w:val="Zaimportowanystyl10"/>
    <w:lvl w:ilvl="0" w:tplc="C87AA51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E60865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B92D792">
      <w:start w:val="1"/>
      <w:numFmt w:val="lowerRoman"/>
      <w:lvlText w:val="%3."/>
      <w:lvlJc w:val="left"/>
      <w:pPr>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 w:ilvl="3" w:tplc="7D628132">
      <w:start w:val="1"/>
      <w:numFmt w:val="decimal"/>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D7902C46">
      <w:start w:val="1"/>
      <w:numFmt w:val="lowerLetter"/>
      <w:lvlText w:val="%5."/>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06D458D2">
      <w:start w:val="1"/>
      <w:numFmt w:val="lowerRoman"/>
      <w:lvlText w:val="%6."/>
      <w:lvlJc w:val="left"/>
      <w:pPr>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 w:ilvl="6" w:tplc="CE205792">
      <w:start w:val="1"/>
      <w:numFmt w:val="decimal"/>
      <w:lvlText w:val="%7."/>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7C42AF2">
      <w:start w:val="1"/>
      <w:numFmt w:val="lowerLetter"/>
      <w:lvlText w:val="%8."/>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D2C437EC">
      <w:start w:val="1"/>
      <w:numFmt w:val="lowerRoman"/>
      <w:lvlText w:val="%9."/>
      <w:lvlJc w:val="left"/>
      <w:pPr>
        <w:ind w:left="3884" w:hanging="20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60C0E47"/>
    <w:multiLevelType w:val="hybridMultilevel"/>
    <w:tmpl w:val="271240D6"/>
    <w:numStyleLink w:val="Zaimportowanystyl10"/>
  </w:abstractNum>
  <w:abstractNum w:abstractNumId="4" w15:restartNumberingAfterBreak="0">
    <w:nsid w:val="1E2100CD"/>
    <w:multiLevelType w:val="hybridMultilevel"/>
    <w:tmpl w:val="842892B4"/>
    <w:numStyleLink w:val="Punktory"/>
  </w:abstractNum>
  <w:abstractNum w:abstractNumId="5" w15:restartNumberingAfterBreak="0">
    <w:nsid w:val="2EF65491"/>
    <w:multiLevelType w:val="hybridMultilevel"/>
    <w:tmpl w:val="6032BA3E"/>
    <w:numStyleLink w:val="Numery1"/>
  </w:abstractNum>
  <w:abstractNum w:abstractNumId="6" w15:restartNumberingAfterBreak="0">
    <w:nsid w:val="3CF25FA0"/>
    <w:multiLevelType w:val="hybridMultilevel"/>
    <w:tmpl w:val="41E44F2C"/>
    <w:numStyleLink w:val="Zaimportowanystyl1"/>
  </w:abstractNum>
  <w:abstractNum w:abstractNumId="7" w15:restartNumberingAfterBreak="0">
    <w:nsid w:val="3DC274B2"/>
    <w:multiLevelType w:val="hybridMultilevel"/>
    <w:tmpl w:val="2194B3F2"/>
    <w:styleLink w:val="Numery"/>
    <w:lvl w:ilvl="0" w:tplc="C9BCC6BC">
      <w:start w:val="1"/>
      <w:numFmt w:val="decimal"/>
      <w:lvlText w:val="%1."/>
      <w:lvlJc w:val="left"/>
      <w:pPr>
        <w:tabs>
          <w:tab w:val="num" w:pos="253"/>
          <w:tab w:val="left" w:pos="426"/>
        </w:tabs>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F527DB2">
      <w:start w:val="1"/>
      <w:numFmt w:val="decimal"/>
      <w:lvlText w:val="%2."/>
      <w:lvlJc w:val="left"/>
      <w:pPr>
        <w:tabs>
          <w:tab w:val="left" w:pos="253"/>
          <w:tab w:val="left" w:pos="426"/>
          <w:tab w:val="num" w:pos="1053"/>
        </w:tabs>
        <w:ind w:left="10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A4C6C61A">
      <w:start w:val="1"/>
      <w:numFmt w:val="decimal"/>
      <w:lvlText w:val="%3."/>
      <w:lvlJc w:val="left"/>
      <w:pPr>
        <w:tabs>
          <w:tab w:val="left" w:pos="253"/>
          <w:tab w:val="left" w:pos="426"/>
          <w:tab w:val="num" w:pos="1853"/>
        </w:tabs>
        <w:ind w:left="18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374BE5E">
      <w:start w:val="1"/>
      <w:numFmt w:val="decimal"/>
      <w:lvlText w:val="%4."/>
      <w:lvlJc w:val="left"/>
      <w:pPr>
        <w:tabs>
          <w:tab w:val="left" w:pos="253"/>
          <w:tab w:val="left" w:pos="426"/>
          <w:tab w:val="num" w:pos="2653"/>
        </w:tabs>
        <w:ind w:left="26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AC48C00E">
      <w:start w:val="1"/>
      <w:numFmt w:val="decimal"/>
      <w:lvlText w:val="%5."/>
      <w:lvlJc w:val="left"/>
      <w:pPr>
        <w:tabs>
          <w:tab w:val="left" w:pos="253"/>
          <w:tab w:val="left" w:pos="426"/>
          <w:tab w:val="num" w:pos="3453"/>
        </w:tabs>
        <w:ind w:left="34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4FD40BD0">
      <w:start w:val="1"/>
      <w:numFmt w:val="decimal"/>
      <w:lvlText w:val="%6."/>
      <w:lvlJc w:val="left"/>
      <w:pPr>
        <w:tabs>
          <w:tab w:val="left" w:pos="253"/>
          <w:tab w:val="left" w:pos="426"/>
          <w:tab w:val="num" w:pos="4253"/>
        </w:tabs>
        <w:ind w:left="42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86A0230A">
      <w:start w:val="1"/>
      <w:numFmt w:val="decimal"/>
      <w:lvlText w:val="%7."/>
      <w:lvlJc w:val="left"/>
      <w:pPr>
        <w:tabs>
          <w:tab w:val="left" w:pos="253"/>
          <w:tab w:val="left" w:pos="426"/>
          <w:tab w:val="num" w:pos="5053"/>
        </w:tabs>
        <w:ind w:left="50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F7A2922">
      <w:start w:val="1"/>
      <w:numFmt w:val="decimal"/>
      <w:lvlText w:val="%8."/>
      <w:lvlJc w:val="left"/>
      <w:pPr>
        <w:tabs>
          <w:tab w:val="left" w:pos="253"/>
          <w:tab w:val="left" w:pos="426"/>
          <w:tab w:val="num" w:pos="5853"/>
        </w:tabs>
        <w:ind w:left="58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4EF0B00C">
      <w:start w:val="1"/>
      <w:numFmt w:val="decimal"/>
      <w:lvlText w:val="%9."/>
      <w:lvlJc w:val="left"/>
      <w:pPr>
        <w:tabs>
          <w:tab w:val="left" w:pos="253"/>
          <w:tab w:val="left" w:pos="426"/>
          <w:tab w:val="num" w:pos="6653"/>
        </w:tabs>
        <w:ind w:left="668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F502CE9"/>
    <w:multiLevelType w:val="hybridMultilevel"/>
    <w:tmpl w:val="3E64E268"/>
    <w:styleLink w:val="Litery"/>
    <w:lvl w:ilvl="0" w:tplc="720807BC">
      <w:start w:val="1"/>
      <w:numFmt w:val="lowerLetter"/>
      <w:lvlText w:val="%1)"/>
      <w:lvlJc w:val="left"/>
      <w:pPr>
        <w:tabs>
          <w:tab w:val="num" w:pos="316"/>
        </w:tabs>
        <w:ind w:left="600" w:hanging="6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0DCCB26E">
      <w:start w:val="1"/>
      <w:numFmt w:val="lowerLetter"/>
      <w:lvlText w:val="%2)"/>
      <w:lvlJc w:val="left"/>
      <w:pPr>
        <w:tabs>
          <w:tab w:val="left" w:pos="316"/>
          <w:tab w:val="num" w:pos="1316"/>
        </w:tabs>
        <w:ind w:left="1600" w:hanging="6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A34076BA">
      <w:start w:val="1"/>
      <w:numFmt w:val="lowerLetter"/>
      <w:lvlText w:val="%3)"/>
      <w:lvlJc w:val="left"/>
      <w:pPr>
        <w:tabs>
          <w:tab w:val="left" w:pos="316"/>
          <w:tab w:val="num" w:pos="2316"/>
        </w:tabs>
        <w:ind w:left="2600" w:hanging="6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5326C68">
      <w:start w:val="1"/>
      <w:numFmt w:val="lowerLetter"/>
      <w:lvlText w:val="%4)"/>
      <w:lvlJc w:val="left"/>
      <w:pPr>
        <w:tabs>
          <w:tab w:val="left" w:pos="316"/>
          <w:tab w:val="num" w:pos="3316"/>
        </w:tabs>
        <w:ind w:left="3600" w:hanging="6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3252CFD8">
      <w:start w:val="1"/>
      <w:numFmt w:val="lowerLetter"/>
      <w:lvlText w:val="%5)"/>
      <w:lvlJc w:val="left"/>
      <w:pPr>
        <w:tabs>
          <w:tab w:val="left" w:pos="316"/>
          <w:tab w:val="num" w:pos="4316"/>
        </w:tabs>
        <w:ind w:left="4600" w:hanging="6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CC0F53A">
      <w:start w:val="1"/>
      <w:numFmt w:val="lowerLetter"/>
      <w:lvlText w:val="%6)"/>
      <w:lvlJc w:val="left"/>
      <w:pPr>
        <w:tabs>
          <w:tab w:val="left" w:pos="316"/>
          <w:tab w:val="num" w:pos="5316"/>
        </w:tabs>
        <w:ind w:left="5600" w:hanging="6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C44063E">
      <w:start w:val="1"/>
      <w:numFmt w:val="lowerLetter"/>
      <w:lvlText w:val="%7)"/>
      <w:lvlJc w:val="left"/>
      <w:pPr>
        <w:tabs>
          <w:tab w:val="left" w:pos="316"/>
          <w:tab w:val="num" w:pos="6316"/>
        </w:tabs>
        <w:ind w:left="6600" w:hanging="6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1B64336">
      <w:start w:val="1"/>
      <w:numFmt w:val="lowerLetter"/>
      <w:lvlText w:val="%8)"/>
      <w:lvlJc w:val="left"/>
      <w:pPr>
        <w:tabs>
          <w:tab w:val="left" w:pos="316"/>
          <w:tab w:val="num" w:pos="7316"/>
        </w:tabs>
        <w:ind w:left="7600" w:hanging="6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DC5C7464">
      <w:start w:val="1"/>
      <w:numFmt w:val="lowerLetter"/>
      <w:lvlText w:val="%9)"/>
      <w:lvlJc w:val="left"/>
      <w:pPr>
        <w:tabs>
          <w:tab w:val="left" w:pos="316"/>
          <w:tab w:val="num" w:pos="8316"/>
        </w:tabs>
        <w:ind w:left="8600" w:hanging="60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09B4737"/>
    <w:multiLevelType w:val="hybridMultilevel"/>
    <w:tmpl w:val="842892B4"/>
    <w:styleLink w:val="Punktory"/>
    <w:lvl w:ilvl="0" w:tplc="AC3CF840">
      <w:start w:val="1"/>
      <w:numFmt w:val="bullet"/>
      <w:lvlText w:val="-"/>
      <w:lvlJc w:val="left"/>
      <w:pPr>
        <w:tabs>
          <w:tab w:val="num" w:pos="473"/>
        </w:tabs>
        <w:ind w:left="189" w:firstLine="9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653C21C4">
      <w:start w:val="1"/>
      <w:numFmt w:val="bullet"/>
      <w:lvlText w:val="-"/>
      <w:lvlJc w:val="left"/>
      <w:pPr>
        <w:tabs>
          <w:tab w:val="left" w:pos="473"/>
          <w:tab w:val="num" w:pos="1026"/>
        </w:tabs>
        <w:ind w:left="742" w:firstLine="14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BCA236BE">
      <w:start w:val="1"/>
      <w:numFmt w:val="bullet"/>
      <w:lvlText w:val="-"/>
      <w:lvlJc w:val="left"/>
      <w:pPr>
        <w:tabs>
          <w:tab w:val="left" w:pos="473"/>
          <w:tab w:val="num" w:pos="1626"/>
        </w:tabs>
        <w:ind w:left="1342" w:firstLine="14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616FAA8">
      <w:start w:val="1"/>
      <w:numFmt w:val="bullet"/>
      <w:lvlText w:val="-"/>
      <w:lvlJc w:val="left"/>
      <w:pPr>
        <w:tabs>
          <w:tab w:val="left" w:pos="473"/>
          <w:tab w:val="num" w:pos="2226"/>
        </w:tabs>
        <w:ind w:left="1942" w:firstLine="14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494915E">
      <w:start w:val="1"/>
      <w:numFmt w:val="bullet"/>
      <w:lvlText w:val="-"/>
      <w:lvlJc w:val="left"/>
      <w:pPr>
        <w:tabs>
          <w:tab w:val="left" w:pos="473"/>
          <w:tab w:val="num" w:pos="2826"/>
        </w:tabs>
        <w:ind w:left="2542" w:firstLine="14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6829514">
      <w:start w:val="1"/>
      <w:numFmt w:val="bullet"/>
      <w:lvlText w:val="-"/>
      <w:lvlJc w:val="left"/>
      <w:pPr>
        <w:tabs>
          <w:tab w:val="left" w:pos="473"/>
          <w:tab w:val="num" w:pos="3426"/>
        </w:tabs>
        <w:ind w:left="3142" w:firstLine="14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ADC83E3E">
      <w:start w:val="1"/>
      <w:numFmt w:val="bullet"/>
      <w:lvlText w:val="-"/>
      <w:lvlJc w:val="left"/>
      <w:pPr>
        <w:tabs>
          <w:tab w:val="left" w:pos="473"/>
          <w:tab w:val="num" w:pos="4026"/>
        </w:tabs>
        <w:ind w:left="3742" w:firstLine="14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34B21256">
      <w:start w:val="1"/>
      <w:numFmt w:val="bullet"/>
      <w:lvlText w:val="-"/>
      <w:lvlJc w:val="left"/>
      <w:pPr>
        <w:tabs>
          <w:tab w:val="left" w:pos="473"/>
          <w:tab w:val="num" w:pos="4626"/>
        </w:tabs>
        <w:ind w:left="4342" w:firstLine="14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40A1806">
      <w:start w:val="1"/>
      <w:numFmt w:val="bullet"/>
      <w:lvlText w:val="-"/>
      <w:lvlJc w:val="left"/>
      <w:pPr>
        <w:tabs>
          <w:tab w:val="left" w:pos="473"/>
          <w:tab w:val="num" w:pos="5226"/>
        </w:tabs>
        <w:ind w:left="4942" w:firstLine="14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609037D3"/>
    <w:multiLevelType w:val="hybridMultilevel"/>
    <w:tmpl w:val="3E64E268"/>
    <w:numStyleLink w:val="Litery"/>
  </w:abstractNum>
  <w:abstractNum w:abstractNumId="11" w15:restartNumberingAfterBreak="0">
    <w:nsid w:val="6ACE2124"/>
    <w:multiLevelType w:val="hybridMultilevel"/>
    <w:tmpl w:val="41E44F2C"/>
    <w:styleLink w:val="Zaimportowanystyl1"/>
    <w:lvl w:ilvl="0" w:tplc="D8167916">
      <w:start w:val="1"/>
      <w:numFmt w:val="decimal"/>
      <w:lvlText w:val="%1."/>
      <w:lvlJc w:val="left"/>
      <w:pPr>
        <w:tabs>
          <w:tab w:val="left" w:pos="144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B62A1398">
      <w:start w:val="1"/>
      <w:numFmt w:val="lowerLetter"/>
      <w:lvlText w:val="%2."/>
      <w:lvlJc w:val="left"/>
      <w:pPr>
        <w:tabs>
          <w:tab w:val="left" w:pos="1440"/>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D968C34">
      <w:start w:val="1"/>
      <w:numFmt w:val="lowerRoman"/>
      <w:lvlText w:val="%3."/>
      <w:lvlJc w:val="left"/>
      <w:pPr>
        <w:tabs>
          <w:tab w:val="left" w:pos="1440"/>
        </w:tabs>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 w:ilvl="3" w:tplc="46A0E746">
      <w:start w:val="1"/>
      <w:numFmt w:val="decimal"/>
      <w:lvlText w:val="%4."/>
      <w:lvlJc w:val="left"/>
      <w:pPr>
        <w:tabs>
          <w:tab w:val="left" w:pos="1440"/>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279C1602">
      <w:start w:val="1"/>
      <w:numFmt w:val="lowerLetter"/>
      <w:lvlText w:val="%5."/>
      <w:lvlJc w:val="left"/>
      <w:pPr>
        <w:tabs>
          <w:tab w:val="left" w:pos="1440"/>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CAC1EC6">
      <w:start w:val="1"/>
      <w:numFmt w:val="lowerRoman"/>
      <w:lvlText w:val="%6."/>
      <w:lvlJc w:val="left"/>
      <w:pPr>
        <w:tabs>
          <w:tab w:val="left" w:pos="1440"/>
        </w:tabs>
        <w:ind w:left="3884" w:hanging="204"/>
      </w:pPr>
      <w:rPr>
        <w:rFonts w:hAnsi="Arial Unicode MS"/>
        <w:caps w:val="0"/>
        <w:smallCaps w:val="0"/>
        <w:strike w:val="0"/>
        <w:dstrike w:val="0"/>
        <w:outline w:val="0"/>
        <w:emboss w:val="0"/>
        <w:imprint w:val="0"/>
        <w:spacing w:val="0"/>
        <w:w w:val="100"/>
        <w:kern w:val="0"/>
        <w:position w:val="0"/>
        <w:highlight w:val="none"/>
        <w:vertAlign w:val="baseline"/>
      </w:rPr>
    </w:lvl>
    <w:lvl w:ilvl="6" w:tplc="DF0A3F3C">
      <w:start w:val="1"/>
      <w:numFmt w:val="decimal"/>
      <w:lvlText w:val="%7."/>
      <w:lvlJc w:val="left"/>
      <w:pPr>
        <w:tabs>
          <w:tab w:val="left" w:pos="1440"/>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6F94E76A">
      <w:start w:val="1"/>
      <w:numFmt w:val="lowerLetter"/>
      <w:lvlText w:val="%8."/>
      <w:lvlJc w:val="left"/>
      <w:pPr>
        <w:tabs>
          <w:tab w:val="left" w:pos="1440"/>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502AB268">
      <w:start w:val="1"/>
      <w:numFmt w:val="lowerRoman"/>
      <w:lvlText w:val="%9."/>
      <w:lvlJc w:val="left"/>
      <w:pPr>
        <w:tabs>
          <w:tab w:val="left" w:pos="1440"/>
        </w:tabs>
        <w:ind w:left="6044" w:hanging="20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C5A4E8B"/>
    <w:multiLevelType w:val="hybridMultilevel"/>
    <w:tmpl w:val="BC6E4E20"/>
    <w:styleLink w:val="Litery1"/>
    <w:lvl w:ilvl="0" w:tplc="9CDE94A4">
      <w:start w:val="1"/>
      <w:numFmt w:val="decimal"/>
      <w:suff w:val="nothing"/>
      <w:lvlText w:val="%1."/>
      <w:lvlJc w:val="left"/>
      <w:pPr>
        <w:ind w:left="512" w:hanging="152"/>
      </w:pPr>
      <w:rPr>
        <w:rFonts w:hAnsi="Arial Unicode MS"/>
        <w:caps w:val="0"/>
        <w:smallCaps w:val="0"/>
        <w:strike w:val="0"/>
        <w:dstrike w:val="0"/>
        <w:outline w:val="0"/>
        <w:emboss w:val="0"/>
        <w:imprint w:val="0"/>
        <w:spacing w:val="0"/>
        <w:w w:val="100"/>
        <w:kern w:val="0"/>
        <w:position w:val="0"/>
        <w:highlight w:val="none"/>
        <w:vertAlign w:val="baseline"/>
      </w:rPr>
    </w:lvl>
    <w:lvl w:ilvl="1" w:tplc="BA583BCE">
      <w:start w:val="1"/>
      <w:numFmt w:val="lowerLetter"/>
      <w:suff w:val="nothing"/>
      <w:lvlText w:val="%2."/>
      <w:lvlJc w:val="left"/>
      <w:pPr>
        <w:ind w:left="1232" w:hanging="152"/>
      </w:pPr>
      <w:rPr>
        <w:rFonts w:hAnsi="Arial Unicode MS"/>
        <w:caps w:val="0"/>
        <w:smallCaps w:val="0"/>
        <w:strike w:val="0"/>
        <w:dstrike w:val="0"/>
        <w:outline w:val="0"/>
        <w:emboss w:val="0"/>
        <w:imprint w:val="0"/>
        <w:spacing w:val="0"/>
        <w:w w:val="100"/>
        <w:kern w:val="0"/>
        <w:position w:val="0"/>
        <w:highlight w:val="none"/>
        <w:vertAlign w:val="baseline"/>
      </w:rPr>
    </w:lvl>
    <w:lvl w:ilvl="2" w:tplc="C322A6DA">
      <w:start w:val="1"/>
      <w:numFmt w:val="lowerRoman"/>
      <w:suff w:val="nothing"/>
      <w:lvlText w:val="%3."/>
      <w:lvlJc w:val="left"/>
      <w:pPr>
        <w:ind w:left="1987" w:hanging="127"/>
      </w:pPr>
      <w:rPr>
        <w:rFonts w:hAnsi="Arial Unicode MS"/>
        <w:caps w:val="0"/>
        <w:smallCaps w:val="0"/>
        <w:strike w:val="0"/>
        <w:dstrike w:val="0"/>
        <w:outline w:val="0"/>
        <w:emboss w:val="0"/>
        <w:imprint w:val="0"/>
        <w:spacing w:val="0"/>
        <w:w w:val="100"/>
        <w:kern w:val="0"/>
        <w:position w:val="0"/>
        <w:highlight w:val="none"/>
        <w:vertAlign w:val="baseline"/>
      </w:rPr>
    </w:lvl>
    <w:lvl w:ilvl="3" w:tplc="85AA318A">
      <w:start w:val="1"/>
      <w:numFmt w:val="decimal"/>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CF1C1900">
      <w:start w:val="1"/>
      <w:numFmt w:val="lowerLetter"/>
      <w:lvlText w:val="%5."/>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9DD47224">
      <w:start w:val="1"/>
      <w:numFmt w:val="lowerRoman"/>
      <w:lvlText w:val="%6."/>
      <w:lvlJc w:val="left"/>
      <w:pPr>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 w:ilvl="6" w:tplc="44585D30">
      <w:start w:val="1"/>
      <w:numFmt w:val="decimal"/>
      <w:lvlText w:val="%7."/>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51988E42">
      <w:start w:val="1"/>
      <w:numFmt w:val="lowerLetter"/>
      <w:lvlText w:val="%8."/>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F2AC7934">
      <w:start w:val="1"/>
      <w:numFmt w:val="lowerRoman"/>
      <w:lvlText w:val="%9."/>
      <w:lvlJc w:val="left"/>
      <w:pPr>
        <w:ind w:left="3884" w:hanging="20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7D7D6CD3"/>
    <w:multiLevelType w:val="hybridMultilevel"/>
    <w:tmpl w:val="2194B3F2"/>
    <w:numStyleLink w:val="Numery"/>
  </w:abstractNum>
  <w:num w:numId="1" w16cid:durableId="1783915439">
    <w:abstractNumId w:val="1"/>
  </w:num>
  <w:num w:numId="2" w16cid:durableId="1048187814">
    <w:abstractNumId w:val="5"/>
  </w:num>
  <w:num w:numId="3" w16cid:durableId="133647397">
    <w:abstractNumId w:val="12"/>
  </w:num>
  <w:num w:numId="4" w16cid:durableId="1142965886">
    <w:abstractNumId w:val="0"/>
  </w:num>
  <w:num w:numId="5" w16cid:durableId="1388987959">
    <w:abstractNumId w:val="0"/>
    <w:lvlOverride w:ilvl="0">
      <w:lvl w:ilvl="0" w:tplc="D3588C10">
        <w:start w:val="1"/>
        <w:numFmt w:val="decimal"/>
        <w:suff w:val="nothing"/>
        <w:lvlText w:val="%1."/>
        <w:lvlJc w:val="left"/>
        <w:pPr>
          <w:ind w:left="512" w:hanging="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94817E6">
        <w:start w:val="1"/>
        <w:numFmt w:val="lowerLetter"/>
        <w:suff w:val="nothing"/>
        <w:lvlText w:val="%2."/>
        <w:lvlJc w:val="left"/>
        <w:pPr>
          <w:ind w:left="1232" w:hanging="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4DCB31E">
        <w:start w:val="1"/>
        <w:numFmt w:val="lowerRoman"/>
        <w:suff w:val="nothing"/>
        <w:lvlText w:val="%3."/>
        <w:lvlJc w:val="left"/>
        <w:pPr>
          <w:ind w:left="1987" w:hanging="1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09239D8">
        <w:start w:val="1"/>
        <w:numFmt w:val="decimal"/>
        <w:lvlText w:val="%4."/>
        <w:lvlJc w:val="left"/>
        <w:pPr>
          <w:tabs>
            <w:tab w:val="left" w:pos="856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622A46">
        <w:start w:val="1"/>
        <w:numFmt w:val="lowerLetter"/>
        <w:lvlText w:val="%5."/>
        <w:lvlJc w:val="left"/>
        <w:pPr>
          <w:tabs>
            <w:tab w:val="left" w:pos="8566"/>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354FF0E">
        <w:start w:val="1"/>
        <w:numFmt w:val="lowerRoman"/>
        <w:lvlText w:val="%6."/>
        <w:lvlJc w:val="left"/>
        <w:pPr>
          <w:tabs>
            <w:tab w:val="left" w:pos="8566"/>
          </w:tabs>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3027C5C">
        <w:start w:val="1"/>
        <w:numFmt w:val="decimal"/>
        <w:lvlText w:val="%7."/>
        <w:lvlJc w:val="left"/>
        <w:pPr>
          <w:tabs>
            <w:tab w:val="left" w:pos="8566"/>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3045C4">
        <w:start w:val="1"/>
        <w:numFmt w:val="lowerLetter"/>
        <w:lvlText w:val="%8."/>
        <w:lvlJc w:val="left"/>
        <w:pPr>
          <w:tabs>
            <w:tab w:val="left" w:pos="8566"/>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2D8FD82">
        <w:start w:val="1"/>
        <w:numFmt w:val="lowerRoman"/>
        <w:lvlText w:val="%9."/>
        <w:lvlJc w:val="left"/>
        <w:pPr>
          <w:tabs>
            <w:tab w:val="left" w:pos="8566"/>
          </w:tabs>
          <w:ind w:left="3884" w:hanging="2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1053499918">
    <w:abstractNumId w:val="0"/>
    <w:lvlOverride w:ilvl="0">
      <w:lvl w:ilvl="0" w:tplc="D3588C10">
        <w:start w:val="1"/>
        <w:numFmt w:val="decimal"/>
        <w:suff w:val="nothing"/>
        <w:lvlText w:val="%1."/>
        <w:lvlJc w:val="left"/>
        <w:pPr>
          <w:ind w:left="512" w:hanging="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94817E6">
        <w:start w:val="1"/>
        <w:numFmt w:val="lowerLetter"/>
        <w:suff w:val="nothing"/>
        <w:lvlText w:val="%2."/>
        <w:lvlJc w:val="left"/>
        <w:pPr>
          <w:ind w:left="1232" w:hanging="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4DCB31E">
        <w:start w:val="1"/>
        <w:numFmt w:val="lowerRoman"/>
        <w:suff w:val="nothing"/>
        <w:lvlText w:val="%3."/>
        <w:lvlJc w:val="left"/>
        <w:pPr>
          <w:ind w:left="1987" w:hanging="1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09239D8">
        <w:start w:val="1"/>
        <w:numFmt w:val="decimal"/>
        <w:lvlText w:val="%4."/>
        <w:lvlJc w:val="left"/>
        <w:pPr>
          <w:tabs>
            <w:tab w:val="left" w:pos="856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622A46">
        <w:start w:val="1"/>
        <w:numFmt w:val="lowerLetter"/>
        <w:lvlText w:val="%5."/>
        <w:lvlJc w:val="left"/>
        <w:pPr>
          <w:tabs>
            <w:tab w:val="left" w:pos="8566"/>
          </w:tabs>
          <w:ind w:left="3600" w:hanging="28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354FF0E">
        <w:start w:val="1"/>
        <w:numFmt w:val="lowerRoman"/>
        <w:lvlText w:val="%6."/>
        <w:lvlJc w:val="left"/>
        <w:pPr>
          <w:tabs>
            <w:tab w:val="left" w:pos="8566"/>
          </w:tabs>
          <w:ind w:left="4320" w:hanging="28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3027C5C">
        <w:start w:val="1"/>
        <w:numFmt w:val="decimal"/>
        <w:lvlText w:val="%7."/>
        <w:lvlJc w:val="left"/>
        <w:pPr>
          <w:tabs>
            <w:tab w:val="left" w:pos="8566"/>
          </w:tabs>
          <w:ind w:left="5040" w:hanging="28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3045C4">
        <w:start w:val="1"/>
        <w:numFmt w:val="lowerLetter"/>
        <w:lvlText w:val="%8."/>
        <w:lvlJc w:val="left"/>
        <w:pPr>
          <w:tabs>
            <w:tab w:val="left" w:pos="8566"/>
          </w:tabs>
          <w:ind w:left="5760" w:hanging="28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2D8FD82">
        <w:start w:val="1"/>
        <w:numFmt w:val="lowerRoman"/>
        <w:lvlText w:val="%9."/>
        <w:lvlJc w:val="left"/>
        <w:pPr>
          <w:tabs>
            <w:tab w:val="left" w:pos="8566"/>
          </w:tabs>
          <w:ind w:left="6480" w:hanging="2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16cid:durableId="2102291370">
    <w:abstractNumId w:val="0"/>
    <w:lvlOverride w:ilvl="0">
      <w:lvl w:ilvl="0" w:tplc="D3588C10">
        <w:start w:val="1"/>
        <w:numFmt w:val="decimal"/>
        <w:suff w:val="nothing"/>
        <w:lvlText w:val="%1."/>
        <w:lvlJc w:val="left"/>
        <w:pPr>
          <w:ind w:left="512" w:hanging="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94817E6">
        <w:start w:val="1"/>
        <w:numFmt w:val="lowerLetter"/>
        <w:suff w:val="nothing"/>
        <w:lvlText w:val="%2."/>
        <w:lvlJc w:val="left"/>
        <w:pPr>
          <w:ind w:left="1232" w:hanging="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4DCB31E">
        <w:start w:val="1"/>
        <w:numFmt w:val="lowerRoman"/>
        <w:suff w:val="nothing"/>
        <w:lvlText w:val="%3."/>
        <w:lvlJc w:val="left"/>
        <w:pPr>
          <w:ind w:left="1987" w:hanging="1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09239D8">
        <w:start w:val="1"/>
        <w:numFmt w:val="decimal"/>
        <w:lvlText w:val="%4."/>
        <w:lvlJc w:val="left"/>
        <w:pPr>
          <w:tabs>
            <w:tab w:val="num" w:pos="284"/>
          </w:tabs>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622A46">
        <w:start w:val="1"/>
        <w:numFmt w:val="lowerLetter"/>
        <w:lvlText w:val="%5."/>
        <w:lvlJc w:val="left"/>
        <w:pPr>
          <w:tabs>
            <w:tab w:val="left" w:pos="284"/>
            <w:tab w:val="num" w:pos="3600"/>
          </w:tabs>
          <w:ind w:left="6196" w:hanging="54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354FF0E">
        <w:start w:val="1"/>
        <w:numFmt w:val="lowerRoman"/>
        <w:lvlText w:val="%6."/>
        <w:lvlJc w:val="left"/>
        <w:pPr>
          <w:tabs>
            <w:tab w:val="left" w:pos="284"/>
            <w:tab w:val="num" w:pos="4320"/>
          </w:tabs>
          <w:ind w:left="6916" w:hanging="5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3027C5C">
        <w:start w:val="1"/>
        <w:numFmt w:val="decimal"/>
        <w:lvlText w:val="%7."/>
        <w:lvlJc w:val="left"/>
        <w:pPr>
          <w:tabs>
            <w:tab w:val="left" w:pos="284"/>
            <w:tab w:val="num" w:pos="5040"/>
          </w:tabs>
          <w:ind w:left="7636" w:hanging="54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3045C4">
        <w:start w:val="1"/>
        <w:numFmt w:val="lowerLetter"/>
        <w:lvlText w:val="%8."/>
        <w:lvlJc w:val="left"/>
        <w:pPr>
          <w:tabs>
            <w:tab w:val="left" w:pos="284"/>
            <w:tab w:val="num" w:pos="5760"/>
          </w:tabs>
          <w:ind w:left="8356" w:hanging="54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2D8FD82">
        <w:start w:val="1"/>
        <w:numFmt w:val="lowerRoman"/>
        <w:lvlText w:val="%9."/>
        <w:lvlJc w:val="left"/>
        <w:pPr>
          <w:tabs>
            <w:tab w:val="left" w:pos="284"/>
            <w:tab w:val="num" w:pos="6480"/>
          </w:tabs>
          <w:ind w:left="9076" w:hanging="53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940724228">
    <w:abstractNumId w:val="11"/>
  </w:num>
  <w:num w:numId="9" w16cid:durableId="1746605232">
    <w:abstractNumId w:val="6"/>
  </w:num>
  <w:num w:numId="10" w16cid:durableId="919750533">
    <w:abstractNumId w:val="6"/>
    <w:lvlOverride w:ilvl="0">
      <w:startOverride w:val="7"/>
    </w:lvlOverride>
  </w:num>
  <w:num w:numId="11" w16cid:durableId="2056198909">
    <w:abstractNumId w:val="6"/>
    <w:lvlOverride w:ilvl="0">
      <w:lvl w:ilvl="0" w:tplc="5724580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936124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5D0971C">
        <w:start w:val="1"/>
        <w:numFmt w:val="lowerRoman"/>
        <w:lvlText w:val="%3."/>
        <w:lvlJc w:val="left"/>
        <w:pPr>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86C9FB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D16C02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4DC1052">
        <w:start w:val="1"/>
        <w:numFmt w:val="lowerRoman"/>
        <w:lvlText w:val="%6."/>
        <w:lvlJc w:val="left"/>
        <w:pPr>
          <w:ind w:left="3884" w:hanging="2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8A2214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1E0E30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7A817AC">
        <w:start w:val="1"/>
        <w:numFmt w:val="lowerRoman"/>
        <w:lvlText w:val="%9."/>
        <w:lvlJc w:val="left"/>
        <w:pPr>
          <w:ind w:left="6044" w:hanging="2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16cid:durableId="1702167616">
    <w:abstractNumId w:val="9"/>
  </w:num>
  <w:num w:numId="13" w16cid:durableId="996614960">
    <w:abstractNumId w:val="4"/>
  </w:num>
  <w:num w:numId="14" w16cid:durableId="808480650">
    <w:abstractNumId w:val="2"/>
  </w:num>
  <w:num w:numId="15" w16cid:durableId="1680305769">
    <w:abstractNumId w:val="3"/>
  </w:num>
  <w:num w:numId="16" w16cid:durableId="1086422558">
    <w:abstractNumId w:val="8"/>
  </w:num>
  <w:num w:numId="17" w16cid:durableId="1430926959">
    <w:abstractNumId w:val="10"/>
  </w:num>
  <w:num w:numId="18" w16cid:durableId="1139688090">
    <w:abstractNumId w:val="7"/>
  </w:num>
  <w:num w:numId="19" w16cid:durableId="2020037202">
    <w:abstractNumId w:val="13"/>
  </w:num>
  <w:num w:numId="20" w16cid:durableId="718749875">
    <w:abstractNumId w:val="10"/>
    <w:lvlOverride w:ilvl="0">
      <w:startOverride w:val="1"/>
      <w:lvl w:ilvl="0" w:tplc="D5829A04">
        <w:start w:val="1"/>
        <w:numFmt w:val="lowerLetter"/>
        <w:suff w:val="nothing"/>
        <w:lvlText w:val="%1)"/>
        <w:lvlJc w:val="left"/>
        <w:pPr>
          <w:tabs>
            <w:tab w:val="left" w:pos="142"/>
            <w:tab w:val="left" w:pos="237"/>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C7050D8">
        <w:start w:val="1"/>
        <w:numFmt w:val="lowerLetter"/>
        <w:lvlText w:val="%2)"/>
        <w:lvlJc w:val="left"/>
        <w:pPr>
          <w:tabs>
            <w:tab w:val="left" w:pos="142"/>
            <w:tab w:val="left" w:pos="237"/>
            <w:tab w:val="num" w:pos="1237"/>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E365302">
        <w:start w:val="1"/>
        <w:numFmt w:val="lowerLetter"/>
        <w:lvlText w:val="%3)"/>
        <w:lvlJc w:val="left"/>
        <w:pPr>
          <w:tabs>
            <w:tab w:val="left" w:pos="142"/>
            <w:tab w:val="left" w:pos="237"/>
            <w:tab w:val="num" w:pos="2237"/>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2AE16CE">
        <w:start w:val="1"/>
        <w:numFmt w:val="lowerLetter"/>
        <w:lvlText w:val="%4)"/>
        <w:lvlJc w:val="left"/>
        <w:pPr>
          <w:tabs>
            <w:tab w:val="left" w:pos="142"/>
            <w:tab w:val="left" w:pos="237"/>
            <w:tab w:val="num" w:pos="3237"/>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392B35A">
        <w:start w:val="1"/>
        <w:numFmt w:val="lowerLetter"/>
        <w:lvlText w:val="%5)"/>
        <w:lvlJc w:val="left"/>
        <w:pPr>
          <w:tabs>
            <w:tab w:val="left" w:pos="142"/>
            <w:tab w:val="left" w:pos="237"/>
            <w:tab w:val="num" w:pos="4237"/>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572E204">
        <w:start w:val="1"/>
        <w:numFmt w:val="lowerLetter"/>
        <w:lvlText w:val="%6)"/>
        <w:lvlJc w:val="left"/>
        <w:pPr>
          <w:tabs>
            <w:tab w:val="left" w:pos="142"/>
            <w:tab w:val="left" w:pos="237"/>
            <w:tab w:val="num" w:pos="5237"/>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216304A">
        <w:start w:val="1"/>
        <w:numFmt w:val="lowerLetter"/>
        <w:lvlText w:val="%7)"/>
        <w:lvlJc w:val="left"/>
        <w:pPr>
          <w:tabs>
            <w:tab w:val="left" w:pos="142"/>
            <w:tab w:val="left" w:pos="237"/>
            <w:tab w:val="num" w:pos="6237"/>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D068864">
        <w:start w:val="1"/>
        <w:numFmt w:val="lowerLetter"/>
        <w:lvlText w:val="%8)"/>
        <w:lvlJc w:val="left"/>
        <w:pPr>
          <w:tabs>
            <w:tab w:val="left" w:pos="142"/>
            <w:tab w:val="left" w:pos="237"/>
            <w:tab w:val="num" w:pos="7237"/>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B5842D8">
        <w:start w:val="1"/>
        <w:numFmt w:val="lowerLetter"/>
        <w:lvlText w:val="%9)"/>
        <w:lvlJc w:val="left"/>
        <w:pPr>
          <w:tabs>
            <w:tab w:val="left" w:pos="142"/>
            <w:tab w:val="left" w:pos="237"/>
            <w:tab w:val="num" w:pos="8237"/>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4FE"/>
    <w:rsid w:val="00006194"/>
    <w:rsid w:val="0015201C"/>
    <w:rsid w:val="00231D46"/>
    <w:rsid w:val="00327805"/>
    <w:rsid w:val="00652D9F"/>
    <w:rsid w:val="006D3708"/>
    <w:rsid w:val="006E34FE"/>
    <w:rsid w:val="007A0013"/>
    <w:rsid w:val="00B145CD"/>
    <w:rsid w:val="00B33752"/>
    <w:rsid w:val="00B3414B"/>
    <w:rsid w:val="00D47AC0"/>
    <w:rsid w:val="00D828BF"/>
    <w:rsid w:val="00E56061"/>
    <w:rsid w:val="00EB20A9"/>
    <w:rsid w:val="00EB3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7C157"/>
  <w15:docId w15:val="{3ECD4F78-AFB8-4C9E-8260-CBAF8DBC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eastAsia="Times New Roman"/>
      <w:color w:val="000000"/>
      <w:sz w:val="24"/>
      <w:szCs w:val="24"/>
      <w:u w:color="000000"/>
      <w14:textOutline w14:w="0" w14:cap="flat" w14:cmpd="sng" w14:algn="ctr">
        <w14:noFill/>
        <w14:prstDash w14:val="solid"/>
        <w14:bevel/>
      </w14:textOutline>
    </w:rPr>
  </w:style>
  <w:style w:type="paragraph" w:styleId="Nagwek4">
    <w:name w:val="heading 4"/>
    <w:next w:val="Normalny"/>
    <w:uiPriority w:val="9"/>
    <w:unhideWhenUsed/>
    <w:qFormat/>
    <w:pPr>
      <w:keepNext/>
      <w:jc w:val="both"/>
      <w:outlineLvl w:val="3"/>
    </w:pPr>
    <w:rPr>
      <w:rFonts w:cs="Arial Unicode MS"/>
      <w:b/>
      <w:bCs/>
      <w:color w:val="000000"/>
      <w:sz w:val="26"/>
      <w:szCs w:val="26"/>
      <w:u w:color="00000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cs="Arial Unicode MS"/>
      <w:color w:val="000000"/>
      <w:sz w:val="24"/>
      <w:szCs w:val="24"/>
      <w:u w:color="000000"/>
      <w:lang w:val="pt-PT"/>
    </w:rPr>
  </w:style>
  <w:style w:type="paragraph" w:customStyle="1" w:styleId="Style1">
    <w:name w:val="Style 1"/>
    <w:pPr>
      <w:widowControl w:val="0"/>
    </w:pPr>
    <w:rPr>
      <w:rFonts w:eastAsia="Times New Roman"/>
      <w:color w:val="000000"/>
      <w:u w:color="000000"/>
    </w:rPr>
  </w:style>
  <w:style w:type="numbering" w:customStyle="1" w:styleId="Numery1">
    <w:name w:val="Numery1"/>
    <w:pPr>
      <w:numPr>
        <w:numId w:val="1"/>
      </w:numPr>
    </w:pPr>
  </w:style>
  <w:style w:type="numbering" w:customStyle="1" w:styleId="Litery1">
    <w:name w:val="Litery1"/>
    <w:pPr>
      <w:numPr>
        <w:numId w:val="3"/>
      </w:numPr>
    </w:pPr>
  </w:style>
  <w:style w:type="paragraph" w:customStyle="1" w:styleId="Normalny11pt">
    <w:name w:val="Normalny + 11 pt"/>
    <w:pPr>
      <w:tabs>
        <w:tab w:val="left" w:pos="720"/>
      </w:tabs>
      <w:jc w:val="both"/>
    </w:pPr>
    <w:rPr>
      <w:rFonts w:cs="Arial Unicode MS"/>
      <w:color w:val="000000"/>
      <w:sz w:val="22"/>
      <w:szCs w:val="22"/>
      <w:u w:color="000000"/>
    </w:rPr>
  </w:style>
  <w:style w:type="numbering" w:customStyle="1" w:styleId="Zaimportowanystyl1">
    <w:name w:val="Zaimportowany styl 1"/>
    <w:pPr>
      <w:numPr>
        <w:numId w:val="8"/>
      </w:numPr>
    </w:pPr>
  </w:style>
  <w:style w:type="paragraph" w:styleId="Akapitzlist">
    <w:name w:val="List Paragraph"/>
    <w:pPr>
      <w:ind w:left="720"/>
    </w:pPr>
    <w:rPr>
      <w:rFonts w:cs="Arial Unicode MS"/>
      <w:color w:val="000000"/>
      <w:sz w:val="24"/>
      <w:szCs w:val="24"/>
      <w:u w:color="000000"/>
    </w:rPr>
  </w:style>
  <w:style w:type="paragraph" w:customStyle="1" w:styleId="TreA">
    <w:name w:val="Treść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numbering" w:customStyle="1" w:styleId="Punktory">
    <w:name w:val="Punktory"/>
    <w:pPr>
      <w:numPr>
        <w:numId w:val="12"/>
      </w:numPr>
    </w:pPr>
  </w:style>
  <w:style w:type="paragraph" w:customStyle="1" w:styleId="Tekstpodstawowywcity21">
    <w:name w:val="Tekst podstawowy wcięty 21"/>
    <w:pPr>
      <w:tabs>
        <w:tab w:val="right" w:pos="284"/>
        <w:tab w:val="left" w:pos="408"/>
      </w:tabs>
      <w:suppressAutoHyphens/>
      <w:ind w:left="360" w:hanging="240"/>
      <w:jc w:val="both"/>
    </w:pPr>
    <w:rPr>
      <w:rFonts w:cs="Arial Unicode MS"/>
      <w:color w:val="000000"/>
      <w:sz w:val="24"/>
      <w:szCs w:val="24"/>
      <w:u w:color="000000"/>
    </w:rPr>
  </w:style>
  <w:style w:type="numbering" w:customStyle="1" w:styleId="Zaimportowanystyl10">
    <w:name w:val="Zaimportowany styl 10"/>
    <w:pPr>
      <w:numPr>
        <w:numId w:val="14"/>
      </w:numPr>
    </w:pPr>
  </w:style>
  <w:style w:type="numbering" w:customStyle="1" w:styleId="Litery">
    <w:name w:val="Litery"/>
    <w:pPr>
      <w:numPr>
        <w:numId w:val="16"/>
      </w:numPr>
    </w:pPr>
  </w:style>
  <w:style w:type="numbering" w:customStyle="1" w:styleId="Numery">
    <w:name w:val="Numery"/>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6</Pages>
  <Words>4559</Words>
  <Characters>27358</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109 Szpital</cp:lastModifiedBy>
  <cp:revision>7</cp:revision>
  <dcterms:created xsi:type="dcterms:W3CDTF">2024-09-16T11:00:00Z</dcterms:created>
  <dcterms:modified xsi:type="dcterms:W3CDTF">2024-09-25T08:26:00Z</dcterms:modified>
</cp:coreProperties>
</file>