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C07FA1" w:rsidRDefault="003F6356" w:rsidP="00E22A2C">
      <w:pPr>
        <w:tabs>
          <w:tab w:val="left" w:pos="5387"/>
        </w:tabs>
        <w:jc w:val="right"/>
        <w:rPr>
          <w:rFonts w:ascii="Cambria" w:hAnsi="Cambria" w:cs="Calibri"/>
          <w:b/>
          <w:bCs/>
        </w:rPr>
      </w:pPr>
      <w:r w:rsidRPr="00C07FA1">
        <w:rPr>
          <w:rFonts w:ascii="Cambria" w:hAnsi="Cambria" w:cs="Calibri"/>
          <w:b/>
          <w:bCs/>
        </w:rPr>
        <w:t xml:space="preserve">Załącznik nr 6 </w:t>
      </w:r>
      <w:r w:rsidR="00E22A2C" w:rsidRPr="00C07FA1">
        <w:rPr>
          <w:rFonts w:ascii="Cambria" w:hAnsi="Cambria" w:cs="Calibri"/>
          <w:b/>
          <w:bCs/>
        </w:rPr>
        <w:t>do SWZ</w:t>
      </w:r>
    </w:p>
    <w:p w:rsidR="00E22A2C" w:rsidRPr="002E7A9C" w:rsidRDefault="00E22A2C" w:rsidP="00E22A2C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E22A2C" w:rsidRPr="00D131AD" w:rsidRDefault="00E22A2C" w:rsidP="00E22A2C">
      <w:pPr>
        <w:tabs>
          <w:tab w:val="left" w:pos="284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b/>
        </w:rPr>
        <w:t>Wykonawca: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>
        <w:rPr>
          <w:rFonts w:ascii="Cambria" w:hAnsi="Cambria" w:cs="Arial"/>
        </w:rPr>
        <w:t>…………………………………………………………………….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……………………………………………………………………..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 w:cs="Arial"/>
        </w:rPr>
      </w:pPr>
      <w:r>
        <w:rPr>
          <w:rFonts w:ascii="Cambria" w:hAnsi="Cambria" w:cs="Arial"/>
        </w:rPr>
        <w:t>wpisany do ________________________________</w:t>
      </w:r>
    </w:p>
    <w:p w:rsidR="00E22A2C" w:rsidRPr="00A41598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>
        <w:rPr>
          <w:rFonts w:ascii="Cambria" w:hAnsi="Cambria" w:cs="Arial"/>
        </w:rPr>
        <w:t>pod numerem ___________________________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>
        <w:rPr>
          <w:rFonts w:ascii="Cambria" w:hAnsi="Cambria" w:cs="Arial"/>
          <w:i/>
          <w:sz w:val="20"/>
        </w:rPr>
        <w:t>(pełna nazwa/firma, adres,</w:t>
      </w:r>
      <w:r w:rsidRPr="004F22C0">
        <w:rPr>
          <w:rFonts w:ascii="Cambria" w:hAnsi="Cambria" w:cs="Arial"/>
          <w:i/>
          <w:sz w:val="20"/>
        </w:rPr>
        <w:t xml:space="preserve"> w zależności od podmiotu: NIP/PESEL, KRS/CEiDG)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  <w:i/>
          <w:u w:val="single"/>
        </w:rPr>
      </w:pP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u w:val="single"/>
        </w:rPr>
        <w:t>reprezentowany przez: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</w:t>
      </w:r>
      <w:r>
        <w:rPr>
          <w:rFonts w:ascii="Cambria" w:hAnsi="Cambria" w:cs="Arial"/>
        </w:rPr>
        <w:t>………………………………………….………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 w:rsidRPr="004F22C0">
        <w:rPr>
          <w:rFonts w:ascii="Cambria" w:hAnsi="Cambria" w:cs="Arial"/>
          <w:i/>
          <w:sz w:val="20"/>
        </w:rPr>
        <w:t xml:space="preserve">(imię, nazwisko, stanowisko/podstawa </w:t>
      </w:r>
      <w:r>
        <w:rPr>
          <w:rFonts w:ascii="Cambria" w:hAnsi="Cambria" w:cs="Arial"/>
          <w:i/>
          <w:sz w:val="20"/>
        </w:rPr>
        <w:br/>
        <w:t xml:space="preserve">do </w:t>
      </w:r>
      <w:r w:rsidRPr="004F22C0">
        <w:rPr>
          <w:rFonts w:ascii="Cambria" w:hAnsi="Cambria" w:cs="Arial"/>
          <w:i/>
          <w:sz w:val="20"/>
        </w:rPr>
        <w:t>reprezentacji)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Skarb Państwa - Państwowe Gospodarstwo Leśne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Lasy Państwowe -</w:t>
      </w:r>
      <w:r w:rsidRPr="00A41598">
        <w:rPr>
          <w:rFonts w:ascii="Cambria" w:hAnsi="Cambria" w:cs="Arial"/>
          <w:color w:val="C00000"/>
        </w:rPr>
        <w:t xml:space="preserve"> </w:t>
      </w:r>
      <w:r w:rsidRPr="00A41598">
        <w:rPr>
          <w:rFonts w:ascii="Cambria" w:hAnsi="Cambria" w:cs="Arial"/>
        </w:rPr>
        <w:t>Nadleśnictwo Żednia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Żednia 5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16-050 Michałowo</w:t>
      </w:r>
    </w:p>
    <w:p w:rsidR="00E22A2C" w:rsidRPr="00A41598" w:rsidRDefault="00E22A2C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D4672A" w:rsidRPr="00501406" w:rsidRDefault="00E22A2C" w:rsidP="000D0785">
      <w:pPr>
        <w:jc w:val="both"/>
      </w:pPr>
      <w:r w:rsidRPr="00501406">
        <w:rPr>
          <w:rFonts w:ascii="Cambria" w:hAnsi="Cambria"/>
        </w:rPr>
        <w:t xml:space="preserve">Przystępując do postępowania o udzielenie zamówienia publicznego o nr sprawy: </w:t>
      </w:r>
      <w:r w:rsidR="00833D0C">
        <w:rPr>
          <w:rFonts w:ascii="Cambria" w:hAnsi="Cambria"/>
          <w:b/>
        </w:rPr>
        <w:t>SA.270.19</w:t>
      </w:r>
      <w:r w:rsidR="00A66F22">
        <w:rPr>
          <w:rFonts w:ascii="Cambria" w:hAnsi="Cambria"/>
          <w:b/>
        </w:rPr>
        <w:t>.2024</w:t>
      </w:r>
      <w:r w:rsidR="000468C1" w:rsidRPr="00E51FBB">
        <w:rPr>
          <w:rFonts w:ascii="Cambria" w:hAnsi="Cambria"/>
          <w:b/>
        </w:rPr>
        <w:t xml:space="preserve"> </w:t>
      </w:r>
      <w:r w:rsidRPr="00E51FBB">
        <w:rPr>
          <w:rFonts w:ascii="Cambria" w:hAnsi="Cambria"/>
          <w:b/>
        </w:rPr>
        <w:t>pn.</w:t>
      </w:r>
      <w:r w:rsidRPr="00501406">
        <w:rPr>
          <w:rFonts w:ascii="Cambria" w:hAnsi="Cambria"/>
        </w:rPr>
        <w:t xml:space="preserve"> </w:t>
      </w:r>
      <w:r w:rsidR="00453201" w:rsidRPr="00453201">
        <w:rPr>
          <w:rFonts w:ascii="Cambria" w:hAnsi="Cambria"/>
          <w:b/>
          <w:lang w:eastAsia="ar-SA"/>
        </w:rPr>
        <w:t>„</w:t>
      </w:r>
      <w:r w:rsidR="00A66F22" w:rsidRPr="00E46640">
        <w:rPr>
          <w:rFonts w:ascii="Cambria" w:hAnsi="Cambria" w:cs="Arial"/>
          <w:b/>
        </w:rPr>
        <w:t>Dostawa środków ochrony indywidualnej, odzieży i obuwia roboczego dla pracowników Nadleśnictwa Żednia w 2024 roku’’</w:t>
      </w:r>
      <w:r w:rsidR="003F6356" w:rsidRPr="00501406">
        <w:rPr>
          <w:rFonts w:asciiTheme="majorHAnsi" w:hAnsiTheme="majorHAnsi" w:cs="Arial"/>
          <w:b/>
          <w:i/>
          <w:lang w:eastAsia="ar-SA"/>
        </w:rPr>
        <w:t xml:space="preserve">, </w:t>
      </w:r>
      <w:r w:rsidR="003F6356" w:rsidRPr="00501406">
        <w:rPr>
          <w:rFonts w:asciiTheme="majorHAnsi" w:eastAsia="Calibri" w:hAnsiTheme="majorHAnsi" w:cs="Arial"/>
          <w:lang w:eastAsia="en-US"/>
        </w:rPr>
        <w:t xml:space="preserve">prowadzonego przez </w:t>
      </w:r>
      <w:r w:rsidR="003F6356" w:rsidRPr="00501406">
        <w:rPr>
          <w:rFonts w:asciiTheme="majorHAnsi" w:hAnsiTheme="majorHAnsi" w:cs="Arial"/>
        </w:rPr>
        <w:t>Skarb Państwa - Państwowe Gospodarstwo Leśne</w:t>
      </w:r>
      <w:r w:rsidR="003F6356" w:rsidRPr="00501406">
        <w:rPr>
          <w:rFonts w:asciiTheme="majorHAnsi" w:eastAsia="Calibri" w:hAnsiTheme="majorHAnsi" w:cs="Arial"/>
          <w:lang w:eastAsia="en-US"/>
        </w:rPr>
        <w:t xml:space="preserve"> </w:t>
      </w:r>
      <w:r w:rsidR="003F6356" w:rsidRPr="00501406">
        <w:rPr>
          <w:rFonts w:asciiTheme="majorHAnsi" w:hAnsiTheme="majorHAnsi" w:cs="Arial"/>
        </w:rPr>
        <w:t>Lasy Państwowe -</w:t>
      </w:r>
      <w:r w:rsidR="003F6356" w:rsidRPr="00501406">
        <w:rPr>
          <w:rFonts w:asciiTheme="majorHAnsi" w:hAnsiTheme="majorHAnsi" w:cs="Arial"/>
          <w:color w:val="C00000"/>
        </w:rPr>
        <w:t xml:space="preserve"> </w:t>
      </w:r>
      <w:r w:rsidR="003F6356" w:rsidRPr="00501406">
        <w:rPr>
          <w:rFonts w:asciiTheme="majorHAnsi" w:hAnsiTheme="majorHAnsi" w:cs="Arial"/>
        </w:rPr>
        <w:t>Nadleśnictwo Żednia</w:t>
      </w:r>
      <w:r w:rsidR="003F6356" w:rsidRPr="00501406">
        <w:rPr>
          <w:rFonts w:asciiTheme="majorHAnsi" w:eastAsia="Calibri" w:hAnsiTheme="majorHAnsi" w:cs="Arial"/>
          <w:bCs/>
          <w:lang w:eastAsia="en-US"/>
        </w:rPr>
        <w:t xml:space="preserve">, przedkładam wykaz </w:t>
      </w:r>
      <w:r w:rsidR="00A66F22">
        <w:rPr>
          <w:rFonts w:asciiTheme="majorHAnsi" w:eastAsia="Calibri" w:hAnsiTheme="majorHAnsi" w:cs="Arial"/>
          <w:bCs/>
          <w:lang w:eastAsia="en-US"/>
        </w:rPr>
        <w:t>wykonanych dostaw</w:t>
      </w:r>
      <w:r w:rsidR="003F6356" w:rsidRPr="00501406">
        <w:rPr>
          <w:rFonts w:asciiTheme="majorHAnsi" w:eastAsia="Calibri" w:hAnsiTheme="majorHAnsi" w:cs="Arial"/>
          <w:bCs/>
          <w:lang w:eastAsia="en-US"/>
        </w:rPr>
        <w:t>: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2126"/>
        <w:gridCol w:w="1417"/>
        <w:gridCol w:w="1418"/>
        <w:gridCol w:w="2410"/>
        <w:gridCol w:w="1417"/>
      </w:tblGrid>
      <w:tr w:rsidR="00833D0C" w:rsidRPr="00572431" w:rsidTr="00833D0C">
        <w:trPr>
          <w:cantSplit/>
          <w:trHeight w:hRule="exact" w:val="805"/>
          <w:jc w:val="center"/>
        </w:trPr>
        <w:tc>
          <w:tcPr>
            <w:tcW w:w="416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833D0C" w:rsidRPr="00501406" w:rsidRDefault="00833D0C" w:rsidP="003E77C4">
            <w:pPr>
              <w:tabs>
                <w:tab w:val="left" w:pos="284"/>
              </w:tabs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833D0C" w:rsidRPr="00501406" w:rsidRDefault="00833D0C" w:rsidP="00A66F22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dostawa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została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zrealizowana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33D0C" w:rsidRPr="00501406" w:rsidRDefault="00833D0C" w:rsidP="00A66F22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dostawy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833D0C" w:rsidRPr="00501406" w:rsidRDefault="00833D0C" w:rsidP="00A66F22">
            <w:pPr>
              <w:tabs>
                <w:tab w:val="left" w:pos="284"/>
              </w:tabs>
              <w:snapToGrid w:val="0"/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Przedmiot (rodzaj)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wykonanych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 potwierdzających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spełnianie warunków uczestnictwa*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833D0C" w:rsidRPr="00501406" w:rsidRDefault="00833D0C" w:rsidP="00A66F22">
            <w:pPr>
              <w:keepNext/>
              <w:keepLines/>
              <w:tabs>
                <w:tab w:val="left" w:pos="0"/>
              </w:tabs>
              <w:snapToGrid w:val="0"/>
              <w:spacing w:after="0" w:line="288" w:lineRule="auto"/>
              <w:jc w:val="center"/>
              <w:outlineLvl w:val="6"/>
              <w:rPr>
                <w:rFonts w:asciiTheme="majorHAnsi" w:eastAsia="Times New Roman" w:hAnsiTheme="majorHAnsi" w:cstheme="minorHAnsi"/>
                <w:b/>
                <w:bCs/>
                <w:iCs/>
                <w:color w:val="404040"/>
                <w:sz w:val="18"/>
                <w:szCs w:val="18"/>
                <w:lang w:eastAsia="en-US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wykonan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ej dostawy</w:t>
            </w:r>
          </w:p>
        </w:tc>
      </w:tr>
      <w:tr w:rsidR="00833D0C" w:rsidRPr="00572431" w:rsidTr="00833D0C">
        <w:trPr>
          <w:cantSplit/>
          <w:trHeight w:hRule="exact" w:val="1124"/>
          <w:jc w:val="center"/>
        </w:trPr>
        <w:tc>
          <w:tcPr>
            <w:tcW w:w="416" w:type="dxa"/>
            <w:vMerge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833D0C" w:rsidRPr="000D0785" w:rsidRDefault="00833D0C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data rozpoczęcia</w:t>
            </w:r>
          </w:p>
        </w:tc>
        <w:tc>
          <w:tcPr>
            <w:tcW w:w="1418" w:type="dxa"/>
            <w:tcBorders>
              <w:top w:val="single" w:sz="8" w:space="0" w:color="000000"/>
            </w:tcBorders>
            <w:vAlign w:val="center"/>
          </w:tcPr>
          <w:p w:rsidR="00833D0C" w:rsidRPr="000D0785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data zakończenia</w:t>
            </w:r>
          </w:p>
        </w:tc>
        <w:tc>
          <w:tcPr>
            <w:tcW w:w="2410" w:type="dxa"/>
            <w:vMerge/>
            <w:vAlign w:val="center"/>
          </w:tcPr>
          <w:p w:rsidR="00833D0C" w:rsidRPr="00DE20E9" w:rsidRDefault="00833D0C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833D0C" w:rsidRPr="00572431" w:rsidTr="00833D0C">
        <w:trPr>
          <w:cantSplit/>
          <w:trHeight w:hRule="exact" w:val="737"/>
          <w:jc w:val="center"/>
        </w:trPr>
        <w:tc>
          <w:tcPr>
            <w:tcW w:w="416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833D0C" w:rsidRPr="00572431" w:rsidTr="00833D0C">
        <w:trPr>
          <w:cantSplit/>
          <w:trHeight w:hRule="exact" w:val="737"/>
          <w:jc w:val="center"/>
        </w:trPr>
        <w:tc>
          <w:tcPr>
            <w:tcW w:w="416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833D0C" w:rsidRPr="00572431" w:rsidTr="00833D0C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33D0C" w:rsidRPr="00DE20E9" w:rsidRDefault="00833D0C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33D0C" w:rsidRPr="00DE20E9" w:rsidRDefault="00833D0C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833D0C" w:rsidRPr="00572431" w:rsidTr="00833D0C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33D0C" w:rsidRPr="00DE20E9" w:rsidRDefault="00833D0C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33D0C" w:rsidRPr="00DE20E9" w:rsidRDefault="00833D0C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33D0C" w:rsidRPr="00DE20E9" w:rsidRDefault="00833D0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:rsidR="001524A5" w:rsidRPr="005210BF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</w:p>
    <w:p w:rsidR="001524A5" w:rsidRPr="00EE154E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  <w:r w:rsidRPr="00EE154E">
        <w:rPr>
          <w:rFonts w:ascii="Arial" w:hAnsi="Arial" w:cs="Arial"/>
          <w:i/>
          <w:sz w:val="18"/>
          <w:szCs w:val="18"/>
        </w:rPr>
        <w:t xml:space="preserve">*Należy szczegółowo opisać </w:t>
      </w:r>
      <w:r w:rsidR="003F6356" w:rsidRPr="00EE154E">
        <w:rPr>
          <w:rFonts w:ascii="Arial" w:hAnsi="Arial" w:cs="Arial"/>
          <w:i/>
          <w:sz w:val="18"/>
          <w:szCs w:val="18"/>
        </w:rPr>
        <w:t>przedmiot (</w:t>
      </w:r>
      <w:r w:rsidRPr="00EE154E">
        <w:rPr>
          <w:rFonts w:ascii="Arial" w:hAnsi="Arial" w:cs="Arial"/>
          <w:i/>
          <w:sz w:val="18"/>
          <w:szCs w:val="18"/>
        </w:rPr>
        <w:t>rodzaj</w:t>
      </w:r>
      <w:r w:rsidR="003F6356" w:rsidRPr="00EE154E">
        <w:rPr>
          <w:rFonts w:ascii="Arial" w:hAnsi="Arial" w:cs="Arial"/>
          <w:i/>
          <w:sz w:val="18"/>
          <w:szCs w:val="18"/>
        </w:rPr>
        <w:t>)</w:t>
      </w:r>
      <w:r w:rsidRPr="00EE154E">
        <w:rPr>
          <w:rFonts w:ascii="Arial" w:hAnsi="Arial" w:cs="Arial"/>
          <w:i/>
          <w:sz w:val="18"/>
          <w:szCs w:val="18"/>
        </w:rPr>
        <w:t xml:space="preserve"> i </w:t>
      </w:r>
      <w:r w:rsidR="00A66F22">
        <w:rPr>
          <w:rFonts w:ascii="Arial" w:hAnsi="Arial" w:cs="Arial"/>
          <w:i/>
          <w:sz w:val="18"/>
          <w:szCs w:val="18"/>
        </w:rPr>
        <w:t>wielkość dostaw</w:t>
      </w:r>
      <w:r w:rsidRPr="00EE154E">
        <w:rPr>
          <w:rFonts w:ascii="Arial" w:hAnsi="Arial" w:cs="Arial"/>
          <w:i/>
          <w:sz w:val="18"/>
          <w:szCs w:val="18"/>
        </w:rPr>
        <w:t xml:space="preserve">, w sposób umożliwiający </w:t>
      </w:r>
      <w:r w:rsidRPr="00EE154E">
        <w:rPr>
          <w:rFonts w:ascii="Arial" w:hAnsi="Arial" w:cs="Arial"/>
          <w:i/>
          <w:sz w:val="18"/>
          <w:szCs w:val="18"/>
        </w:rPr>
        <w:br/>
        <w:t xml:space="preserve">Zamawiającemu dokonanie oceny spełniania warunku udziału w postępowaniu, o którym mowa </w:t>
      </w:r>
      <w:r w:rsidRPr="00EE154E">
        <w:rPr>
          <w:rFonts w:ascii="Arial" w:hAnsi="Arial" w:cs="Arial"/>
          <w:i/>
          <w:sz w:val="18"/>
          <w:szCs w:val="18"/>
        </w:rPr>
        <w:br/>
        <w:t>w specyfikacji warunków zamówienia.</w:t>
      </w:r>
    </w:p>
    <w:p w:rsidR="00EE154E" w:rsidRPr="00833D0C" w:rsidRDefault="001524A5" w:rsidP="00833D0C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EE154E">
        <w:rPr>
          <w:rFonts w:ascii="Arial" w:eastAsia="TimesNewRomanPSMT" w:hAnsi="Arial" w:cs="Arial"/>
          <w:i/>
          <w:sz w:val="18"/>
          <w:szCs w:val="18"/>
        </w:rPr>
        <w:t>Należy załączyć d</w:t>
      </w:r>
      <w:r w:rsidRPr="00EE154E">
        <w:rPr>
          <w:rFonts w:ascii="Arial" w:hAnsi="Arial" w:cs="Arial"/>
          <w:i/>
          <w:sz w:val="18"/>
          <w:szCs w:val="18"/>
        </w:rPr>
        <w:t xml:space="preserve">owody określające, czy te </w:t>
      </w:r>
      <w:r w:rsidR="00A66F22">
        <w:rPr>
          <w:rFonts w:ascii="Arial" w:hAnsi="Arial" w:cs="Arial"/>
          <w:i/>
          <w:sz w:val="18"/>
          <w:szCs w:val="18"/>
        </w:rPr>
        <w:t>dostawy</w:t>
      </w:r>
      <w:r w:rsidRPr="00EE154E">
        <w:rPr>
          <w:rFonts w:ascii="Arial" w:hAnsi="Arial" w:cs="Arial"/>
          <w:i/>
          <w:sz w:val="18"/>
          <w:szCs w:val="18"/>
        </w:rPr>
        <w:t xml:space="preserve"> </w:t>
      </w:r>
      <w:r w:rsidR="00A66F22">
        <w:rPr>
          <w:rFonts w:ascii="Arial" w:eastAsia="TimesNewRoman" w:hAnsi="Arial" w:cs="Arial"/>
          <w:i/>
          <w:sz w:val="18"/>
          <w:szCs w:val="18"/>
        </w:rPr>
        <w:t>zostały zrealizowane</w:t>
      </w:r>
      <w:r w:rsidRPr="00EE154E">
        <w:rPr>
          <w:rFonts w:ascii="Arial" w:eastAsia="TimesNewRoman" w:hAnsi="Arial" w:cs="Arial"/>
          <w:i/>
          <w:sz w:val="18"/>
          <w:szCs w:val="18"/>
        </w:rPr>
        <w:t xml:space="preserve"> należycie, przy czym dowodami, o których mowa, są referencje bądź inne dokumenty sporządzone</w:t>
      </w:r>
      <w:r w:rsidRPr="00EE154E">
        <w:rPr>
          <w:rFonts w:ascii="Arial" w:hAnsi="Arial" w:cs="Arial"/>
          <w:i/>
          <w:sz w:val="18"/>
          <w:szCs w:val="18"/>
        </w:rPr>
        <w:t xml:space="preserve"> </w:t>
      </w:r>
      <w:r w:rsidRPr="00EE154E">
        <w:rPr>
          <w:rFonts w:ascii="Arial" w:eastAsia="TimesNewRoman" w:hAnsi="Arial" w:cs="Arial"/>
          <w:i/>
          <w:sz w:val="18"/>
          <w:szCs w:val="18"/>
        </w:rPr>
        <w:t xml:space="preserve">przez podmiot, na rzecz którego </w:t>
      </w:r>
      <w:r w:rsidR="00A66F22">
        <w:rPr>
          <w:rFonts w:ascii="Arial" w:eastAsia="TimesNewRoman" w:hAnsi="Arial" w:cs="Arial"/>
          <w:i/>
          <w:sz w:val="18"/>
          <w:szCs w:val="18"/>
        </w:rPr>
        <w:t>dostawy</w:t>
      </w:r>
      <w:r w:rsidRPr="00EE154E">
        <w:rPr>
          <w:rFonts w:ascii="Arial" w:eastAsia="TimesNewRoman" w:hAnsi="Arial" w:cs="Arial"/>
          <w:i/>
          <w:sz w:val="18"/>
          <w:szCs w:val="18"/>
        </w:rPr>
        <w:t xml:space="preserve"> zostały </w:t>
      </w:r>
      <w:r w:rsidR="00A66F22">
        <w:rPr>
          <w:rFonts w:ascii="Arial" w:eastAsia="TimesNewRoman" w:hAnsi="Arial" w:cs="Arial"/>
          <w:i/>
          <w:sz w:val="18"/>
          <w:szCs w:val="18"/>
        </w:rPr>
        <w:t>zrealizowane</w:t>
      </w:r>
      <w:r w:rsidRPr="00EE154E">
        <w:rPr>
          <w:rFonts w:ascii="Arial" w:eastAsia="TimesNewRoman" w:hAnsi="Arial" w:cs="Arial"/>
          <w:i/>
          <w:sz w:val="18"/>
          <w:szCs w:val="18"/>
        </w:rPr>
        <w:t>, a jeżeli Wykonawca z przyczyn niezależnych</w:t>
      </w:r>
      <w:r w:rsidRPr="00EE154E">
        <w:rPr>
          <w:rFonts w:ascii="Arial" w:hAnsi="Arial" w:cs="Arial"/>
          <w:i/>
          <w:sz w:val="18"/>
          <w:szCs w:val="18"/>
        </w:rPr>
        <w:t xml:space="preserve"> </w:t>
      </w:r>
      <w:r w:rsidRPr="00EE154E">
        <w:rPr>
          <w:rFonts w:ascii="Arial" w:eastAsia="TimesNewRoman" w:hAnsi="Arial" w:cs="Arial"/>
          <w:i/>
          <w:sz w:val="18"/>
          <w:szCs w:val="18"/>
        </w:rPr>
        <w:t xml:space="preserve">od niego nie jest w stanie uzyskać tych dokumentów - inne odpowiednie </w:t>
      </w:r>
      <w:r w:rsidRPr="00833D0C">
        <w:rPr>
          <w:rFonts w:ascii="Arial" w:eastAsia="TimesNewRoman" w:hAnsi="Arial" w:cs="Arial"/>
          <w:i/>
          <w:sz w:val="18"/>
          <w:szCs w:val="18"/>
        </w:rPr>
        <w:t>dokumenty</w:t>
      </w:r>
      <w:r w:rsidR="00EE154E" w:rsidRPr="00833D0C">
        <w:rPr>
          <w:rFonts w:ascii="Arial" w:hAnsi="Arial" w:cs="Arial"/>
          <w:bCs/>
          <w:i/>
          <w:sz w:val="18"/>
          <w:szCs w:val="18"/>
        </w:rPr>
        <w:t>.</w:t>
      </w:r>
    </w:p>
    <w:p w:rsidR="00E202AA" w:rsidRPr="005210BF" w:rsidRDefault="00E202AA" w:rsidP="00E202AA">
      <w:pPr>
        <w:spacing w:after="0" w:line="288" w:lineRule="auto"/>
        <w:jc w:val="both"/>
        <w:rPr>
          <w:rFonts w:ascii="Cambria" w:hAnsi="Cambria" w:cs="Calibri"/>
          <w:strike/>
        </w:rPr>
      </w:pPr>
    </w:p>
    <w:p w:rsidR="00E202AA" w:rsidRPr="005210BF" w:rsidRDefault="00E202AA" w:rsidP="00E202AA">
      <w:pPr>
        <w:tabs>
          <w:tab w:val="left" w:pos="284"/>
        </w:tabs>
        <w:spacing w:after="0" w:line="288" w:lineRule="auto"/>
        <w:jc w:val="both"/>
        <w:rPr>
          <w:rFonts w:ascii="Cambria" w:hAnsi="Cambria"/>
        </w:rPr>
      </w:pPr>
    </w:p>
    <w:p w:rsidR="001524A5" w:rsidRPr="005210BF" w:rsidRDefault="001524A5" w:rsidP="001524A5">
      <w:pPr>
        <w:rPr>
          <w:rFonts w:ascii="Arial" w:eastAsia="Calibri" w:hAnsi="Arial" w:cs="Arial"/>
          <w:sz w:val="18"/>
          <w:szCs w:val="18"/>
          <w:lang w:eastAsia="en-US"/>
        </w:rPr>
      </w:pPr>
      <w:bookmarkStart w:id="0" w:name="_GoBack"/>
      <w:bookmarkEnd w:id="0"/>
    </w:p>
    <w:p w:rsidR="001524A5" w:rsidRPr="005210BF" w:rsidRDefault="001524A5" w:rsidP="001524A5">
      <w:pPr>
        <w:rPr>
          <w:rFonts w:ascii="Cambria" w:hAnsi="Cambria" w:cs="Arial"/>
          <w:sz w:val="18"/>
          <w:szCs w:val="18"/>
        </w:rPr>
      </w:pPr>
      <w:r w:rsidRPr="005210BF">
        <w:rPr>
          <w:rFonts w:ascii="Cambria" w:hAnsi="Cambria" w:cs="Arial"/>
          <w:sz w:val="18"/>
          <w:szCs w:val="18"/>
        </w:rPr>
        <w:t>………..………………………..……….…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        .....................................................................................</w:t>
      </w:r>
    </w:p>
    <w:p w:rsidR="001524A5" w:rsidRPr="005210BF" w:rsidRDefault="001524A5" w:rsidP="001524A5">
      <w:pPr>
        <w:rPr>
          <w:rFonts w:ascii="Cambria" w:hAnsi="Cambria" w:cs="Arial"/>
          <w:sz w:val="18"/>
          <w:szCs w:val="18"/>
        </w:rPr>
      </w:pPr>
      <w:r w:rsidRPr="005210BF">
        <w:rPr>
          <w:rFonts w:ascii="Cambria" w:hAnsi="Cambria" w:cs="Arial"/>
          <w:sz w:val="18"/>
          <w:szCs w:val="18"/>
        </w:rPr>
        <w:t xml:space="preserve">          (Miejscowość, data)                                            </w:t>
      </w:r>
      <w:r w:rsidRPr="005210BF">
        <w:rPr>
          <w:rFonts w:ascii="Cambria" w:hAnsi="Cambria" w:cs="Arial"/>
          <w:sz w:val="18"/>
          <w:szCs w:val="18"/>
        </w:rPr>
        <w:tab/>
        <w:t xml:space="preserve">        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 (Podpis)</w:t>
      </w:r>
    </w:p>
    <w:p w:rsidR="001524A5" w:rsidRPr="005210BF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pStyle w:val="Tekstpodstawowywcity"/>
        <w:spacing w:after="0"/>
        <w:ind w:left="0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</w:rPr>
      </w:pPr>
      <w:r w:rsidRPr="005210BF">
        <w:rPr>
          <w:rFonts w:ascii="Cambria" w:hAnsi="Cambria" w:cs="Arial"/>
          <w:i/>
          <w:iCs/>
          <w:sz w:val="18"/>
          <w:szCs w:val="18"/>
        </w:rPr>
        <w:t>Informacja dla Wykonawcy:</w:t>
      </w:r>
    </w:p>
    <w:p w:rsidR="001524A5" w:rsidRPr="005210BF" w:rsidRDefault="001524A5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  <w:r w:rsidRPr="005210BF">
        <w:rPr>
          <w:rFonts w:ascii="Cambria" w:hAnsi="Cambria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5210BF" w:rsidRPr="005210BF">
        <w:rPr>
          <w:rFonts w:ascii="Cambria" w:hAnsi="Cambria" w:cs="Arial"/>
          <w:i/>
          <w:sz w:val="18"/>
          <w:szCs w:val="18"/>
        </w:rPr>
        <w:t>.</w:t>
      </w: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D56" w:rsidRDefault="00E73D56" w:rsidP="00356C65">
      <w:pPr>
        <w:spacing w:after="0" w:line="240" w:lineRule="auto"/>
      </w:pPr>
      <w:r>
        <w:separator/>
      </w:r>
    </w:p>
  </w:endnote>
  <w:endnote w:type="continuationSeparator" w:id="0">
    <w:p w:rsidR="00E73D56" w:rsidRDefault="00E73D56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D56" w:rsidRDefault="00E73D56" w:rsidP="00356C65">
      <w:pPr>
        <w:spacing w:after="0" w:line="240" w:lineRule="auto"/>
      </w:pPr>
      <w:r>
        <w:separator/>
      </w:r>
    </w:p>
  </w:footnote>
  <w:footnote w:type="continuationSeparator" w:id="0">
    <w:p w:rsidR="00E73D56" w:rsidRDefault="00E73D56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8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9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6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7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9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3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6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9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1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39"/>
  </w:num>
  <w:num w:numId="2">
    <w:abstractNumId w:val="28"/>
  </w:num>
  <w:num w:numId="3">
    <w:abstractNumId w:val="26"/>
  </w:num>
  <w:num w:numId="4">
    <w:abstractNumId w:val="24"/>
  </w:num>
  <w:num w:numId="5">
    <w:abstractNumId w:val="56"/>
  </w:num>
  <w:num w:numId="6">
    <w:abstractNumId w:val="41"/>
  </w:num>
  <w:num w:numId="7">
    <w:abstractNumId w:val="59"/>
  </w:num>
  <w:num w:numId="8">
    <w:abstractNumId w:val="4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9"/>
  </w:num>
  <w:num w:numId="10">
    <w:abstractNumId w:val="14"/>
  </w:num>
  <w:num w:numId="11">
    <w:abstractNumId w:val="25"/>
  </w:num>
  <w:num w:numId="12">
    <w:abstractNumId w:val="40"/>
  </w:num>
  <w:num w:numId="13">
    <w:abstractNumId w:val="20"/>
  </w:num>
  <w:num w:numId="14">
    <w:abstractNumId w:val="43"/>
  </w:num>
  <w:num w:numId="15">
    <w:abstractNumId w:val="46"/>
  </w:num>
  <w:num w:numId="16">
    <w:abstractNumId w:val="55"/>
  </w:num>
  <w:num w:numId="17">
    <w:abstractNumId w:val="34"/>
  </w:num>
  <w:num w:numId="18">
    <w:abstractNumId w:val="38"/>
  </w:num>
  <w:num w:numId="19">
    <w:abstractNumId w:val="63"/>
  </w:num>
  <w:num w:numId="20">
    <w:abstractNumId w:val="3"/>
  </w:num>
  <w:num w:numId="21">
    <w:abstractNumId w:val="2"/>
  </w:num>
  <w:num w:numId="22">
    <w:abstractNumId w:val="31"/>
  </w:num>
  <w:num w:numId="23">
    <w:abstractNumId w:val="13"/>
  </w:num>
  <w:num w:numId="24">
    <w:abstractNumId w:val="4"/>
  </w:num>
  <w:num w:numId="25">
    <w:abstractNumId w:val="17"/>
  </w:num>
  <w:num w:numId="26">
    <w:abstractNumId w:val="60"/>
  </w:num>
  <w:num w:numId="27">
    <w:abstractNumId w:val="48"/>
  </w:num>
  <w:num w:numId="28">
    <w:abstractNumId w:val="35"/>
  </w:num>
  <w:num w:numId="29">
    <w:abstractNumId w:val="15"/>
  </w:num>
  <w:num w:numId="30">
    <w:abstractNumId w:val="27"/>
  </w:num>
  <w:num w:numId="31">
    <w:abstractNumId w:val="33"/>
  </w:num>
  <w:num w:numId="32">
    <w:abstractNumId w:val="45"/>
  </w:num>
  <w:num w:numId="33">
    <w:abstractNumId w:val="42"/>
  </w:num>
  <w:num w:numId="34">
    <w:abstractNumId w:val="19"/>
  </w:num>
  <w:num w:numId="35">
    <w:abstractNumId w:val="23"/>
  </w:num>
  <w:num w:numId="36">
    <w:abstractNumId w:val="18"/>
  </w:num>
  <w:num w:numId="37">
    <w:abstractNumId w:val="16"/>
  </w:num>
  <w:num w:numId="38">
    <w:abstractNumId w:val="53"/>
  </w:num>
  <w:num w:numId="39">
    <w:abstractNumId w:val="30"/>
  </w:num>
  <w:num w:numId="40">
    <w:abstractNumId w:val="62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50"/>
  </w:num>
  <w:num w:numId="46">
    <w:abstractNumId w:val="61"/>
  </w:num>
  <w:num w:numId="47">
    <w:abstractNumId w:val="57"/>
  </w:num>
  <w:num w:numId="48">
    <w:abstractNumId w:val="58"/>
  </w:num>
  <w:num w:numId="49">
    <w:abstractNumId w:val="22"/>
  </w:num>
  <w:num w:numId="50">
    <w:abstractNumId w:val="47"/>
  </w:num>
  <w:num w:numId="51">
    <w:abstractNumId w:val="21"/>
  </w:num>
  <w:num w:numId="52">
    <w:abstractNumId w:val="32"/>
  </w:num>
  <w:num w:numId="53">
    <w:abstractNumId w:val="44"/>
  </w:num>
  <w:num w:numId="54">
    <w:abstractNumId w:val="52"/>
  </w:num>
  <w:num w:numId="55">
    <w:abstractNumId w:val="3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027E2"/>
    <w:rsid w:val="00010251"/>
    <w:rsid w:val="000120F5"/>
    <w:rsid w:val="000218FB"/>
    <w:rsid w:val="00021BD8"/>
    <w:rsid w:val="00022191"/>
    <w:rsid w:val="000350A7"/>
    <w:rsid w:val="00040BF2"/>
    <w:rsid w:val="0004394E"/>
    <w:rsid w:val="000468C1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560A"/>
    <w:rsid w:val="000A62F8"/>
    <w:rsid w:val="000B0ADC"/>
    <w:rsid w:val="000B529C"/>
    <w:rsid w:val="000B538E"/>
    <w:rsid w:val="000B652B"/>
    <w:rsid w:val="000C0CEF"/>
    <w:rsid w:val="000C4D19"/>
    <w:rsid w:val="000D0785"/>
    <w:rsid w:val="000E021A"/>
    <w:rsid w:val="000E1AD7"/>
    <w:rsid w:val="000E2B78"/>
    <w:rsid w:val="000F7654"/>
    <w:rsid w:val="000F7FFB"/>
    <w:rsid w:val="00100417"/>
    <w:rsid w:val="00100488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518A"/>
    <w:rsid w:val="00146451"/>
    <w:rsid w:val="001467E1"/>
    <w:rsid w:val="001511A8"/>
    <w:rsid w:val="00151A6A"/>
    <w:rsid w:val="001524A5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A5F30"/>
    <w:rsid w:val="001A6013"/>
    <w:rsid w:val="001B0B18"/>
    <w:rsid w:val="001B399C"/>
    <w:rsid w:val="001B6F7F"/>
    <w:rsid w:val="001C3DB4"/>
    <w:rsid w:val="001C7BFD"/>
    <w:rsid w:val="001D26C1"/>
    <w:rsid w:val="001D4E46"/>
    <w:rsid w:val="001D5651"/>
    <w:rsid w:val="001E1865"/>
    <w:rsid w:val="001F10FD"/>
    <w:rsid w:val="001F21CA"/>
    <w:rsid w:val="001F2C1E"/>
    <w:rsid w:val="00203BDE"/>
    <w:rsid w:val="00204283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22F0"/>
    <w:rsid w:val="00243263"/>
    <w:rsid w:val="00256E9D"/>
    <w:rsid w:val="00266099"/>
    <w:rsid w:val="00267C60"/>
    <w:rsid w:val="0027030C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2910"/>
    <w:rsid w:val="002F76B3"/>
    <w:rsid w:val="00300DA1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4186B"/>
    <w:rsid w:val="00350999"/>
    <w:rsid w:val="003511B9"/>
    <w:rsid w:val="00355F3F"/>
    <w:rsid w:val="00356C65"/>
    <w:rsid w:val="00360564"/>
    <w:rsid w:val="0036741F"/>
    <w:rsid w:val="00373718"/>
    <w:rsid w:val="00375751"/>
    <w:rsid w:val="00377928"/>
    <w:rsid w:val="0038082A"/>
    <w:rsid w:val="00380E5D"/>
    <w:rsid w:val="00380EAD"/>
    <w:rsid w:val="003831C5"/>
    <w:rsid w:val="00387F78"/>
    <w:rsid w:val="00390BFF"/>
    <w:rsid w:val="00392934"/>
    <w:rsid w:val="00395438"/>
    <w:rsid w:val="003A5D17"/>
    <w:rsid w:val="003A75D4"/>
    <w:rsid w:val="003B620C"/>
    <w:rsid w:val="003C280C"/>
    <w:rsid w:val="003C4D3C"/>
    <w:rsid w:val="003C5AB9"/>
    <w:rsid w:val="003D2577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1EF6"/>
    <w:rsid w:val="00405E10"/>
    <w:rsid w:val="00413330"/>
    <w:rsid w:val="00414504"/>
    <w:rsid w:val="00421099"/>
    <w:rsid w:val="00421DFD"/>
    <w:rsid w:val="004230E0"/>
    <w:rsid w:val="00426741"/>
    <w:rsid w:val="00427FCF"/>
    <w:rsid w:val="00440617"/>
    <w:rsid w:val="004418B2"/>
    <w:rsid w:val="0044324C"/>
    <w:rsid w:val="004434BC"/>
    <w:rsid w:val="0045007D"/>
    <w:rsid w:val="00450369"/>
    <w:rsid w:val="004513F2"/>
    <w:rsid w:val="00453201"/>
    <w:rsid w:val="00453FB5"/>
    <w:rsid w:val="00461895"/>
    <w:rsid w:val="004648BB"/>
    <w:rsid w:val="00465DB0"/>
    <w:rsid w:val="004664A6"/>
    <w:rsid w:val="00466C8B"/>
    <w:rsid w:val="004671C8"/>
    <w:rsid w:val="00473E59"/>
    <w:rsid w:val="004844DE"/>
    <w:rsid w:val="00486DA0"/>
    <w:rsid w:val="00487CF3"/>
    <w:rsid w:val="00497B21"/>
    <w:rsid w:val="004A4BED"/>
    <w:rsid w:val="004A4D7A"/>
    <w:rsid w:val="004A52A9"/>
    <w:rsid w:val="004B3CFE"/>
    <w:rsid w:val="004B4850"/>
    <w:rsid w:val="004C108F"/>
    <w:rsid w:val="004C4CF1"/>
    <w:rsid w:val="004C7232"/>
    <w:rsid w:val="004C73F2"/>
    <w:rsid w:val="004C75E5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1406"/>
    <w:rsid w:val="0050764B"/>
    <w:rsid w:val="0050778B"/>
    <w:rsid w:val="005200B6"/>
    <w:rsid w:val="005210BF"/>
    <w:rsid w:val="00533351"/>
    <w:rsid w:val="00543E40"/>
    <w:rsid w:val="0054453F"/>
    <w:rsid w:val="0055492A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1363"/>
    <w:rsid w:val="00591F44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595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5E0F"/>
    <w:rsid w:val="006E7009"/>
    <w:rsid w:val="006E77A9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7C71"/>
    <w:rsid w:val="00721478"/>
    <w:rsid w:val="007231B7"/>
    <w:rsid w:val="00730E73"/>
    <w:rsid w:val="0073226C"/>
    <w:rsid w:val="007344B2"/>
    <w:rsid w:val="0074066F"/>
    <w:rsid w:val="007515EC"/>
    <w:rsid w:val="00751D95"/>
    <w:rsid w:val="007531AB"/>
    <w:rsid w:val="00753D1E"/>
    <w:rsid w:val="00756CBB"/>
    <w:rsid w:val="00772E86"/>
    <w:rsid w:val="00774907"/>
    <w:rsid w:val="00775DF3"/>
    <w:rsid w:val="007778D3"/>
    <w:rsid w:val="00780D94"/>
    <w:rsid w:val="00785328"/>
    <w:rsid w:val="007917FE"/>
    <w:rsid w:val="007926CB"/>
    <w:rsid w:val="007940F0"/>
    <w:rsid w:val="0079413D"/>
    <w:rsid w:val="00797CC3"/>
    <w:rsid w:val="007A0211"/>
    <w:rsid w:val="007A2D39"/>
    <w:rsid w:val="007A2EE6"/>
    <w:rsid w:val="007A457B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D15"/>
    <w:rsid w:val="007F5689"/>
    <w:rsid w:val="007F663F"/>
    <w:rsid w:val="008004E7"/>
    <w:rsid w:val="00801D4C"/>
    <w:rsid w:val="008043EB"/>
    <w:rsid w:val="00810DE9"/>
    <w:rsid w:val="00816D47"/>
    <w:rsid w:val="00824C94"/>
    <w:rsid w:val="00826236"/>
    <w:rsid w:val="00831144"/>
    <w:rsid w:val="00833D0C"/>
    <w:rsid w:val="00837C72"/>
    <w:rsid w:val="0084559D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3920"/>
    <w:rsid w:val="0088427E"/>
    <w:rsid w:val="00884313"/>
    <w:rsid w:val="00884B19"/>
    <w:rsid w:val="00885F5F"/>
    <w:rsid w:val="00886992"/>
    <w:rsid w:val="0089155C"/>
    <w:rsid w:val="00892984"/>
    <w:rsid w:val="008A736E"/>
    <w:rsid w:val="008A7C3B"/>
    <w:rsid w:val="008A7E2B"/>
    <w:rsid w:val="008B1DE9"/>
    <w:rsid w:val="008B3DA7"/>
    <w:rsid w:val="008B5147"/>
    <w:rsid w:val="008B6DB9"/>
    <w:rsid w:val="008C36A3"/>
    <w:rsid w:val="008C3891"/>
    <w:rsid w:val="008C4D30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2624A"/>
    <w:rsid w:val="0093070E"/>
    <w:rsid w:val="0093345F"/>
    <w:rsid w:val="00935181"/>
    <w:rsid w:val="009360DD"/>
    <w:rsid w:val="00937B21"/>
    <w:rsid w:val="00937FE8"/>
    <w:rsid w:val="0094112F"/>
    <w:rsid w:val="009726CB"/>
    <w:rsid w:val="009764C4"/>
    <w:rsid w:val="0097665B"/>
    <w:rsid w:val="0097700E"/>
    <w:rsid w:val="00977100"/>
    <w:rsid w:val="00977C27"/>
    <w:rsid w:val="00981353"/>
    <w:rsid w:val="0098170A"/>
    <w:rsid w:val="00982AF3"/>
    <w:rsid w:val="00985A9D"/>
    <w:rsid w:val="009905F2"/>
    <w:rsid w:val="009946F2"/>
    <w:rsid w:val="00996443"/>
    <w:rsid w:val="009A0AD6"/>
    <w:rsid w:val="009A3831"/>
    <w:rsid w:val="009A44F1"/>
    <w:rsid w:val="009A4F43"/>
    <w:rsid w:val="009A6866"/>
    <w:rsid w:val="009B1F8B"/>
    <w:rsid w:val="009B2E8E"/>
    <w:rsid w:val="009B32AB"/>
    <w:rsid w:val="009B447A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F6D27"/>
    <w:rsid w:val="00A032F7"/>
    <w:rsid w:val="00A0687A"/>
    <w:rsid w:val="00A14188"/>
    <w:rsid w:val="00A1797F"/>
    <w:rsid w:val="00A31323"/>
    <w:rsid w:val="00A3207F"/>
    <w:rsid w:val="00A3758F"/>
    <w:rsid w:val="00A45D67"/>
    <w:rsid w:val="00A47D14"/>
    <w:rsid w:val="00A51B0B"/>
    <w:rsid w:val="00A55C67"/>
    <w:rsid w:val="00A6671C"/>
    <w:rsid w:val="00A66F22"/>
    <w:rsid w:val="00A7203D"/>
    <w:rsid w:val="00A721D1"/>
    <w:rsid w:val="00A72D34"/>
    <w:rsid w:val="00A757B0"/>
    <w:rsid w:val="00A76C09"/>
    <w:rsid w:val="00A76D97"/>
    <w:rsid w:val="00A82C16"/>
    <w:rsid w:val="00A8678D"/>
    <w:rsid w:val="00AA143D"/>
    <w:rsid w:val="00AA26C3"/>
    <w:rsid w:val="00AA39D4"/>
    <w:rsid w:val="00AA416C"/>
    <w:rsid w:val="00AA52C9"/>
    <w:rsid w:val="00AB4E7A"/>
    <w:rsid w:val="00AC1795"/>
    <w:rsid w:val="00AC289B"/>
    <w:rsid w:val="00AC5F08"/>
    <w:rsid w:val="00AE249C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32B9"/>
    <w:rsid w:val="00B26E50"/>
    <w:rsid w:val="00B31E15"/>
    <w:rsid w:val="00B35225"/>
    <w:rsid w:val="00B430B8"/>
    <w:rsid w:val="00B51100"/>
    <w:rsid w:val="00B57723"/>
    <w:rsid w:val="00B605B1"/>
    <w:rsid w:val="00B642F3"/>
    <w:rsid w:val="00B706C4"/>
    <w:rsid w:val="00B74518"/>
    <w:rsid w:val="00B8008F"/>
    <w:rsid w:val="00B8417F"/>
    <w:rsid w:val="00B9194F"/>
    <w:rsid w:val="00B92810"/>
    <w:rsid w:val="00B96C56"/>
    <w:rsid w:val="00B97CAC"/>
    <w:rsid w:val="00BA496A"/>
    <w:rsid w:val="00BA5C5C"/>
    <w:rsid w:val="00BB1747"/>
    <w:rsid w:val="00BC1EE0"/>
    <w:rsid w:val="00BC505A"/>
    <w:rsid w:val="00BC58F5"/>
    <w:rsid w:val="00BC65E2"/>
    <w:rsid w:val="00BD7B08"/>
    <w:rsid w:val="00BE0688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9C5"/>
    <w:rsid w:val="00C21D42"/>
    <w:rsid w:val="00C228B3"/>
    <w:rsid w:val="00C24B5F"/>
    <w:rsid w:val="00C2569F"/>
    <w:rsid w:val="00C275E4"/>
    <w:rsid w:val="00C361DD"/>
    <w:rsid w:val="00C372BF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3FA0"/>
    <w:rsid w:val="00D94329"/>
    <w:rsid w:val="00D96300"/>
    <w:rsid w:val="00DA0532"/>
    <w:rsid w:val="00DA0EF1"/>
    <w:rsid w:val="00DA39C9"/>
    <w:rsid w:val="00DA4702"/>
    <w:rsid w:val="00DA5AC0"/>
    <w:rsid w:val="00DA7BC5"/>
    <w:rsid w:val="00DA7DCF"/>
    <w:rsid w:val="00DA7E8A"/>
    <w:rsid w:val="00DB70AB"/>
    <w:rsid w:val="00DC67CE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1ECB"/>
    <w:rsid w:val="00E3648A"/>
    <w:rsid w:val="00E37EC6"/>
    <w:rsid w:val="00E51FBB"/>
    <w:rsid w:val="00E5345E"/>
    <w:rsid w:val="00E552BF"/>
    <w:rsid w:val="00E56051"/>
    <w:rsid w:val="00E57CA8"/>
    <w:rsid w:val="00E6168F"/>
    <w:rsid w:val="00E6512B"/>
    <w:rsid w:val="00E711E8"/>
    <w:rsid w:val="00E73D56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6299"/>
    <w:rsid w:val="00ED34D1"/>
    <w:rsid w:val="00ED37A3"/>
    <w:rsid w:val="00EE0911"/>
    <w:rsid w:val="00EE154E"/>
    <w:rsid w:val="00EE25C8"/>
    <w:rsid w:val="00EE47A6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7E65"/>
    <w:rsid w:val="00F81B42"/>
    <w:rsid w:val="00F82679"/>
    <w:rsid w:val="00F908EB"/>
    <w:rsid w:val="00F9095E"/>
    <w:rsid w:val="00F92070"/>
    <w:rsid w:val="00FA31F4"/>
    <w:rsid w:val="00FA6260"/>
    <w:rsid w:val="00FB1489"/>
    <w:rsid w:val="00FB3176"/>
    <w:rsid w:val="00FB4A53"/>
    <w:rsid w:val="00FC7121"/>
    <w:rsid w:val="00FC7C3C"/>
    <w:rsid w:val="00FD0638"/>
    <w:rsid w:val="00FD3C42"/>
    <w:rsid w:val="00FE7BB9"/>
    <w:rsid w:val="00FF154C"/>
    <w:rsid w:val="00FF1B25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8E797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352C0-AB96-44EF-8685-7CD7988D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13</cp:revision>
  <cp:lastPrinted>2024-03-14T12:55:00Z</cp:lastPrinted>
  <dcterms:created xsi:type="dcterms:W3CDTF">2023-09-21T11:15:00Z</dcterms:created>
  <dcterms:modified xsi:type="dcterms:W3CDTF">2024-03-14T17:54:00Z</dcterms:modified>
</cp:coreProperties>
</file>