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EAA" w:rsidRDefault="006A406F" w:rsidP="00BA7EAA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0B5CB3">
        <w:rPr>
          <w:rFonts w:ascii="Segoe UI" w:hAnsi="Segoe UI" w:cs="Segoe UI"/>
          <w:b/>
          <w:sz w:val="18"/>
          <w:szCs w:val="18"/>
        </w:rPr>
        <w:t>Załącznik nr 1 do SWZ</w:t>
      </w:r>
      <w:r w:rsidRPr="000B5CB3">
        <w:rPr>
          <w:rFonts w:ascii="Segoe UI" w:hAnsi="Segoe UI" w:cs="Segoe UI"/>
          <w:b/>
          <w:sz w:val="18"/>
          <w:szCs w:val="18"/>
        </w:rPr>
        <w:br/>
      </w:r>
      <w:bookmarkStart w:id="0" w:name="_Hlk66084222"/>
      <w:bookmarkStart w:id="1" w:name="_Hlk90466589"/>
      <w:r w:rsidR="00981ADD">
        <w:rPr>
          <w:rFonts w:ascii="Segoe UI" w:hAnsi="Segoe UI" w:cs="Segoe UI"/>
          <w:b/>
          <w:bCs/>
          <w:sz w:val="18"/>
          <w:szCs w:val="18"/>
        </w:rPr>
        <w:t xml:space="preserve">na </w:t>
      </w:r>
      <w:bookmarkEnd w:id="0"/>
      <w:r w:rsidR="00BA7EAA" w:rsidRPr="00BA7EAA">
        <w:rPr>
          <w:rFonts w:ascii="Segoe UI" w:hAnsi="Segoe UI" w:cs="Segoe UI"/>
          <w:b/>
          <w:bCs/>
          <w:sz w:val="18"/>
          <w:szCs w:val="18"/>
        </w:rPr>
        <w:t>utrzymanie i obsług</w:t>
      </w:r>
      <w:r w:rsidR="00DD3906">
        <w:rPr>
          <w:rFonts w:ascii="Segoe UI" w:hAnsi="Segoe UI" w:cs="Segoe UI"/>
          <w:b/>
          <w:bCs/>
          <w:sz w:val="18"/>
          <w:szCs w:val="18"/>
        </w:rPr>
        <w:t>ę</w:t>
      </w:r>
      <w:r w:rsidR="00BA7EAA" w:rsidRPr="00BA7EAA">
        <w:rPr>
          <w:rFonts w:ascii="Segoe UI" w:hAnsi="Segoe UI" w:cs="Segoe UI"/>
          <w:b/>
          <w:bCs/>
          <w:sz w:val="18"/>
          <w:szCs w:val="18"/>
        </w:rPr>
        <w:t xml:space="preserve"> szaletów miejskich w obiektach </w:t>
      </w:r>
    </w:p>
    <w:p w:rsidR="00BA7EAA" w:rsidRPr="00BA7EAA" w:rsidRDefault="00BA7EAA" w:rsidP="00BA7EAA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BA7EAA">
        <w:rPr>
          <w:rFonts w:ascii="Segoe UI" w:hAnsi="Segoe UI" w:cs="Segoe UI"/>
          <w:b/>
          <w:bCs/>
          <w:sz w:val="18"/>
          <w:szCs w:val="18"/>
        </w:rPr>
        <w:t>Gminy – Miasto Stargard</w:t>
      </w:r>
    </w:p>
    <w:bookmarkEnd w:id="1"/>
    <w:p w:rsidR="006A406F" w:rsidRPr="00EA4858" w:rsidRDefault="006A406F" w:rsidP="00BA7EAA">
      <w:pPr>
        <w:spacing w:after="0" w:line="240" w:lineRule="auto"/>
        <w:jc w:val="right"/>
        <w:rPr>
          <w:rFonts w:ascii="Segoe UI" w:hAnsi="Segoe UI" w:cs="Segoe UI"/>
          <w:b/>
        </w:rPr>
      </w:pPr>
    </w:p>
    <w:p w:rsidR="006A406F" w:rsidRPr="00EA4858" w:rsidRDefault="00112093" w:rsidP="00524FCA">
      <w:pPr>
        <w:spacing w:after="0" w:line="240" w:lineRule="auto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OFERTA</w:t>
      </w:r>
    </w:p>
    <w:p w:rsidR="006A406F" w:rsidRPr="0035163D" w:rsidRDefault="006A406F" w:rsidP="00524FC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A406F" w:rsidRPr="000B5CB3" w:rsidRDefault="006A406F" w:rsidP="000B5CB3">
      <w:pPr>
        <w:spacing w:after="0"/>
        <w:jc w:val="both"/>
        <w:rPr>
          <w:rFonts w:ascii="Segoe UI" w:hAnsi="Segoe UI" w:cs="Segoe UI"/>
          <w:b/>
        </w:rPr>
      </w:pPr>
      <w:r w:rsidRPr="000B5CB3">
        <w:rPr>
          <w:rFonts w:ascii="Segoe UI" w:hAnsi="Segoe UI" w:cs="Segoe UI"/>
          <w:u w:val="single"/>
        </w:rPr>
        <w:t>Przedmiot oferty</w:t>
      </w:r>
      <w:r w:rsidRPr="000B5CB3">
        <w:rPr>
          <w:rFonts w:ascii="Segoe UI" w:hAnsi="Segoe UI" w:cs="Segoe UI"/>
        </w:rPr>
        <w:t xml:space="preserve">:  Oferujemy wykonanie </w:t>
      </w:r>
      <w:r w:rsidR="00CA2DD8">
        <w:rPr>
          <w:rFonts w:ascii="Segoe UI" w:hAnsi="Segoe UI" w:cs="Segoe UI"/>
        </w:rPr>
        <w:t xml:space="preserve">zadania pod nazwą </w:t>
      </w:r>
      <w:r w:rsidRPr="000B5CB3">
        <w:rPr>
          <w:rFonts w:ascii="Segoe UI" w:hAnsi="Segoe UI" w:cs="Segoe UI"/>
          <w:b/>
        </w:rPr>
        <w:t>„</w:t>
      </w:r>
      <w:r w:rsidR="00BA7EAA" w:rsidRPr="00BA7EAA">
        <w:rPr>
          <w:rFonts w:ascii="Segoe UI" w:hAnsi="Segoe UI" w:cs="Segoe UI"/>
          <w:b/>
          <w:bCs/>
        </w:rPr>
        <w:t>Utrzymanie i obsługa szaletów miejskich w obiektach Gminy – Miasto Stargard</w:t>
      </w:r>
      <w:r w:rsidRPr="000B5CB3">
        <w:rPr>
          <w:rFonts w:ascii="Segoe UI" w:hAnsi="Segoe UI" w:cs="Segoe UI"/>
          <w:b/>
        </w:rPr>
        <w:t>”</w:t>
      </w:r>
      <w:r w:rsidRPr="000B5CB3">
        <w:rPr>
          <w:rFonts w:ascii="Segoe UI" w:hAnsi="Segoe UI" w:cs="Segoe UI"/>
        </w:rPr>
        <w:t>, w zakresie zgodnym z</w:t>
      </w:r>
      <w:r w:rsidR="00BA7EAA">
        <w:rPr>
          <w:rFonts w:ascii="Segoe UI" w:hAnsi="Segoe UI" w:cs="Segoe UI"/>
        </w:rPr>
        <w:t> </w:t>
      </w:r>
      <w:r w:rsidRPr="000B5CB3">
        <w:rPr>
          <w:rFonts w:ascii="Segoe UI" w:hAnsi="Segoe UI" w:cs="Segoe UI"/>
        </w:rPr>
        <w:t>określeniem przedmiotu zamówien</w:t>
      </w:r>
      <w:r>
        <w:rPr>
          <w:rFonts w:ascii="Segoe UI" w:hAnsi="Segoe UI" w:cs="Segoe UI"/>
        </w:rPr>
        <w:t xml:space="preserve">ia oraz na wszystkich warunkach </w:t>
      </w:r>
      <w:r w:rsidRPr="000B5CB3">
        <w:rPr>
          <w:rFonts w:ascii="Segoe UI" w:hAnsi="Segoe UI" w:cs="Segoe UI"/>
        </w:rPr>
        <w:t>i wymaganiach specyfikacji warunków zamówienia.</w:t>
      </w:r>
    </w:p>
    <w:p w:rsidR="006A406F" w:rsidRPr="00EA4858" w:rsidRDefault="006A406F" w:rsidP="00524FCA">
      <w:pPr>
        <w:spacing w:after="0" w:line="240" w:lineRule="auto"/>
        <w:jc w:val="both"/>
        <w:rPr>
          <w:rFonts w:ascii="Segoe UI" w:hAnsi="Segoe UI" w:cs="Segoe UI"/>
          <w:b/>
          <w:u w:val="single"/>
        </w:rPr>
      </w:pPr>
    </w:p>
    <w:p w:rsidR="006A406F" w:rsidRPr="008F3DC1" w:rsidRDefault="006A406F" w:rsidP="00112093">
      <w:pPr>
        <w:spacing w:after="0"/>
        <w:rPr>
          <w:rFonts w:ascii="Segoe UI" w:hAnsi="Segoe UI" w:cs="Segoe UI"/>
          <w:b/>
        </w:rPr>
      </w:pPr>
      <w:r w:rsidRPr="00EA4858">
        <w:rPr>
          <w:rFonts w:ascii="Segoe UI" w:hAnsi="Segoe UI" w:cs="Segoe UI"/>
          <w:b/>
          <w:u w:val="single"/>
        </w:rPr>
        <w:t>Zamawiający:</w:t>
      </w:r>
      <w:r w:rsidRPr="00EA4858">
        <w:rPr>
          <w:rFonts w:ascii="Segoe UI" w:hAnsi="Segoe UI" w:cs="Segoe UI"/>
          <w:b/>
        </w:rPr>
        <w:tab/>
      </w:r>
      <w:r>
        <w:rPr>
          <w:rFonts w:ascii="Segoe UI" w:hAnsi="Segoe UI" w:cs="Segoe UI"/>
          <w:b/>
        </w:rPr>
        <w:br/>
      </w:r>
      <w:r w:rsidR="00CA2DD8">
        <w:rPr>
          <w:rFonts w:ascii="Segoe UI" w:hAnsi="Segoe UI" w:cs="Segoe UI"/>
          <w:b/>
        </w:rPr>
        <w:t xml:space="preserve">Gmina Miasto Stargard - </w:t>
      </w:r>
      <w:r w:rsidRPr="008F3DC1">
        <w:rPr>
          <w:rFonts w:ascii="Segoe UI" w:hAnsi="Segoe UI" w:cs="Segoe UI"/>
          <w:b/>
        </w:rPr>
        <w:t xml:space="preserve">Zarząd Usług Komunalnych w Stargardzie </w:t>
      </w:r>
      <w:r w:rsidRPr="008F3DC1">
        <w:rPr>
          <w:rFonts w:ascii="Segoe UI" w:hAnsi="Segoe UI" w:cs="Segoe UI"/>
          <w:b/>
        </w:rPr>
        <w:br/>
        <w:t>z siedzibą przy ul. Pierwszej Brygady 35, 73-110 Stargard</w:t>
      </w:r>
    </w:p>
    <w:p w:rsidR="006A406F" w:rsidRPr="00EA4858" w:rsidRDefault="006A406F" w:rsidP="00923E3C">
      <w:pPr>
        <w:spacing w:after="0" w:line="240" w:lineRule="auto"/>
        <w:jc w:val="both"/>
        <w:rPr>
          <w:rFonts w:ascii="Segoe UI" w:hAnsi="Segoe UI" w:cs="Segoe UI"/>
        </w:rPr>
      </w:pPr>
    </w:p>
    <w:p w:rsidR="006A406F" w:rsidRPr="00EA4858" w:rsidRDefault="006A406F" w:rsidP="00524FCA">
      <w:pPr>
        <w:pStyle w:val="Nagwek1"/>
        <w:jc w:val="left"/>
        <w:rPr>
          <w:rFonts w:ascii="Segoe UI" w:hAnsi="Segoe UI" w:cs="Segoe UI"/>
          <w:b w:val="0"/>
          <w:sz w:val="22"/>
          <w:szCs w:val="22"/>
        </w:rPr>
      </w:pPr>
      <w:r w:rsidRPr="00EA4858">
        <w:rPr>
          <w:rFonts w:ascii="Segoe UI" w:hAnsi="Segoe UI" w:cs="Segoe UI"/>
          <w:sz w:val="22"/>
          <w:szCs w:val="22"/>
        </w:rPr>
        <w:t xml:space="preserve">Nazwa i siedziba wykonawcy </w:t>
      </w:r>
      <w:r w:rsidRPr="00EA4858">
        <w:rPr>
          <w:rFonts w:ascii="Segoe UI" w:hAnsi="Segoe UI" w:cs="Segoe UI"/>
          <w:b w:val="0"/>
          <w:sz w:val="22"/>
          <w:szCs w:val="22"/>
        </w:rPr>
        <w:t>…..............................................................................................................</w:t>
      </w:r>
      <w:r w:rsidRPr="00EA4858">
        <w:rPr>
          <w:rFonts w:ascii="Segoe UI" w:hAnsi="Segoe UI" w:cs="Segoe UI"/>
          <w:b w:val="0"/>
          <w:sz w:val="22"/>
          <w:szCs w:val="22"/>
        </w:rPr>
        <w:br/>
      </w:r>
    </w:p>
    <w:p w:rsidR="006A406F" w:rsidRPr="00EA4858" w:rsidRDefault="006A406F" w:rsidP="00524FCA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EA4858">
        <w:rPr>
          <w:rFonts w:ascii="Segoe UI" w:hAnsi="Segoe UI" w:cs="Segoe UI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 </w:t>
      </w:r>
      <w:r w:rsidRPr="00EA4858">
        <w:rPr>
          <w:rFonts w:ascii="Segoe UI" w:hAnsi="Segoe UI" w:cs="Segoe UI"/>
          <w:sz w:val="22"/>
          <w:szCs w:val="22"/>
        </w:rPr>
        <w:br/>
      </w:r>
    </w:p>
    <w:p w:rsidR="006A406F" w:rsidRPr="00EA4858" w:rsidRDefault="006A406F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EA4858">
        <w:rPr>
          <w:rFonts w:ascii="Segoe UI" w:hAnsi="Segoe UI" w:cs="Segoe UI"/>
          <w:sz w:val="22"/>
          <w:szCs w:val="22"/>
        </w:rPr>
        <w:t>NIP  ............................................................... REGON .............................................................................</w:t>
      </w:r>
      <w:r w:rsidRPr="00EA4858">
        <w:rPr>
          <w:rFonts w:ascii="Segoe UI" w:hAnsi="Segoe UI" w:cs="Segoe UI"/>
          <w:sz w:val="22"/>
          <w:szCs w:val="22"/>
        </w:rPr>
        <w:br/>
      </w:r>
    </w:p>
    <w:p w:rsidR="006A406F" w:rsidRPr="00EA4858" w:rsidRDefault="006A406F" w:rsidP="00524FCA">
      <w:pPr>
        <w:pStyle w:val="Tekstpodstawowy2"/>
        <w:jc w:val="left"/>
        <w:rPr>
          <w:rFonts w:ascii="Segoe UI" w:hAnsi="Segoe UI" w:cs="Segoe UI"/>
          <w:b w:val="0"/>
          <w:sz w:val="22"/>
          <w:szCs w:val="22"/>
        </w:rPr>
      </w:pPr>
      <w:r w:rsidRPr="00EA4858">
        <w:rPr>
          <w:rFonts w:ascii="Segoe UI" w:hAnsi="Segoe UI" w:cs="Segoe UI"/>
          <w:sz w:val="22"/>
          <w:szCs w:val="22"/>
        </w:rPr>
        <w:t>Rachunek bankowy nr</w:t>
      </w:r>
      <w:r w:rsidRPr="00EA4858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</w:t>
      </w:r>
      <w:r w:rsidRPr="00EA4858">
        <w:rPr>
          <w:rFonts w:ascii="Segoe UI" w:hAnsi="Segoe UI" w:cs="Segoe UI"/>
          <w:sz w:val="22"/>
          <w:szCs w:val="22"/>
        </w:rPr>
        <w:br/>
      </w:r>
    </w:p>
    <w:p w:rsidR="006A406F" w:rsidRPr="00EA4858" w:rsidRDefault="006A406F" w:rsidP="00524FCA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EA4858">
        <w:rPr>
          <w:rFonts w:ascii="Segoe UI" w:hAnsi="Segoe UI" w:cs="Segoe UI"/>
          <w:sz w:val="22"/>
          <w:szCs w:val="22"/>
        </w:rPr>
        <w:t>w banku</w:t>
      </w:r>
      <w:r w:rsidRPr="00EA4858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....................................................................................................................................................</w:t>
      </w:r>
      <w:r w:rsidRPr="00EA4858">
        <w:rPr>
          <w:rFonts w:ascii="Segoe UI" w:hAnsi="Segoe UI" w:cs="Segoe UI"/>
          <w:sz w:val="22"/>
          <w:szCs w:val="22"/>
        </w:rPr>
        <w:br/>
      </w:r>
    </w:p>
    <w:p w:rsidR="006A406F" w:rsidRPr="00EA4858" w:rsidRDefault="006A406F" w:rsidP="00524FCA">
      <w:pPr>
        <w:spacing w:after="0" w:line="240" w:lineRule="auto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 xml:space="preserve">Numer telefonu   ............................................ </w:t>
      </w:r>
      <w:r>
        <w:rPr>
          <w:rFonts w:ascii="Segoe UI" w:hAnsi="Segoe UI" w:cs="Segoe UI"/>
        </w:rPr>
        <w:t>a</w:t>
      </w:r>
      <w:r w:rsidRPr="00EA4858">
        <w:rPr>
          <w:rFonts w:ascii="Segoe UI" w:hAnsi="Segoe UI" w:cs="Segoe UI"/>
        </w:rPr>
        <w:t>dres mailowy .................................................................</w:t>
      </w:r>
    </w:p>
    <w:p w:rsidR="006A406F" w:rsidRPr="00EA4858" w:rsidRDefault="006A406F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6A406F" w:rsidRPr="00EA4858" w:rsidRDefault="006A406F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EA4858">
        <w:rPr>
          <w:rFonts w:ascii="Segoe UI" w:hAnsi="Segoe UI" w:cs="Segoe UI"/>
          <w:sz w:val="22"/>
          <w:szCs w:val="22"/>
        </w:rPr>
        <w:t>Osoba/y  reprezentująca/e wykonawcę wraz z podaniem funkcji / stanowiska</w:t>
      </w:r>
    </w:p>
    <w:p w:rsidR="006A406F" w:rsidRPr="00EA4858" w:rsidRDefault="006A406F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6A406F" w:rsidRPr="00EA4858" w:rsidRDefault="006A406F" w:rsidP="00524FCA">
      <w:pPr>
        <w:pStyle w:val="Tekstpodstawowy"/>
        <w:rPr>
          <w:rFonts w:ascii="Segoe UI" w:hAnsi="Segoe UI" w:cs="Segoe UI"/>
          <w:sz w:val="22"/>
          <w:szCs w:val="22"/>
        </w:rPr>
      </w:pPr>
      <w:r w:rsidRPr="00EA4858">
        <w:rPr>
          <w:rFonts w:ascii="Segoe UI" w:hAnsi="Segoe UI" w:cs="Segoe U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6A406F" w:rsidRPr="00EA4858" w:rsidRDefault="006A406F" w:rsidP="00524FCA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</w:p>
    <w:p w:rsidR="006A406F" w:rsidRPr="00EA4858" w:rsidRDefault="006A406F" w:rsidP="00BD7B55">
      <w:pPr>
        <w:numPr>
          <w:ilvl w:val="0"/>
          <w:numId w:val="7"/>
        </w:numPr>
        <w:tabs>
          <w:tab w:val="clear" w:pos="720"/>
          <w:tab w:val="num" w:pos="400"/>
        </w:tabs>
        <w:suppressAutoHyphens/>
        <w:spacing w:after="0" w:line="240" w:lineRule="auto"/>
        <w:ind w:left="400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Oferujemy wykonanie przedmiotu zamówienia za cenę umowną:</w:t>
      </w:r>
    </w:p>
    <w:p w:rsidR="006A406F" w:rsidRDefault="006A406F" w:rsidP="00EA4858">
      <w:pPr>
        <w:suppressAutoHyphens/>
        <w:spacing w:after="0" w:line="240" w:lineRule="auto"/>
        <w:ind w:left="426"/>
        <w:rPr>
          <w:rFonts w:ascii="Segoe UI" w:hAnsi="Segoe UI" w:cs="Segoe UI"/>
        </w:rPr>
      </w:pPr>
    </w:p>
    <w:p w:rsidR="006A406F" w:rsidRPr="00EA4858" w:rsidRDefault="006A406F" w:rsidP="00524FCA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Cena ofertowa netto w zapisie liczbowym ………….……………………….……………</w:t>
      </w:r>
      <w:r w:rsidRPr="00EA4858">
        <w:rPr>
          <w:rFonts w:ascii="Segoe UI" w:hAnsi="Segoe UI" w:cs="Segoe UI"/>
        </w:rPr>
        <w:br/>
        <w:t>Cena netto słownie ……………………………………..………………………………</w:t>
      </w:r>
      <w:r w:rsidR="00843B79">
        <w:rPr>
          <w:rFonts w:ascii="Segoe UI" w:hAnsi="Segoe UI" w:cs="Segoe UI"/>
        </w:rPr>
        <w:t>………….</w:t>
      </w:r>
      <w:r w:rsidRPr="00EA4858">
        <w:rPr>
          <w:rFonts w:ascii="Segoe UI" w:hAnsi="Segoe UI" w:cs="Segoe UI"/>
        </w:rPr>
        <w:t>…</w:t>
      </w:r>
      <w:r w:rsidRPr="00EA4858">
        <w:rPr>
          <w:rFonts w:ascii="Segoe UI" w:hAnsi="Segoe UI" w:cs="Segoe UI"/>
        </w:rPr>
        <w:br/>
        <w:t>………………………….…………………………………………………</w:t>
      </w:r>
      <w:r w:rsidR="00843B79">
        <w:rPr>
          <w:rFonts w:ascii="Segoe UI" w:hAnsi="Segoe UI" w:cs="Segoe UI"/>
        </w:rPr>
        <w:t>……………………..</w:t>
      </w:r>
      <w:r w:rsidRPr="00EA4858">
        <w:rPr>
          <w:rFonts w:ascii="Segoe UI" w:hAnsi="Segoe UI" w:cs="Segoe UI"/>
        </w:rPr>
        <w:t>………………</w:t>
      </w:r>
    </w:p>
    <w:p w:rsidR="006A406F" w:rsidRPr="00EA4858" w:rsidRDefault="006A406F" w:rsidP="00524FCA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Podatek VAT w zapisie liczbowym…………………………………………</w:t>
      </w:r>
      <w:r w:rsidR="00843B79">
        <w:rPr>
          <w:rFonts w:ascii="Segoe UI" w:hAnsi="Segoe UI" w:cs="Segoe UI"/>
        </w:rPr>
        <w:t>……..</w:t>
      </w:r>
      <w:r w:rsidRPr="00EA4858">
        <w:rPr>
          <w:rFonts w:ascii="Segoe UI" w:hAnsi="Segoe UI" w:cs="Segoe UI"/>
        </w:rPr>
        <w:t>……………</w:t>
      </w:r>
      <w:r w:rsidRPr="00EA4858">
        <w:rPr>
          <w:rFonts w:ascii="Segoe UI" w:hAnsi="Segoe UI" w:cs="Segoe UI"/>
        </w:rPr>
        <w:br/>
        <w:t>Podatek VAT słownie …………………………………………………………</w:t>
      </w:r>
      <w:r w:rsidR="00843B79">
        <w:rPr>
          <w:rFonts w:ascii="Segoe UI" w:hAnsi="Segoe UI" w:cs="Segoe UI"/>
        </w:rPr>
        <w:t>…………...</w:t>
      </w:r>
      <w:r w:rsidRPr="00EA4858">
        <w:rPr>
          <w:rFonts w:ascii="Segoe UI" w:hAnsi="Segoe UI" w:cs="Segoe UI"/>
        </w:rPr>
        <w:t>…………</w:t>
      </w:r>
      <w:r w:rsidRPr="00EA4858">
        <w:rPr>
          <w:rFonts w:ascii="Segoe UI" w:hAnsi="Segoe UI" w:cs="Segoe UI"/>
        </w:rPr>
        <w:br/>
        <w:t>………………………….…………………………………………………………………</w:t>
      </w:r>
      <w:r w:rsidR="00843B79">
        <w:rPr>
          <w:rFonts w:ascii="Segoe UI" w:hAnsi="Segoe UI" w:cs="Segoe UI"/>
        </w:rPr>
        <w:t>……………………..</w:t>
      </w:r>
    </w:p>
    <w:p w:rsidR="006A406F" w:rsidRDefault="006A406F" w:rsidP="00524FCA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Cena ofertowa brutto w zapisie liczbowym ………………………………………………</w:t>
      </w:r>
      <w:r w:rsidRPr="00EA4858">
        <w:rPr>
          <w:rFonts w:ascii="Segoe UI" w:hAnsi="Segoe UI" w:cs="Segoe UI"/>
        </w:rPr>
        <w:br/>
        <w:t>Cena brutto słownie …………………………………………………………</w:t>
      </w:r>
      <w:r w:rsidR="00843B79">
        <w:rPr>
          <w:rFonts w:ascii="Segoe UI" w:hAnsi="Segoe UI" w:cs="Segoe UI"/>
        </w:rPr>
        <w:t>………….</w:t>
      </w:r>
      <w:r w:rsidRPr="00EA4858">
        <w:rPr>
          <w:rFonts w:ascii="Segoe UI" w:hAnsi="Segoe UI" w:cs="Segoe UI"/>
        </w:rPr>
        <w:t>……………</w:t>
      </w:r>
      <w:r w:rsidRPr="00EA4858">
        <w:rPr>
          <w:rFonts w:ascii="Segoe UI" w:hAnsi="Segoe UI" w:cs="Segoe UI"/>
        </w:rPr>
        <w:br/>
        <w:t>………………………….………………………………………………………</w:t>
      </w:r>
      <w:r w:rsidR="00843B79">
        <w:rPr>
          <w:rFonts w:ascii="Segoe UI" w:hAnsi="Segoe UI" w:cs="Segoe UI"/>
        </w:rPr>
        <w:t>……………………..</w:t>
      </w:r>
      <w:r w:rsidRPr="00EA4858">
        <w:rPr>
          <w:rFonts w:ascii="Segoe UI" w:hAnsi="Segoe UI" w:cs="Segoe UI"/>
        </w:rPr>
        <w:t>…………</w:t>
      </w:r>
    </w:p>
    <w:p w:rsidR="000B2D7D" w:rsidRDefault="006A406F" w:rsidP="006B57AA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sz w:val="18"/>
          <w:szCs w:val="18"/>
        </w:rPr>
        <w:sectPr w:rsidR="000B2D7D" w:rsidSect="002852E6">
          <w:headerReference w:type="default" r:id="rId8"/>
          <w:pgSz w:w="11907" w:h="16839" w:code="9"/>
          <w:pgMar w:top="1418" w:right="1418" w:bottom="1418" w:left="1418" w:header="357" w:footer="352" w:gutter="0"/>
          <w:cols w:space="708"/>
          <w:docGrid w:linePitch="272"/>
        </w:sectPr>
      </w:pPr>
      <w:r w:rsidRPr="00FD3DEB">
        <w:rPr>
          <w:rFonts w:ascii="Segoe UI" w:hAnsi="Segoe UI" w:cs="Segoe UI"/>
          <w:b/>
          <w:sz w:val="18"/>
          <w:szCs w:val="18"/>
        </w:rPr>
        <w:t xml:space="preserve">Cena wskazana powyżej winna być tożsama z wartością </w:t>
      </w:r>
      <w:r w:rsidR="00112093">
        <w:rPr>
          <w:rFonts w:ascii="Segoe UI" w:hAnsi="Segoe UI" w:cs="Segoe UI"/>
          <w:b/>
          <w:sz w:val="18"/>
          <w:szCs w:val="18"/>
        </w:rPr>
        <w:t>brutto</w:t>
      </w:r>
      <w:r w:rsidRPr="00FD3DEB">
        <w:rPr>
          <w:rFonts w:ascii="Segoe UI" w:hAnsi="Segoe UI" w:cs="Segoe UI"/>
          <w:b/>
          <w:sz w:val="18"/>
          <w:szCs w:val="18"/>
        </w:rPr>
        <w:t xml:space="preserve"> wynikającą z zestawienia tabelarycznego zamieszczonego poniżej. W przypadku rozbieżności tych danych Zamawiający jako wartość prawidłową i wiążącą wykonawcę uzna wartość wynikającą z zestawienia tabelarycznego.</w:t>
      </w:r>
    </w:p>
    <w:tbl>
      <w:tblPr>
        <w:tblpPr w:leftFromText="141" w:rightFromText="141" w:vertAnchor="text" w:horzAnchor="margin" w:tblpY="325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7"/>
        <w:gridCol w:w="5693"/>
        <w:gridCol w:w="2233"/>
        <w:gridCol w:w="2150"/>
        <w:gridCol w:w="1601"/>
        <w:gridCol w:w="2344"/>
      </w:tblGrid>
      <w:tr w:rsidR="00951648" w:rsidRPr="00951648" w:rsidTr="00112093">
        <w:trPr>
          <w:trHeight w:val="846"/>
        </w:trPr>
        <w:tc>
          <w:tcPr>
            <w:tcW w:w="687" w:type="dxa"/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lastRenderedPageBreak/>
              <w:t>Lp.</w:t>
            </w:r>
          </w:p>
        </w:tc>
        <w:tc>
          <w:tcPr>
            <w:tcW w:w="5693" w:type="dxa"/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  <w:t>Rodzaj usługi</w:t>
            </w:r>
          </w:p>
        </w:tc>
        <w:tc>
          <w:tcPr>
            <w:tcW w:w="2233" w:type="dxa"/>
            <w:vAlign w:val="center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</w:rPr>
              <w:t>Wynagrodzenie miesięczne netto</w:t>
            </w:r>
          </w:p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</w:rPr>
              <w:t>[zł]</w:t>
            </w:r>
          </w:p>
        </w:tc>
        <w:tc>
          <w:tcPr>
            <w:tcW w:w="2150" w:type="dxa"/>
            <w:vAlign w:val="center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</w:rPr>
              <w:t xml:space="preserve">Wynagrodzenie miesięczne brutto </w:t>
            </w:r>
          </w:p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</w:rPr>
              <w:t>[zł]</w:t>
            </w:r>
          </w:p>
        </w:tc>
        <w:tc>
          <w:tcPr>
            <w:tcW w:w="1601" w:type="dxa"/>
            <w:vAlign w:val="center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</w:rPr>
              <w:t>Zakładana ilość</w:t>
            </w:r>
          </w:p>
        </w:tc>
        <w:tc>
          <w:tcPr>
            <w:tcW w:w="2344" w:type="dxa"/>
            <w:vAlign w:val="center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</w:rPr>
              <w:t>Zakładana wartość brutto usługi w ciągu trwania umowy</w:t>
            </w:r>
          </w:p>
          <w:p w:rsidR="00951648" w:rsidRPr="00112093" w:rsidRDefault="00112093" w:rsidP="0011209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112093">
              <w:rPr>
                <w:rFonts w:ascii="Segoe UI" w:hAnsi="Segoe UI" w:cs="Segoe UI"/>
                <w:b/>
                <w:sz w:val="16"/>
                <w:szCs w:val="16"/>
              </w:rPr>
              <w:t>24 miesiące</w:t>
            </w:r>
          </w:p>
        </w:tc>
      </w:tr>
      <w:tr w:rsidR="00951648" w:rsidRPr="00951648" w:rsidTr="00112093">
        <w:trPr>
          <w:trHeight w:val="404"/>
        </w:trPr>
        <w:tc>
          <w:tcPr>
            <w:tcW w:w="687" w:type="dxa"/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5693" w:type="dxa"/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3</w:t>
            </w: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4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5</w:t>
            </w: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6</w:t>
            </w:r>
          </w:p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(kol. 4 x kol. 5)</w:t>
            </w:r>
          </w:p>
        </w:tc>
      </w:tr>
      <w:tr w:rsidR="00951648" w:rsidRPr="00951648" w:rsidTr="00112093">
        <w:trPr>
          <w:trHeight w:val="372"/>
        </w:trPr>
        <w:tc>
          <w:tcPr>
            <w:tcW w:w="687" w:type="dxa"/>
            <w:vMerge w:val="restart"/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5693" w:type="dxa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  <w:t>Usługa szaletu publicznego:</w:t>
            </w:r>
          </w:p>
        </w:tc>
        <w:tc>
          <w:tcPr>
            <w:tcW w:w="223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:rsidR="00951648" w:rsidRPr="00951648" w:rsidRDefault="00951648" w:rsidP="00112093">
            <w:pPr>
              <w:tabs>
                <w:tab w:val="left" w:pos="1245"/>
              </w:tabs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ab/>
            </w:r>
          </w:p>
        </w:tc>
        <w:tc>
          <w:tcPr>
            <w:tcW w:w="21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3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951648" w:rsidRPr="00951648" w:rsidTr="00112093">
        <w:trPr>
          <w:trHeight w:val="276"/>
        </w:trPr>
        <w:tc>
          <w:tcPr>
            <w:tcW w:w="687" w:type="dxa"/>
            <w:vMerge/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5693" w:type="dxa"/>
          </w:tcPr>
          <w:p w:rsidR="00951648" w:rsidRPr="00951648" w:rsidRDefault="00951648" w:rsidP="00112093">
            <w:pPr>
              <w:suppressAutoHyphens/>
              <w:spacing w:after="0" w:line="240" w:lineRule="auto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>1) ryczałt miesięczny za wykonanie usługi w szalecie przy pl. Targowym</w:t>
            </w:r>
          </w:p>
        </w:tc>
        <w:tc>
          <w:tcPr>
            <w:tcW w:w="2233" w:type="dxa"/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150" w:type="dxa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01" w:type="dxa"/>
            <w:vAlign w:val="center"/>
          </w:tcPr>
          <w:p w:rsidR="00951648" w:rsidRPr="00951648" w:rsidRDefault="00112093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24 miesiące</w:t>
            </w:r>
          </w:p>
        </w:tc>
        <w:tc>
          <w:tcPr>
            <w:tcW w:w="2344" w:type="dxa"/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951648" w:rsidRPr="00951648" w:rsidTr="00112093">
        <w:trPr>
          <w:trHeight w:val="148"/>
        </w:trPr>
        <w:tc>
          <w:tcPr>
            <w:tcW w:w="687" w:type="dxa"/>
            <w:vMerge/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5693" w:type="dxa"/>
          </w:tcPr>
          <w:p w:rsidR="00951648" w:rsidRPr="00951648" w:rsidRDefault="00951648" w:rsidP="00112093">
            <w:pPr>
              <w:suppressAutoHyphens/>
              <w:spacing w:after="0" w:line="240" w:lineRule="auto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>2) ryczałt miesięczny za wykonanie usługi w szalecie przy pl. Wolności</w:t>
            </w:r>
          </w:p>
        </w:tc>
        <w:tc>
          <w:tcPr>
            <w:tcW w:w="2233" w:type="dxa"/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150" w:type="dxa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01" w:type="dxa"/>
            <w:vAlign w:val="center"/>
          </w:tcPr>
          <w:p w:rsidR="00951648" w:rsidRPr="00951648" w:rsidRDefault="00112093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24 miesiące</w:t>
            </w:r>
          </w:p>
        </w:tc>
        <w:tc>
          <w:tcPr>
            <w:tcW w:w="2344" w:type="dxa"/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951648" w:rsidRPr="00951648" w:rsidTr="00112093">
        <w:trPr>
          <w:trHeight w:val="148"/>
        </w:trPr>
        <w:tc>
          <w:tcPr>
            <w:tcW w:w="687" w:type="dxa"/>
            <w:vMerge/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5693" w:type="dxa"/>
          </w:tcPr>
          <w:p w:rsidR="00951648" w:rsidRPr="00951648" w:rsidRDefault="00951648" w:rsidP="00112093">
            <w:pPr>
              <w:suppressAutoHyphens/>
              <w:spacing w:after="0" w:line="240" w:lineRule="auto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>3) ryczałt miesięczny za wykonanie usługi w szalecie na terenie parku Bolesława Chrobrego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951648" w:rsidRPr="00951648" w:rsidRDefault="00112093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24 miesiące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951648" w:rsidRPr="00951648" w:rsidTr="00112093">
        <w:trPr>
          <w:trHeight w:val="767"/>
        </w:trPr>
        <w:tc>
          <w:tcPr>
            <w:tcW w:w="687" w:type="dxa"/>
            <w:vMerge w:val="restart"/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5693" w:type="dxa"/>
          </w:tcPr>
          <w:p w:rsidR="00951648" w:rsidRPr="00951648" w:rsidRDefault="00951648" w:rsidP="00112093">
            <w:pPr>
              <w:suppressAutoHyphens/>
              <w:spacing w:after="0" w:line="240" w:lineRule="auto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  <w:t>Usługa oczyszczania z odbiorem odpadów i utrzymaniem zieleni oraz usługą odśnieżania, usuwania śliskości lub usuwania błota pośniegowego:</w:t>
            </w:r>
          </w:p>
        </w:tc>
        <w:tc>
          <w:tcPr>
            <w:tcW w:w="223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1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  <w:vAlign w:val="center"/>
          </w:tcPr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3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112093" w:rsidRPr="00951648" w:rsidTr="00112093">
        <w:trPr>
          <w:trHeight w:val="148"/>
        </w:trPr>
        <w:tc>
          <w:tcPr>
            <w:tcW w:w="687" w:type="dxa"/>
            <w:vMerge/>
            <w:vAlign w:val="center"/>
          </w:tcPr>
          <w:p w:rsidR="00112093" w:rsidRPr="00951648" w:rsidRDefault="00112093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5693" w:type="dxa"/>
          </w:tcPr>
          <w:p w:rsidR="00112093" w:rsidRPr="00951648" w:rsidRDefault="00112093" w:rsidP="00112093">
            <w:pPr>
              <w:suppressAutoHyphens/>
              <w:spacing w:after="0" w:line="240" w:lineRule="auto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>1) ryczałt miesięczny za wykonanie usługi na terenie przy pl. Targowym (ok. 500 m</w:t>
            </w:r>
            <w:r w:rsidRPr="00951648">
              <w:rPr>
                <w:rFonts w:ascii="Segoe UI" w:hAnsi="Segoe UI" w:cs="Segoe UI"/>
                <w:sz w:val="16"/>
                <w:szCs w:val="16"/>
                <w:vertAlign w:val="superscript"/>
                <w:lang w:eastAsia="ar-SA"/>
              </w:rPr>
              <w:t>2</w:t>
            </w: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 xml:space="preserve">) </w:t>
            </w:r>
          </w:p>
        </w:tc>
        <w:tc>
          <w:tcPr>
            <w:tcW w:w="2233" w:type="dxa"/>
          </w:tcPr>
          <w:p w:rsidR="00112093" w:rsidRPr="00951648" w:rsidRDefault="00112093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150" w:type="dxa"/>
          </w:tcPr>
          <w:p w:rsidR="00112093" w:rsidRPr="00951648" w:rsidRDefault="00112093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01" w:type="dxa"/>
          </w:tcPr>
          <w:p w:rsidR="00112093" w:rsidRDefault="00112093" w:rsidP="00112093">
            <w:pPr>
              <w:jc w:val="center"/>
            </w:pPr>
            <w:r w:rsidRPr="003F3FE8">
              <w:rPr>
                <w:rFonts w:ascii="Segoe UI" w:hAnsi="Segoe UI" w:cs="Segoe UI"/>
                <w:sz w:val="16"/>
                <w:szCs w:val="16"/>
              </w:rPr>
              <w:t>24 miesiące</w:t>
            </w:r>
          </w:p>
        </w:tc>
        <w:tc>
          <w:tcPr>
            <w:tcW w:w="2344" w:type="dxa"/>
          </w:tcPr>
          <w:p w:rsidR="00112093" w:rsidRPr="00951648" w:rsidRDefault="00112093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112093" w:rsidRPr="00951648" w:rsidTr="00112093">
        <w:trPr>
          <w:trHeight w:val="148"/>
        </w:trPr>
        <w:tc>
          <w:tcPr>
            <w:tcW w:w="687" w:type="dxa"/>
            <w:vMerge/>
            <w:vAlign w:val="center"/>
          </w:tcPr>
          <w:p w:rsidR="00112093" w:rsidRPr="00951648" w:rsidRDefault="00112093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5693" w:type="dxa"/>
          </w:tcPr>
          <w:p w:rsidR="00112093" w:rsidRPr="00951648" w:rsidRDefault="00112093" w:rsidP="00112093">
            <w:pPr>
              <w:suppressAutoHyphens/>
              <w:spacing w:after="0" w:line="240" w:lineRule="auto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>2) ryczałt miesięczny za wykonanie usługi na terenie przy pl. Wolności (ok. 450 m</w:t>
            </w:r>
            <w:r w:rsidRPr="00951648">
              <w:rPr>
                <w:rFonts w:ascii="Segoe UI" w:hAnsi="Segoe UI" w:cs="Segoe UI"/>
                <w:sz w:val="16"/>
                <w:szCs w:val="16"/>
                <w:vertAlign w:val="superscript"/>
                <w:lang w:eastAsia="ar-SA"/>
              </w:rPr>
              <w:t>2</w:t>
            </w: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 xml:space="preserve">) </w:t>
            </w:r>
          </w:p>
        </w:tc>
        <w:tc>
          <w:tcPr>
            <w:tcW w:w="2233" w:type="dxa"/>
          </w:tcPr>
          <w:p w:rsidR="00112093" w:rsidRPr="00951648" w:rsidRDefault="00112093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150" w:type="dxa"/>
          </w:tcPr>
          <w:p w:rsidR="00112093" w:rsidRPr="00951648" w:rsidRDefault="00112093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01" w:type="dxa"/>
          </w:tcPr>
          <w:p w:rsidR="00112093" w:rsidRDefault="00112093" w:rsidP="00112093">
            <w:pPr>
              <w:jc w:val="center"/>
            </w:pPr>
            <w:r w:rsidRPr="003F3FE8">
              <w:rPr>
                <w:rFonts w:ascii="Segoe UI" w:hAnsi="Segoe UI" w:cs="Segoe UI"/>
                <w:sz w:val="16"/>
                <w:szCs w:val="16"/>
              </w:rPr>
              <w:t>24 miesiące</w:t>
            </w:r>
          </w:p>
        </w:tc>
        <w:tc>
          <w:tcPr>
            <w:tcW w:w="2344" w:type="dxa"/>
          </w:tcPr>
          <w:p w:rsidR="00112093" w:rsidRPr="00951648" w:rsidRDefault="00112093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112093" w:rsidRPr="00951648" w:rsidTr="00112093">
        <w:trPr>
          <w:trHeight w:val="148"/>
        </w:trPr>
        <w:tc>
          <w:tcPr>
            <w:tcW w:w="687" w:type="dxa"/>
            <w:vMerge/>
            <w:tcBorders>
              <w:bottom w:val="single" w:sz="4" w:space="0" w:color="auto"/>
            </w:tcBorders>
            <w:vAlign w:val="center"/>
          </w:tcPr>
          <w:p w:rsidR="00112093" w:rsidRPr="00951648" w:rsidRDefault="00112093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5693" w:type="dxa"/>
            <w:tcBorders>
              <w:bottom w:val="single" w:sz="4" w:space="0" w:color="auto"/>
            </w:tcBorders>
          </w:tcPr>
          <w:p w:rsidR="00112093" w:rsidRPr="00951648" w:rsidRDefault="00112093" w:rsidP="00112093">
            <w:pPr>
              <w:suppressAutoHyphens/>
              <w:spacing w:after="0" w:line="240" w:lineRule="auto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>3) ryczałt miesięczny za wykonanie usługi na terenie parku Bolesława Chrobrego (ok. 50 m</w:t>
            </w:r>
            <w:r w:rsidRPr="00951648">
              <w:rPr>
                <w:rFonts w:ascii="Segoe UI" w:hAnsi="Segoe UI" w:cs="Segoe UI"/>
                <w:sz w:val="16"/>
                <w:szCs w:val="16"/>
                <w:vertAlign w:val="superscript"/>
                <w:lang w:eastAsia="ar-SA"/>
              </w:rPr>
              <w:t>2</w:t>
            </w: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 xml:space="preserve">) 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112093" w:rsidRPr="00951648" w:rsidRDefault="00112093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112093" w:rsidRPr="00951648" w:rsidRDefault="00112093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:rsidR="00112093" w:rsidRDefault="00112093" w:rsidP="00112093">
            <w:pPr>
              <w:jc w:val="center"/>
            </w:pPr>
            <w:r w:rsidRPr="003F3FE8">
              <w:rPr>
                <w:rFonts w:ascii="Segoe UI" w:hAnsi="Segoe UI" w:cs="Segoe UI"/>
                <w:sz w:val="16"/>
                <w:szCs w:val="16"/>
              </w:rPr>
              <w:t>24 miesiące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112093" w:rsidRPr="00951648" w:rsidRDefault="00112093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951648" w:rsidRPr="00951648" w:rsidTr="00112093">
        <w:trPr>
          <w:trHeight w:val="1096"/>
        </w:trPr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951648" w:rsidRPr="00951648" w:rsidRDefault="00951648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5693" w:type="dxa"/>
            <w:tcBorders>
              <w:bottom w:val="single" w:sz="4" w:space="0" w:color="auto"/>
            </w:tcBorders>
          </w:tcPr>
          <w:p w:rsidR="00951648" w:rsidRPr="00951648" w:rsidRDefault="00951648" w:rsidP="00112093">
            <w:pPr>
              <w:suppressAutoHyphens/>
              <w:spacing w:after="0" w:line="240" w:lineRule="auto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  <w:t xml:space="preserve">Dodatkowe godziny funkcjonowania szaletu </w:t>
            </w:r>
            <w:r w:rsidRPr="00951648">
              <w:rPr>
                <w:rFonts w:ascii="Segoe UI" w:hAnsi="Segoe UI" w:cs="Segoe UI"/>
                <w:sz w:val="16"/>
                <w:szCs w:val="16"/>
                <w:lang w:eastAsia="ar-SA"/>
              </w:rPr>
              <w:t xml:space="preserve">bez względu na lokalizację </w:t>
            </w:r>
            <w:r w:rsidRPr="00951648"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  <w:t>– ryczałt za godzinę</w:t>
            </w:r>
          </w:p>
          <w:p w:rsidR="00951648" w:rsidRPr="00951648" w:rsidRDefault="00951648" w:rsidP="00112093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</w:rPr>
              <w:t>(płatne tylko w przypadku usługi dodatkowej świadczonej poza godzinami ustalonymi na stałe w umowie, po uzgodnieniu z inspektorem nadzoru Zamawiającego)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951648" w:rsidRPr="00951648" w:rsidRDefault="00951648" w:rsidP="00112093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 xml:space="preserve">cena za dodatkową 1 godz. funkcjonowania jednego, dowolnego szaletu </w:t>
            </w:r>
          </w:p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…………. zł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951648" w:rsidRPr="00951648" w:rsidRDefault="00951648" w:rsidP="00112093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 xml:space="preserve">cena za dodatkową 1 godz. funkcjonowania jednego, dowolnego szaletu </w:t>
            </w:r>
          </w:p>
          <w:p w:rsidR="00951648" w:rsidRPr="00951648" w:rsidRDefault="00951648" w:rsidP="00112093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…………. zł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951648" w:rsidRPr="00951648" w:rsidRDefault="00112093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 xml:space="preserve">90 </w:t>
            </w:r>
            <w:r w:rsidR="00951648" w:rsidRPr="00951648">
              <w:rPr>
                <w:rFonts w:ascii="Segoe UI" w:hAnsi="Segoe UI" w:cs="Segoe UI"/>
                <w:sz w:val="16"/>
                <w:szCs w:val="16"/>
              </w:rPr>
              <w:t>godzin</w:t>
            </w:r>
          </w:p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  <w:p w:rsidR="00951648" w:rsidRPr="00951648" w:rsidRDefault="00951648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………………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951648" w:rsidRPr="00951648" w:rsidRDefault="00951648" w:rsidP="00112093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[cena 1 godziny x</w:t>
            </w:r>
            <w:r w:rsidR="00112093">
              <w:rPr>
                <w:rFonts w:ascii="Segoe UI" w:hAnsi="Segoe UI" w:cs="Segoe UI"/>
                <w:sz w:val="16"/>
                <w:szCs w:val="16"/>
              </w:rPr>
              <w:t xml:space="preserve"> 9</w:t>
            </w:r>
            <w:r w:rsidRPr="00951648">
              <w:rPr>
                <w:rFonts w:ascii="Segoe UI" w:hAnsi="Segoe UI" w:cs="Segoe UI"/>
                <w:sz w:val="16"/>
                <w:szCs w:val="16"/>
              </w:rPr>
              <w:t>0 godzin]</w:t>
            </w:r>
          </w:p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………………………..</w:t>
            </w:r>
          </w:p>
        </w:tc>
      </w:tr>
      <w:tr w:rsidR="00843B79" w:rsidRPr="00951648" w:rsidTr="00112093">
        <w:trPr>
          <w:trHeight w:val="836"/>
        </w:trPr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843B79" w:rsidRPr="00951648" w:rsidRDefault="00843B79" w:rsidP="00112093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</w:pPr>
            <w:r>
              <w:rPr>
                <w:rFonts w:ascii="Segoe UI" w:hAnsi="Segoe UI" w:cs="Segoe UI"/>
                <w:b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5693" w:type="dxa"/>
            <w:tcBorders>
              <w:bottom w:val="single" w:sz="4" w:space="0" w:color="auto"/>
            </w:tcBorders>
          </w:tcPr>
          <w:p w:rsidR="00843B79" w:rsidRPr="00843B79" w:rsidRDefault="00112093" w:rsidP="00112093">
            <w:pPr>
              <w:suppressAutoHyphens/>
              <w:autoSpaceDE w:val="0"/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</w:rPr>
            </w:pPr>
            <w:r w:rsidRPr="00795D86">
              <w:rPr>
                <w:rFonts w:ascii="Segoe UI" w:hAnsi="Segoe UI" w:cs="Segoe UI"/>
                <w:b/>
                <w:sz w:val="16"/>
                <w:szCs w:val="16"/>
              </w:rPr>
              <w:t>Ryczałt miesięczny za obsługę i utrzymanie 4 toalety przenośnych ustawionych na terenie parków miejskich w Stargardzie.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843B79" w:rsidRPr="00951648" w:rsidRDefault="00843B79" w:rsidP="00112093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843B79" w:rsidRPr="00951648" w:rsidRDefault="00843B79" w:rsidP="00112093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843B79" w:rsidRPr="00951648" w:rsidRDefault="00112093" w:rsidP="00112093">
            <w:pPr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10</w:t>
            </w:r>
            <w:r w:rsidR="00843B79">
              <w:rPr>
                <w:rFonts w:ascii="Segoe UI" w:hAnsi="Segoe UI" w:cs="Segoe UI"/>
                <w:sz w:val="16"/>
                <w:szCs w:val="16"/>
              </w:rPr>
              <w:t xml:space="preserve"> miesięcy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843B79" w:rsidRPr="00951648" w:rsidRDefault="00843B79" w:rsidP="00112093">
            <w:pPr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951648" w:rsidRPr="00951648" w:rsidTr="00112093">
        <w:trPr>
          <w:trHeight w:val="707"/>
        </w:trPr>
        <w:tc>
          <w:tcPr>
            <w:tcW w:w="12364" w:type="dxa"/>
            <w:gridSpan w:val="5"/>
            <w:tcBorders>
              <w:right w:val="single" w:sz="24" w:space="0" w:color="auto"/>
            </w:tcBorders>
          </w:tcPr>
          <w:p w:rsidR="00951648" w:rsidRPr="00951648" w:rsidRDefault="002524EC" w:rsidP="00112093">
            <w:pPr>
              <w:spacing w:after="0" w:line="240" w:lineRule="auto"/>
              <w:jc w:val="both"/>
              <w:rPr>
                <w:rFonts w:ascii="Segoe UI" w:hAnsi="Segoe UI" w:cs="Segoe UI"/>
                <w:b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sz w:val="16"/>
                <w:szCs w:val="16"/>
              </w:rPr>
              <w:t>5</w:t>
            </w:r>
            <w:r w:rsidR="00951648" w:rsidRPr="00951648">
              <w:rPr>
                <w:rFonts w:ascii="Segoe UI" w:hAnsi="Segoe UI" w:cs="Segoe UI"/>
                <w:b/>
                <w:sz w:val="16"/>
                <w:szCs w:val="16"/>
              </w:rPr>
              <w:t>.</w:t>
            </w:r>
          </w:p>
          <w:p w:rsidR="00951648" w:rsidRPr="00951648" w:rsidRDefault="00951648" w:rsidP="00112093">
            <w:pPr>
              <w:spacing w:after="0" w:line="240" w:lineRule="auto"/>
              <w:jc w:val="right"/>
              <w:rPr>
                <w:rFonts w:ascii="Segoe UI" w:hAnsi="Segoe UI" w:cs="Segoe UI"/>
                <w:b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b/>
                <w:sz w:val="16"/>
                <w:szCs w:val="16"/>
              </w:rPr>
              <w:t>OFEROWANA C</w:t>
            </w:r>
            <w:r w:rsidR="00843B79">
              <w:rPr>
                <w:rFonts w:ascii="Segoe UI" w:hAnsi="Segoe UI" w:cs="Segoe UI"/>
                <w:b/>
                <w:sz w:val="16"/>
                <w:szCs w:val="16"/>
              </w:rPr>
              <w:t>ENA BRUTTO (suma wierszy 1. do 4</w:t>
            </w:r>
            <w:r w:rsidRPr="00951648">
              <w:rPr>
                <w:rFonts w:ascii="Segoe UI" w:hAnsi="Segoe UI" w:cs="Segoe UI"/>
                <w:b/>
                <w:sz w:val="16"/>
                <w:szCs w:val="16"/>
              </w:rPr>
              <w:t>. kol. 6):</w:t>
            </w:r>
          </w:p>
          <w:p w:rsidR="00951648" w:rsidRPr="00951648" w:rsidRDefault="00951648" w:rsidP="00112093">
            <w:pPr>
              <w:spacing w:after="0" w:line="240" w:lineRule="auto"/>
              <w:jc w:val="right"/>
              <w:rPr>
                <w:rFonts w:ascii="Segoe UI" w:hAnsi="Segoe UI" w:cs="Segoe UI"/>
                <w:b/>
                <w:sz w:val="16"/>
                <w:szCs w:val="16"/>
              </w:rPr>
            </w:pPr>
            <w:r w:rsidRPr="00951648">
              <w:rPr>
                <w:rFonts w:ascii="Segoe UI" w:hAnsi="Segoe UI" w:cs="Segoe UI"/>
                <w:sz w:val="16"/>
                <w:szCs w:val="16"/>
              </w:rPr>
              <w:t>(cena całkowita podlegająca ocenie)</w:t>
            </w:r>
          </w:p>
        </w:tc>
        <w:tc>
          <w:tcPr>
            <w:tcW w:w="23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51648" w:rsidRPr="00951648" w:rsidRDefault="00951648" w:rsidP="00112093">
            <w:pPr>
              <w:spacing w:after="0" w:line="240" w:lineRule="auto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</w:tc>
      </w:tr>
    </w:tbl>
    <w:p w:rsidR="006A406F" w:rsidRPr="00FD3DEB" w:rsidRDefault="006A406F" w:rsidP="006B57AA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strike/>
          <w:sz w:val="18"/>
          <w:szCs w:val="18"/>
        </w:rPr>
      </w:pPr>
    </w:p>
    <w:p w:rsidR="006A406F" w:rsidRDefault="006A406F" w:rsidP="006B57AA">
      <w:pPr>
        <w:suppressAutoHyphens/>
        <w:spacing w:after="0" w:line="240" w:lineRule="auto"/>
        <w:ind w:left="426"/>
        <w:jc w:val="both"/>
        <w:rPr>
          <w:rFonts w:ascii="Segoe UI" w:hAnsi="Segoe UI" w:cs="Segoe UI"/>
        </w:rPr>
      </w:pPr>
    </w:p>
    <w:p w:rsidR="000B2D7D" w:rsidRDefault="000B2D7D" w:rsidP="00CA2DD8">
      <w:pPr>
        <w:suppressAutoHyphens/>
        <w:spacing w:after="0" w:line="240" w:lineRule="auto"/>
        <w:jc w:val="both"/>
        <w:rPr>
          <w:rFonts w:ascii="Segoe UI" w:hAnsi="Segoe UI" w:cs="Segoe UI"/>
        </w:rPr>
        <w:sectPr w:rsidR="000B2D7D" w:rsidSect="000B2D7D">
          <w:pgSz w:w="16839" w:h="11907" w:orient="landscape" w:code="9"/>
          <w:pgMar w:top="1418" w:right="1418" w:bottom="1418" w:left="1418" w:header="357" w:footer="352" w:gutter="0"/>
          <w:cols w:space="708"/>
          <w:docGrid w:linePitch="272"/>
        </w:sectPr>
      </w:pPr>
    </w:p>
    <w:p w:rsidR="00CA2DD8" w:rsidRPr="00112093" w:rsidRDefault="006A406F" w:rsidP="00112093">
      <w:pPr>
        <w:numPr>
          <w:ilvl w:val="0"/>
          <w:numId w:val="4"/>
        </w:numPr>
        <w:suppressAutoHyphens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lastRenderedPageBreak/>
        <w:t>Oświadczamy, że zapoznaliśmy się ze specyfikacją warunków zamówienia oraz istotnymi postanowieniami umowy i nie wnosimy do ich treści żadnych zastrzeżeń.</w:t>
      </w:r>
    </w:p>
    <w:p w:rsidR="00CA2DD8" w:rsidRPr="00112093" w:rsidRDefault="006A406F" w:rsidP="00112093">
      <w:pPr>
        <w:numPr>
          <w:ilvl w:val="0"/>
          <w:numId w:val="4"/>
        </w:numPr>
        <w:suppressAutoHyphens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  <w:b/>
        </w:rPr>
        <w:t xml:space="preserve">Zobowiązujemy się do wykonywania zamówienia w okresie od dnia </w:t>
      </w:r>
      <w:r w:rsidR="00200CC2" w:rsidRPr="00112093">
        <w:rPr>
          <w:rFonts w:ascii="Segoe UI" w:hAnsi="Segoe UI" w:cs="Segoe UI"/>
          <w:b/>
        </w:rPr>
        <w:t xml:space="preserve">1 </w:t>
      </w:r>
      <w:r w:rsidR="003F3240" w:rsidRPr="00112093">
        <w:rPr>
          <w:rFonts w:ascii="Segoe UI" w:hAnsi="Segoe UI" w:cs="Segoe UI"/>
          <w:b/>
        </w:rPr>
        <w:t>marca</w:t>
      </w:r>
      <w:r w:rsidR="00112093" w:rsidRPr="00112093">
        <w:rPr>
          <w:rFonts w:ascii="Segoe UI" w:hAnsi="Segoe UI" w:cs="Segoe UI"/>
          <w:b/>
        </w:rPr>
        <w:t xml:space="preserve"> 2023</w:t>
      </w:r>
      <w:r w:rsidRPr="00112093">
        <w:rPr>
          <w:rFonts w:ascii="Segoe UI" w:hAnsi="Segoe UI" w:cs="Segoe UI"/>
          <w:b/>
        </w:rPr>
        <w:t xml:space="preserve"> r. do dnia </w:t>
      </w:r>
      <w:r w:rsidR="003F3240" w:rsidRPr="00112093">
        <w:rPr>
          <w:rFonts w:ascii="Segoe UI" w:hAnsi="Segoe UI" w:cs="Segoe UI"/>
          <w:b/>
        </w:rPr>
        <w:t>28 lutego</w:t>
      </w:r>
      <w:r w:rsidR="00200CC2" w:rsidRPr="00112093">
        <w:rPr>
          <w:rFonts w:ascii="Segoe UI" w:hAnsi="Segoe UI" w:cs="Segoe UI"/>
          <w:b/>
        </w:rPr>
        <w:t xml:space="preserve"> 202</w:t>
      </w:r>
      <w:r w:rsidR="00112093" w:rsidRPr="00112093">
        <w:rPr>
          <w:rFonts w:ascii="Segoe UI" w:hAnsi="Segoe UI" w:cs="Segoe UI"/>
          <w:b/>
        </w:rPr>
        <w:t>5</w:t>
      </w:r>
      <w:r w:rsidRPr="00112093">
        <w:rPr>
          <w:rFonts w:ascii="Segoe UI" w:hAnsi="Segoe UI" w:cs="Segoe UI"/>
          <w:b/>
        </w:rPr>
        <w:t xml:space="preserve"> r.</w:t>
      </w:r>
    </w:p>
    <w:p w:rsidR="00981ADD" w:rsidRPr="00112093" w:rsidRDefault="006A406F" w:rsidP="00112093">
      <w:pPr>
        <w:numPr>
          <w:ilvl w:val="0"/>
          <w:numId w:val="4"/>
        </w:numPr>
        <w:suppressAutoHyphens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  <w:b/>
        </w:rPr>
        <w:t xml:space="preserve">W przypadku nienależytego wykonania usługi </w:t>
      </w:r>
      <w:r w:rsidRPr="00112093">
        <w:rPr>
          <w:rFonts w:ascii="Segoe UI" w:hAnsi="Segoe UI" w:cs="Segoe UI"/>
          <w:b/>
          <w:bCs/>
          <w:spacing w:val="1"/>
        </w:rPr>
        <w:t xml:space="preserve">zapłacimy karę </w:t>
      </w:r>
      <w:r w:rsidRPr="00112093">
        <w:rPr>
          <w:rFonts w:ascii="Segoe UI" w:hAnsi="Segoe UI" w:cs="Segoe UI"/>
          <w:b/>
        </w:rPr>
        <w:t xml:space="preserve">umowną </w:t>
      </w:r>
      <w:r w:rsidRPr="00112093">
        <w:rPr>
          <w:rFonts w:ascii="Segoe UI" w:hAnsi="Segoe UI" w:cs="Segoe UI"/>
          <w:b/>
          <w:bCs/>
          <w:spacing w:val="1"/>
        </w:rPr>
        <w:t>w wysokości ………</w:t>
      </w:r>
      <w:r w:rsidR="00CA2DD8" w:rsidRPr="00112093">
        <w:rPr>
          <w:rFonts w:ascii="Segoe UI" w:hAnsi="Segoe UI" w:cs="Segoe UI"/>
          <w:b/>
          <w:bCs/>
          <w:spacing w:val="1"/>
        </w:rPr>
        <w:t>….</w:t>
      </w:r>
      <w:r w:rsidRPr="00112093">
        <w:rPr>
          <w:rFonts w:ascii="Segoe UI" w:hAnsi="Segoe UI" w:cs="Segoe UI"/>
          <w:b/>
          <w:bCs/>
          <w:spacing w:val="1"/>
        </w:rPr>
        <w:t>.. złotych</w:t>
      </w:r>
      <w:r w:rsidR="00CA2DD8" w:rsidRPr="00112093">
        <w:rPr>
          <w:rFonts w:ascii="Segoe UI" w:hAnsi="Segoe UI" w:cs="Segoe UI"/>
          <w:b/>
        </w:rPr>
        <w:t xml:space="preserve">z tytułu </w:t>
      </w:r>
      <w:bookmarkStart w:id="2" w:name="_Hlk85529630"/>
      <w:r w:rsidR="00CA2DD8" w:rsidRPr="00112093">
        <w:rPr>
          <w:rFonts w:ascii="Segoe UI" w:hAnsi="Segoe UI" w:cs="Segoe UI"/>
          <w:b/>
        </w:rPr>
        <w:t>nienależytego wykonania obowiązków określonych umową</w:t>
      </w:r>
      <w:bookmarkEnd w:id="2"/>
      <w:r w:rsidR="00CA2DD8" w:rsidRPr="00112093">
        <w:rPr>
          <w:rFonts w:ascii="Segoe UI" w:hAnsi="Segoe UI" w:cs="Segoe UI"/>
          <w:b/>
          <w:bCs/>
        </w:rPr>
        <w:t>za każdy przypadek stwierdzony przez Zamawiającego</w:t>
      </w:r>
      <w:r w:rsidRPr="00112093">
        <w:rPr>
          <w:rFonts w:ascii="Segoe UI" w:hAnsi="Segoe UI" w:cs="Segoe UI"/>
          <w:b/>
        </w:rPr>
        <w:t>.</w:t>
      </w:r>
    </w:p>
    <w:p w:rsidR="00981ADD" w:rsidRPr="00112093" w:rsidRDefault="006A406F" w:rsidP="00112093">
      <w:pPr>
        <w:suppressAutoHyphens/>
        <w:ind w:left="360"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  <w:bCs/>
          <w:spacing w:val="-3"/>
        </w:rPr>
        <w:t>(słownie: ……………………………………………………………………………….….)</w:t>
      </w:r>
    </w:p>
    <w:p w:rsidR="00981ADD" w:rsidRPr="00112093" w:rsidRDefault="00CA2DD8" w:rsidP="00112093">
      <w:pPr>
        <w:suppressAutoHyphens/>
        <w:ind w:left="360"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  <w:b/>
          <w:bCs/>
        </w:rPr>
        <w:t>W przypadku, gdy wykonawca w swojej ofercie zaproponuje kwotę kary niezgodną z warunkami opisany</w:t>
      </w:r>
      <w:r w:rsidR="00112093" w:rsidRPr="00112093">
        <w:rPr>
          <w:rFonts w:ascii="Segoe UI" w:hAnsi="Segoe UI" w:cs="Segoe UI"/>
          <w:b/>
          <w:bCs/>
        </w:rPr>
        <w:t>mi w SWZ (np. kwotę niższą niż 10</w:t>
      </w:r>
      <w:r w:rsidRPr="00112093">
        <w:rPr>
          <w:rFonts w:ascii="Segoe UI" w:hAnsi="Segoe UI" w:cs="Segoe UI"/>
          <w:b/>
          <w:bCs/>
        </w:rPr>
        <w:t xml:space="preserve">00 zł, kwotę wyższą niż  </w:t>
      </w:r>
      <w:r w:rsidR="00112093" w:rsidRPr="00112093">
        <w:rPr>
          <w:rFonts w:ascii="Segoe UI" w:hAnsi="Segoe UI" w:cs="Segoe UI"/>
          <w:b/>
          <w:bCs/>
        </w:rPr>
        <w:t>2</w:t>
      </w:r>
      <w:r w:rsidR="00843B79" w:rsidRPr="00112093">
        <w:rPr>
          <w:rFonts w:ascii="Segoe UI" w:hAnsi="Segoe UI" w:cs="Segoe UI"/>
          <w:b/>
          <w:bCs/>
        </w:rPr>
        <w:t>0</w:t>
      </w:r>
      <w:r w:rsidRPr="00112093">
        <w:rPr>
          <w:rFonts w:ascii="Segoe UI" w:hAnsi="Segoe UI" w:cs="Segoe UI"/>
          <w:b/>
          <w:bCs/>
        </w:rPr>
        <w:t>00 z</w:t>
      </w:r>
      <w:r w:rsidR="00112093" w:rsidRPr="00112093">
        <w:rPr>
          <w:rFonts w:ascii="Segoe UI" w:hAnsi="Segoe UI" w:cs="Segoe UI"/>
          <w:b/>
          <w:bCs/>
        </w:rPr>
        <w:t>ł lub kwotę nie zaokrągloną do 2</w:t>
      </w:r>
      <w:r w:rsidRPr="00112093">
        <w:rPr>
          <w:rFonts w:ascii="Segoe UI" w:hAnsi="Segoe UI" w:cs="Segoe UI"/>
          <w:b/>
          <w:bCs/>
        </w:rPr>
        <w:t xml:space="preserve">00 zł jego oferta zostanie odrzucona na podstawie art. 226 ust. 1 pkt. 5 ustawy </w:t>
      </w:r>
      <w:proofErr w:type="spellStart"/>
      <w:r w:rsidRPr="00112093">
        <w:rPr>
          <w:rFonts w:ascii="Segoe UI" w:hAnsi="Segoe UI" w:cs="Segoe UI"/>
          <w:b/>
          <w:bCs/>
        </w:rPr>
        <w:t>Pzp</w:t>
      </w:r>
      <w:proofErr w:type="spellEnd"/>
      <w:r w:rsidRPr="00112093">
        <w:rPr>
          <w:rFonts w:ascii="Segoe UI" w:hAnsi="Segoe UI" w:cs="Segoe UI"/>
          <w:b/>
          <w:bCs/>
        </w:rPr>
        <w:t xml:space="preserve"> jako oferta, której treść nie odpowiada </w:t>
      </w:r>
      <w:r w:rsidRPr="00112093">
        <w:rPr>
          <w:rFonts w:ascii="Segoe UI" w:hAnsi="Segoe UI" w:cs="Segoe UI"/>
          <w:b/>
        </w:rPr>
        <w:t>treści specyfikacji istotnych warunków zamówienia.</w:t>
      </w:r>
    </w:p>
    <w:p w:rsidR="00981ADD" w:rsidRPr="00112093" w:rsidRDefault="006A406F" w:rsidP="00112093">
      <w:pPr>
        <w:numPr>
          <w:ilvl w:val="0"/>
          <w:numId w:val="4"/>
        </w:numPr>
        <w:suppressAutoHyphens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t>Akceptujemy warunki płatności określone przez zamawiającego w istotnych postanowieniach umowy.</w:t>
      </w:r>
    </w:p>
    <w:p w:rsidR="00981ADD" w:rsidRPr="00112093" w:rsidRDefault="006A406F" w:rsidP="00112093">
      <w:pPr>
        <w:numPr>
          <w:ilvl w:val="0"/>
          <w:numId w:val="4"/>
        </w:numPr>
        <w:suppressAutoHyphens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t>Zobowiązujemy się do wniesienia zabezpieczenia należytego wykonania umowy najpóźniej w dn</w:t>
      </w:r>
      <w:r w:rsidR="00200CC2" w:rsidRPr="00112093">
        <w:rPr>
          <w:rFonts w:ascii="Segoe UI" w:hAnsi="Segoe UI" w:cs="Segoe UI"/>
        </w:rPr>
        <w:t xml:space="preserve">iu zawarcia umowy, w wysokości </w:t>
      </w:r>
      <w:r w:rsidR="00235C89">
        <w:rPr>
          <w:rFonts w:ascii="Segoe UI" w:hAnsi="Segoe UI" w:cs="Segoe UI"/>
        </w:rPr>
        <w:t xml:space="preserve">1 </w:t>
      </w:r>
      <w:r w:rsidRPr="00112093">
        <w:rPr>
          <w:rFonts w:ascii="Segoe UI" w:hAnsi="Segoe UI" w:cs="Segoe UI"/>
        </w:rPr>
        <w:t>% ceny ofertowej brutto zaokrąglone do pełnych tysięcy w dół, w następującej formie: ………………………………</w:t>
      </w:r>
      <w:r w:rsidR="00981ADD" w:rsidRPr="00112093">
        <w:rPr>
          <w:rFonts w:ascii="Segoe UI" w:hAnsi="Segoe UI" w:cs="Segoe UI"/>
        </w:rPr>
        <w:t>………………….</w:t>
      </w:r>
      <w:r w:rsidRPr="00112093">
        <w:rPr>
          <w:rFonts w:ascii="Segoe UI" w:hAnsi="Segoe UI" w:cs="Segoe UI"/>
        </w:rPr>
        <w:t>……………</w:t>
      </w:r>
    </w:p>
    <w:p w:rsidR="00981ADD" w:rsidRPr="00112093" w:rsidRDefault="00981ADD" w:rsidP="00112093">
      <w:pPr>
        <w:numPr>
          <w:ilvl w:val="0"/>
          <w:numId w:val="4"/>
        </w:numPr>
        <w:suppressAutoHyphens/>
        <w:spacing w:after="0"/>
        <w:jc w:val="both"/>
        <w:rPr>
          <w:rFonts w:ascii="Segoe UI" w:hAnsi="Segoe UI" w:cs="Segoe UI"/>
          <w:color w:val="000000"/>
        </w:rPr>
      </w:pPr>
      <w:r w:rsidRPr="00112093">
        <w:rPr>
          <w:rFonts w:ascii="Segoe UI" w:hAnsi="Segoe UI" w:cs="Segoe UI"/>
          <w:b/>
          <w:color w:val="000000"/>
        </w:rPr>
        <w:t>Oświadczamy, że jesteśmy (należy zaznaczyć właściwe):</w:t>
      </w:r>
    </w:p>
    <w:p w:rsidR="00981ADD" w:rsidRPr="00112093" w:rsidRDefault="00981ADD" w:rsidP="00112093">
      <w:pPr>
        <w:suppressAutoHyphens/>
        <w:spacing w:after="0"/>
        <w:ind w:left="540"/>
        <w:jc w:val="both"/>
        <w:rPr>
          <w:rFonts w:ascii="Segoe UI" w:hAnsi="Segoe UI" w:cs="Segoe UI"/>
          <w:color w:val="000000"/>
        </w:rPr>
      </w:pPr>
      <w:r w:rsidRPr="00112093">
        <w:rPr>
          <w:rFonts w:ascii="Segoe UI" w:hAnsi="Segoe UI" w:cs="Segoe UI"/>
          <w:color w:val="000000"/>
        </w:rPr>
        <w:t xml:space="preserve">a) mikroprzedsiębiorstwem, </w:t>
      </w:r>
    </w:p>
    <w:p w:rsidR="00981ADD" w:rsidRPr="00112093" w:rsidRDefault="00981ADD" w:rsidP="00112093">
      <w:pPr>
        <w:suppressAutoHyphens/>
        <w:spacing w:after="0"/>
        <w:ind w:left="540"/>
        <w:jc w:val="both"/>
        <w:rPr>
          <w:rFonts w:ascii="Segoe UI" w:hAnsi="Segoe UI" w:cs="Segoe UI"/>
          <w:color w:val="000000"/>
        </w:rPr>
      </w:pPr>
      <w:r w:rsidRPr="00112093">
        <w:rPr>
          <w:rFonts w:ascii="Segoe UI" w:hAnsi="Segoe UI" w:cs="Segoe UI"/>
          <w:color w:val="000000"/>
        </w:rPr>
        <w:t xml:space="preserve">b) małym przedsiębiorstwem, </w:t>
      </w:r>
    </w:p>
    <w:p w:rsidR="00981ADD" w:rsidRPr="00112093" w:rsidRDefault="00981ADD" w:rsidP="00112093">
      <w:pPr>
        <w:suppressAutoHyphens/>
        <w:spacing w:after="0"/>
        <w:ind w:left="540"/>
        <w:jc w:val="both"/>
        <w:rPr>
          <w:rFonts w:ascii="Segoe UI" w:hAnsi="Segoe UI" w:cs="Segoe UI"/>
          <w:color w:val="000000"/>
        </w:rPr>
      </w:pPr>
      <w:r w:rsidRPr="00112093">
        <w:rPr>
          <w:rFonts w:ascii="Segoe UI" w:hAnsi="Segoe UI" w:cs="Segoe UI"/>
          <w:color w:val="000000"/>
        </w:rPr>
        <w:t xml:space="preserve">c) średnim przedsiębiorstwem, </w:t>
      </w:r>
    </w:p>
    <w:p w:rsidR="00981ADD" w:rsidRPr="00112093" w:rsidRDefault="00981ADD" w:rsidP="00112093">
      <w:pPr>
        <w:suppressAutoHyphens/>
        <w:spacing w:after="0"/>
        <w:ind w:left="540"/>
        <w:jc w:val="both"/>
        <w:rPr>
          <w:rFonts w:ascii="Segoe UI" w:hAnsi="Segoe UI" w:cs="Segoe UI"/>
          <w:color w:val="000000"/>
        </w:rPr>
      </w:pPr>
      <w:r w:rsidRPr="00112093">
        <w:rPr>
          <w:rFonts w:ascii="Segoe UI" w:hAnsi="Segoe UI" w:cs="Segoe UI"/>
          <w:color w:val="000000"/>
        </w:rPr>
        <w:t xml:space="preserve">d) jednoosobową działalnością gospodarczą, </w:t>
      </w:r>
    </w:p>
    <w:p w:rsidR="00981ADD" w:rsidRPr="00112093" w:rsidRDefault="00981ADD" w:rsidP="00112093">
      <w:pPr>
        <w:suppressAutoHyphens/>
        <w:spacing w:after="0"/>
        <w:ind w:left="540"/>
        <w:jc w:val="both"/>
        <w:rPr>
          <w:rFonts w:ascii="Segoe UI" w:hAnsi="Segoe UI" w:cs="Segoe UI"/>
          <w:color w:val="000000"/>
        </w:rPr>
      </w:pPr>
      <w:r w:rsidRPr="00112093">
        <w:rPr>
          <w:rFonts w:ascii="Segoe UI" w:hAnsi="Segoe UI" w:cs="Segoe UI"/>
          <w:color w:val="000000"/>
        </w:rPr>
        <w:t xml:space="preserve">e) osobą fizyczną nieprowadzącą działalności gospodarczej, </w:t>
      </w:r>
    </w:p>
    <w:p w:rsidR="00981ADD" w:rsidRPr="00112093" w:rsidRDefault="00981ADD" w:rsidP="00112093">
      <w:pPr>
        <w:suppressAutoHyphens/>
        <w:ind w:left="540"/>
        <w:rPr>
          <w:rFonts w:ascii="Segoe UI" w:hAnsi="Segoe UI" w:cs="Segoe UI"/>
          <w:color w:val="000000"/>
        </w:rPr>
      </w:pPr>
      <w:r w:rsidRPr="00112093">
        <w:rPr>
          <w:rFonts w:ascii="Segoe UI" w:hAnsi="Segoe UI" w:cs="Segoe UI"/>
          <w:color w:val="000000"/>
        </w:rPr>
        <w:t>f) innym rodzajem podmiotu ………………………………………………………………………….</w:t>
      </w:r>
    </w:p>
    <w:p w:rsidR="00981ADD" w:rsidRPr="00112093" w:rsidRDefault="006A406F" w:rsidP="00112093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t>Pozostaniemy związani niniejszą ofertą przez okres wskazany w specy</w:t>
      </w:r>
      <w:r w:rsidR="00112093" w:rsidRPr="00112093">
        <w:rPr>
          <w:rFonts w:ascii="Segoe UI" w:hAnsi="Segoe UI" w:cs="Segoe UI"/>
        </w:rPr>
        <w:t>fikacji warunków zamówienia</w:t>
      </w:r>
      <w:r w:rsidRPr="00112093">
        <w:rPr>
          <w:rFonts w:ascii="Segoe UI" w:hAnsi="Segoe UI" w:cs="Segoe UI"/>
        </w:rPr>
        <w:t xml:space="preserve"> przez okres </w:t>
      </w:r>
      <w:r w:rsidR="008B5A7C" w:rsidRPr="00112093">
        <w:rPr>
          <w:rFonts w:ascii="Segoe UI" w:hAnsi="Segoe UI" w:cs="Segoe UI"/>
        </w:rPr>
        <w:t>30</w:t>
      </w:r>
      <w:r w:rsidRPr="00112093">
        <w:rPr>
          <w:rFonts w:ascii="Segoe UI" w:hAnsi="Segoe UI" w:cs="Segoe UI"/>
        </w:rPr>
        <w:t xml:space="preserve"> dni od</w:t>
      </w:r>
      <w:r w:rsidR="00112093" w:rsidRPr="00112093">
        <w:rPr>
          <w:rFonts w:ascii="Segoe UI" w:hAnsi="Segoe UI" w:cs="Segoe UI"/>
        </w:rPr>
        <w:t xml:space="preserve"> upływu terminu składania ofert, tj. do dnia </w:t>
      </w:r>
      <w:r w:rsidR="000E12D0">
        <w:rPr>
          <w:rFonts w:ascii="Segoe UI" w:hAnsi="Segoe UI" w:cs="Segoe UI"/>
        </w:rPr>
        <w:t xml:space="preserve">21 </w:t>
      </w:r>
      <w:r w:rsidR="00112093" w:rsidRPr="00112093">
        <w:rPr>
          <w:rFonts w:ascii="Segoe UI" w:hAnsi="Segoe UI" w:cs="Segoe UI"/>
        </w:rPr>
        <w:t xml:space="preserve">lutego </w:t>
      </w:r>
      <w:r w:rsidR="00112093" w:rsidRPr="00112093">
        <w:rPr>
          <w:rFonts w:ascii="Segoe UI" w:hAnsi="Segoe UI" w:cs="Segoe UI"/>
        </w:rPr>
        <w:br/>
        <w:t>2023 r.</w:t>
      </w:r>
    </w:p>
    <w:p w:rsidR="00112093" w:rsidRPr="00112093" w:rsidRDefault="00112093" w:rsidP="00112093">
      <w:pPr>
        <w:numPr>
          <w:ilvl w:val="0"/>
          <w:numId w:val="4"/>
        </w:numPr>
        <w:suppressAutoHyphens/>
        <w:spacing w:after="0"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  <w:b/>
        </w:rPr>
        <w:t>Oświadczenie wymagane od wykonawcy w zakresie wypełnienia obowiązków informacyjnych wynikających z RODO.</w:t>
      </w:r>
    </w:p>
    <w:p w:rsidR="00112093" w:rsidRDefault="00112093" w:rsidP="00112093">
      <w:pPr>
        <w:pStyle w:val="Tekstprzypisudolnego"/>
        <w:spacing w:line="276" w:lineRule="auto"/>
        <w:ind w:left="426"/>
        <w:jc w:val="both"/>
        <w:rPr>
          <w:rFonts w:ascii="Segoe UI" w:hAnsi="Segoe UI" w:cs="Segoe UI"/>
          <w:sz w:val="22"/>
          <w:szCs w:val="22"/>
        </w:rPr>
      </w:pPr>
      <w:r w:rsidRPr="00112093">
        <w:rPr>
          <w:rFonts w:ascii="Segoe UI" w:hAnsi="Segoe UI" w:cs="Segoe UI"/>
          <w:sz w:val="22"/>
          <w:szCs w:val="22"/>
        </w:rPr>
        <w:t>Oświadczam, że wypełniłem obowiązki informacyjne przewidziane w art. 13 lub art. 14 RODO</w:t>
      </w:r>
      <w:r w:rsidRPr="00112093">
        <w:rPr>
          <w:rFonts w:ascii="Segoe UI" w:hAnsi="Segoe UI" w:cs="Segoe UI"/>
          <w:sz w:val="22"/>
          <w:szCs w:val="22"/>
          <w:vertAlign w:val="superscript"/>
        </w:rPr>
        <w:t>1)</w:t>
      </w:r>
      <w:r w:rsidRPr="00112093">
        <w:rPr>
          <w:rFonts w:ascii="Segoe UI" w:hAnsi="Segoe UI" w:cs="Segoe U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12093" w:rsidRDefault="00112093" w:rsidP="00112093">
      <w:pPr>
        <w:pStyle w:val="Tekstprzypisudolnego"/>
        <w:spacing w:line="276" w:lineRule="auto"/>
        <w:ind w:left="426"/>
        <w:jc w:val="both"/>
        <w:rPr>
          <w:rFonts w:ascii="Segoe UI" w:hAnsi="Segoe UI" w:cs="Segoe UI"/>
          <w:sz w:val="22"/>
          <w:szCs w:val="22"/>
        </w:rPr>
      </w:pPr>
    </w:p>
    <w:p w:rsidR="00112093" w:rsidRPr="00112093" w:rsidRDefault="00112093" w:rsidP="00112093">
      <w:pPr>
        <w:pStyle w:val="Tekstprzypisudolnego"/>
        <w:spacing w:line="276" w:lineRule="auto"/>
        <w:ind w:left="426"/>
        <w:jc w:val="both"/>
        <w:rPr>
          <w:rFonts w:ascii="Segoe UI" w:hAnsi="Segoe UI" w:cs="Segoe UI"/>
          <w:sz w:val="22"/>
          <w:szCs w:val="22"/>
        </w:rPr>
      </w:pPr>
    </w:p>
    <w:p w:rsidR="006A406F" w:rsidRPr="00112093" w:rsidRDefault="006A406F" w:rsidP="00112093">
      <w:pPr>
        <w:numPr>
          <w:ilvl w:val="0"/>
          <w:numId w:val="4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lastRenderedPageBreak/>
        <w:t>Załącznikami do niniejszej oferty są*:</w:t>
      </w:r>
    </w:p>
    <w:p w:rsidR="006A406F" w:rsidRPr="00112093" w:rsidRDefault="006A406F" w:rsidP="00112093">
      <w:pPr>
        <w:pStyle w:val="Tekstpodstawowy"/>
        <w:numPr>
          <w:ilvl w:val="0"/>
          <w:numId w:val="3"/>
        </w:numPr>
        <w:tabs>
          <w:tab w:val="clear" w:pos="720"/>
          <w:tab w:val="num" w:pos="426"/>
          <w:tab w:val="num" w:pos="851"/>
        </w:tabs>
        <w:spacing w:line="276" w:lineRule="auto"/>
        <w:ind w:left="851"/>
        <w:rPr>
          <w:rFonts w:ascii="Segoe UI" w:hAnsi="Segoe UI" w:cs="Segoe UI"/>
          <w:sz w:val="22"/>
          <w:szCs w:val="22"/>
        </w:rPr>
      </w:pPr>
      <w:r w:rsidRPr="00112093">
        <w:rPr>
          <w:rFonts w:ascii="Segoe UI" w:hAnsi="Segoe UI" w:cs="Segoe UI"/>
          <w:sz w:val="22"/>
          <w:szCs w:val="22"/>
          <w:shd w:val="clear" w:color="auto" w:fill="FFFFFF"/>
        </w:rPr>
        <w:t xml:space="preserve">Oświadczenie o braku podstaw do wykluczenia oraz spełnianiu warunków udziału </w:t>
      </w:r>
      <w:r w:rsidRPr="00112093">
        <w:rPr>
          <w:rFonts w:ascii="Segoe UI" w:hAnsi="Segoe UI" w:cs="Segoe UI"/>
          <w:sz w:val="22"/>
          <w:szCs w:val="22"/>
          <w:shd w:val="clear" w:color="auto" w:fill="FFFFFF"/>
        </w:rPr>
        <w:br/>
        <w:t>w postępowaniu – stanowiące złącznik nr 2 do SWZ.</w:t>
      </w:r>
    </w:p>
    <w:p w:rsidR="006A406F" w:rsidRPr="00112093" w:rsidRDefault="006A406F" w:rsidP="00112093">
      <w:pPr>
        <w:pStyle w:val="Tekstpodstawowy"/>
        <w:numPr>
          <w:ilvl w:val="0"/>
          <w:numId w:val="3"/>
        </w:numPr>
        <w:tabs>
          <w:tab w:val="clear" w:pos="720"/>
          <w:tab w:val="num" w:pos="426"/>
          <w:tab w:val="num" w:pos="851"/>
        </w:tabs>
        <w:spacing w:line="276" w:lineRule="auto"/>
        <w:ind w:left="851"/>
        <w:rPr>
          <w:rFonts w:ascii="Segoe UI" w:hAnsi="Segoe UI" w:cs="Segoe UI"/>
          <w:sz w:val="22"/>
          <w:szCs w:val="22"/>
        </w:rPr>
      </w:pPr>
      <w:r w:rsidRPr="00112093">
        <w:rPr>
          <w:rFonts w:ascii="Segoe UI" w:hAnsi="Segoe UI" w:cs="Segoe UI"/>
          <w:sz w:val="22"/>
          <w:szCs w:val="22"/>
          <w:shd w:val="clear" w:color="auto" w:fill="FFFFFF"/>
        </w:rPr>
        <w:t>Dokument potwierdzający wniesienie wadium.</w:t>
      </w:r>
    </w:p>
    <w:p w:rsidR="006A406F" w:rsidRPr="00112093" w:rsidRDefault="006A406F" w:rsidP="00112093">
      <w:pPr>
        <w:pStyle w:val="Tekstpodstawowy"/>
        <w:numPr>
          <w:ilvl w:val="0"/>
          <w:numId w:val="3"/>
        </w:numPr>
        <w:tabs>
          <w:tab w:val="clear" w:pos="720"/>
          <w:tab w:val="num" w:pos="426"/>
          <w:tab w:val="num" w:pos="851"/>
        </w:tabs>
        <w:spacing w:line="276" w:lineRule="auto"/>
        <w:ind w:left="851"/>
        <w:rPr>
          <w:rFonts w:ascii="Segoe UI" w:hAnsi="Segoe UI" w:cs="Segoe UI"/>
          <w:sz w:val="22"/>
          <w:szCs w:val="22"/>
        </w:rPr>
      </w:pPr>
      <w:r w:rsidRPr="00112093">
        <w:rPr>
          <w:rFonts w:ascii="Segoe UI" w:hAnsi="Segoe UI" w:cs="Segoe UI"/>
          <w:sz w:val="22"/>
          <w:szCs w:val="22"/>
          <w:shd w:val="clear" w:color="auto" w:fill="FFFFFF"/>
        </w:rPr>
        <w:t>………………………………………………………………...</w:t>
      </w:r>
    </w:p>
    <w:p w:rsidR="006A406F" w:rsidRPr="00112093" w:rsidRDefault="006A406F" w:rsidP="00112093">
      <w:pPr>
        <w:spacing w:after="0"/>
        <w:rPr>
          <w:rFonts w:ascii="Times New Roman" w:hAnsi="Times New Roman"/>
        </w:rPr>
      </w:pPr>
    </w:p>
    <w:p w:rsidR="006A406F" w:rsidRPr="00112093" w:rsidRDefault="006A406F" w:rsidP="00112093">
      <w:pPr>
        <w:spacing w:after="0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t>*  Niepotrzebne skreślić</w:t>
      </w:r>
    </w:p>
    <w:p w:rsidR="006A406F" w:rsidRPr="00112093" w:rsidRDefault="006A406F" w:rsidP="00112093">
      <w:pPr>
        <w:pStyle w:val="NormalnyWeb"/>
        <w:spacing w:line="276" w:lineRule="auto"/>
        <w:jc w:val="both"/>
        <w:rPr>
          <w:sz w:val="22"/>
          <w:szCs w:val="22"/>
        </w:rPr>
      </w:pPr>
      <w:r w:rsidRPr="00112093">
        <w:rPr>
          <w:rFonts w:ascii="Segoe UI" w:hAnsi="Segoe UI" w:cs="Segoe UI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A7EAA" w:rsidRPr="00BA7EAA" w:rsidRDefault="006A406F" w:rsidP="00BA7EAA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951648">
        <w:rPr>
          <w:rFonts w:ascii="Times New Roman" w:hAnsi="Times New Roman"/>
          <w:iCs/>
          <w:sz w:val="16"/>
          <w:szCs w:val="16"/>
        </w:rPr>
        <w:br w:type="page"/>
      </w:r>
      <w:r>
        <w:rPr>
          <w:rFonts w:ascii="Segoe UI" w:hAnsi="Segoe UI" w:cs="Segoe UI"/>
          <w:b/>
          <w:sz w:val="18"/>
          <w:szCs w:val="18"/>
        </w:rPr>
        <w:lastRenderedPageBreak/>
        <w:t>Załącznik nr 2</w:t>
      </w:r>
      <w:r w:rsidRPr="000B5CB3">
        <w:rPr>
          <w:rFonts w:ascii="Segoe UI" w:hAnsi="Segoe UI" w:cs="Segoe UI"/>
          <w:b/>
          <w:sz w:val="18"/>
          <w:szCs w:val="18"/>
        </w:rPr>
        <w:t xml:space="preserve"> do SWZ</w:t>
      </w:r>
      <w:r w:rsidRPr="000B5CB3">
        <w:rPr>
          <w:rFonts w:ascii="Segoe UI" w:hAnsi="Segoe UI" w:cs="Segoe UI"/>
          <w:b/>
          <w:sz w:val="18"/>
          <w:szCs w:val="18"/>
        </w:rPr>
        <w:br/>
      </w:r>
      <w:r w:rsidR="00981ADD">
        <w:rPr>
          <w:rFonts w:ascii="Segoe UI" w:hAnsi="Segoe UI" w:cs="Segoe UI"/>
          <w:b/>
          <w:bCs/>
          <w:sz w:val="18"/>
          <w:szCs w:val="18"/>
        </w:rPr>
        <w:t>na</w:t>
      </w:r>
      <w:r w:rsidR="00BA7EAA" w:rsidRPr="00BA7EAA">
        <w:rPr>
          <w:rFonts w:ascii="Segoe UI" w:hAnsi="Segoe UI" w:cs="Segoe UI"/>
          <w:b/>
          <w:bCs/>
          <w:sz w:val="18"/>
          <w:szCs w:val="18"/>
        </w:rPr>
        <w:t xml:space="preserve"> utrzymanie i obsług</w:t>
      </w:r>
      <w:r w:rsidR="00DD3906">
        <w:rPr>
          <w:rFonts w:ascii="Segoe UI" w:hAnsi="Segoe UI" w:cs="Segoe UI"/>
          <w:b/>
          <w:bCs/>
          <w:sz w:val="18"/>
          <w:szCs w:val="18"/>
        </w:rPr>
        <w:t>ę</w:t>
      </w:r>
      <w:r w:rsidR="00BA7EAA" w:rsidRPr="00BA7EAA">
        <w:rPr>
          <w:rFonts w:ascii="Segoe UI" w:hAnsi="Segoe UI" w:cs="Segoe UI"/>
          <w:b/>
          <w:bCs/>
          <w:sz w:val="18"/>
          <w:szCs w:val="18"/>
        </w:rPr>
        <w:t xml:space="preserve"> szaletów miejskich w obiektach </w:t>
      </w:r>
    </w:p>
    <w:p w:rsidR="00BA7EAA" w:rsidRPr="00BA7EAA" w:rsidRDefault="00BA7EAA" w:rsidP="00BA7EAA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BA7EAA">
        <w:rPr>
          <w:rFonts w:ascii="Segoe UI" w:hAnsi="Segoe UI" w:cs="Segoe UI"/>
          <w:b/>
          <w:bCs/>
          <w:sz w:val="18"/>
          <w:szCs w:val="18"/>
        </w:rPr>
        <w:t>Gminy – Miasto Stargard</w:t>
      </w:r>
    </w:p>
    <w:p w:rsidR="006A406F" w:rsidRPr="000B5CB3" w:rsidRDefault="006A406F" w:rsidP="007740E5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:rsidR="006A406F" w:rsidRPr="00112093" w:rsidRDefault="006A406F" w:rsidP="00112093">
      <w:pPr>
        <w:pStyle w:val="Nagwek2"/>
        <w:tabs>
          <w:tab w:val="clear" w:pos="1701"/>
          <w:tab w:val="left" w:pos="0"/>
        </w:tabs>
        <w:spacing w:line="276" w:lineRule="auto"/>
        <w:ind w:left="0"/>
        <w:jc w:val="center"/>
        <w:rPr>
          <w:rFonts w:ascii="Segoe UI" w:hAnsi="Segoe UI" w:cs="Segoe UI"/>
          <w:b/>
          <w:sz w:val="22"/>
          <w:szCs w:val="22"/>
        </w:rPr>
      </w:pPr>
      <w:r w:rsidRPr="00112093">
        <w:rPr>
          <w:rFonts w:ascii="Segoe UI" w:hAnsi="Segoe UI" w:cs="Segoe UI"/>
          <w:sz w:val="22"/>
          <w:szCs w:val="22"/>
        </w:rPr>
        <w:t>OŚWIADCZENIA  WYKONAWCY</w:t>
      </w:r>
    </w:p>
    <w:p w:rsidR="006A406F" w:rsidRPr="00112093" w:rsidRDefault="006A406F" w:rsidP="00112093">
      <w:pPr>
        <w:spacing w:after="0"/>
        <w:rPr>
          <w:rFonts w:ascii="Segoe UI" w:hAnsi="Segoe UI" w:cs="Segoe UI"/>
          <w:b/>
        </w:rPr>
      </w:pPr>
    </w:p>
    <w:p w:rsidR="006A406F" w:rsidRPr="00112093" w:rsidRDefault="006A406F" w:rsidP="00112093">
      <w:pPr>
        <w:spacing w:after="0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t xml:space="preserve">Nazwa i siedziba wykonawcy: </w:t>
      </w:r>
    </w:p>
    <w:p w:rsidR="006A406F" w:rsidRPr="00112093" w:rsidRDefault="006A406F" w:rsidP="00112093">
      <w:pPr>
        <w:spacing w:after="0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t>........................................................................................................................................</w:t>
      </w:r>
    </w:p>
    <w:p w:rsidR="006A406F" w:rsidRPr="00112093" w:rsidRDefault="006A406F" w:rsidP="00112093">
      <w:pPr>
        <w:spacing w:after="0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t>........................................................................................................................................</w:t>
      </w:r>
    </w:p>
    <w:p w:rsidR="006A406F" w:rsidRPr="00112093" w:rsidRDefault="006A406F" w:rsidP="00112093">
      <w:pPr>
        <w:spacing w:after="0"/>
        <w:rPr>
          <w:rFonts w:ascii="Segoe UI" w:hAnsi="Segoe UI" w:cs="Segoe UI"/>
        </w:rPr>
      </w:pPr>
    </w:p>
    <w:p w:rsidR="006A406F" w:rsidRDefault="006A406F" w:rsidP="00112093">
      <w:pPr>
        <w:widowControl w:val="0"/>
        <w:autoSpaceDE w:val="0"/>
        <w:autoSpaceDN w:val="0"/>
        <w:adjustRightInd w:val="0"/>
        <w:spacing w:after="0"/>
        <w:ind w:right="43"/>
        <w:jc w:val="both"/>
        <w:rPr>
          <w:rFonts w:ascii="Segoe UI" w:hAnsi="Segoe UI" w:cs="Segoe UI"/>
        </w:rPr>
      </w:pPr>
      <w:r w:rsidRPr="00112093">
        <w:rPr>
          <w:rFonts w:ascii="Segoe UI" w:hAnsi="Segoe UI" w:cs="Segoe UI"/>
        </w:rPr>
        <w:t xml:space="preserve">Działając w imieniu Wykonawcy, będąc należycie upoważnionym(mi) do jego reprezentowania, w związku z postępowaniem o udzielenie zamówienia publicznego </w:t>
      </w:r>
      <w:r w:rsidRPr="00112093">
        <w:rPr>
          <w:rFonts w:ascii="Segoe UI" w:hAnsi="Segoe UI" w:cs="Segoe UI"/>
        </w:rPr>
        <w:br/>
        <w:t xml:space="preserve">na </w:t>
      </w:r>
      <w:r w:rsidR="00FC1406" w:rsidRPr="00112093">
        <w:rPr>
          <w:rFonts w:ascii="Segoe UI" w:hAnsi="Segoe UI" w:cs="Segoe UI"/>
          <w:b/>
          <w:bCs/>
        </w:rPr>
        <w:t>u</w:t>
      </w:r>
      <w:r w:rsidR="00FC1406" w:rsidRPr="00112093">
        <w:rPr>
          <w:rFonts w:ascii="Segoe UI" w:hAnsi="Segoe UI" w:cs="Segoe UI"/>
          <w:b/>
        </w:rPr>
        <w:t>trzymanie i obsług</w:t>
      </w:r>
      <w:r w:rsidR="00DD3906" w:rsidRPr="00112093">
        <w:rPr>
          <w:rFonts w:ascii="Segoe UI" w:hAnsi="Segoe UI" w:cs="Segoe UI"/>
          <w:b/>
        </w:rPr>
        <w:t>ę</w:t>
      </w:r>
      <w:r w:rsidR="00FC1406" w:rsidRPr="00112093">
        <w:rPr>
          <w:rFonts w:ascii="Segoe UI" w:hAnsi="Segoe UI" w:cs="Segoe UI"/>
          <w:b/>
        </w:rPr>
        <w:t xml:space="preserve"> szaletów miejskich w obiektach Gminy – Miasto Stargard</w:t>
      </w:r>
      <w:r w:rsidRPr="00112093">
        <w:rPr>
          <w:rFonts w:ascii="Segoe UI" w:hAnsi="Segoe UI" w:cs="Segoe UI"/>
        </w:rPr>
        <w:t>oświadczam(my), że wykonawca, którego reprezentuję(jemy):</w:t>
      </w:r>
    </w:p>
    <w:p w:rsidR="00112093" w:rsidRPr="00112093" w:rsidRDefault="00112093" w:rsidP="00112093">
      <w:pPr>
        <w:widowControl w:val="0"/>
        <w:autoSpaceDE w:val="0"/>
        <w:autoSpaceDN w:val="0"/>
        <w:adjustRightInd w:val="0"/>
        <w:spacing w:after="0"/>
        <w:ind w:right="43"/>
        <w:jc w:val="both"/>
        <w:rPr>
          <w:rFonts w:ascii="Segoe UI" w:hAnsi="Segoe UI" w:cs="Segoe UI"/>
        </w:rPr>
      </w:pPr>
    </w:p>
    <w:p w:rsidR="00022C57" w:rsidRDefault="00112093" w:rsidP="00112093">
      <w:pPr>
        <w:pStyle w:val="Akapitzlist"/>
        <w:numPr>
          <w:ilvl w:val="0"/>
          <w:numId w:val="2"/>
        </w:numPr>
        <w:spacing w:after="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r w:rsidRPr="00112093">
        <w:rPr>
          <w:rFonts w:ascii="Segoe UI" w:hAnsi="Segoe UI" w:cs="Segoe UI"/>
          <w:sz w:val="22"/>
          <w:szCs w:val="22"/>
        </w:rPr>
        <w:t xml:space="preserve">jest wykonawcą, </w:t>
      </w:r>
      <w:r w:rsidRPr="00112093">
        <w:rPr>
          <w:rFonts w:ascii="Segoe UI" w:hAnsi="Segoe UI" w:cs="Segoe UI"/>
          <w:bCs/>
          <w:sz w:val="22"/>
          <w:szCs w:val="22"/>
        </w:rPr>
        <w:t>o któ</w:t>
      </w:r>
      <w:r w:rsidR="004E771A">
        <w:rPr>
          <w:rFonts w:ascii="Segoe UI" w:hAnsi="Segoe UI" w:cs="Segoe UI"/>
          <w:bCs/>
          <w:sz w:val="22"/>
          <w:szCs w:val="22"/>
        </w:rPr>
        <w:t>rym</w:t>
      </w:r>
      <w:r>
        <w:rPr>
          <w:rFonts w:ascii="Segoe UI" w:hAnsi="Segoe UI" w:cs="Segoe UI"/>
          <w:bCs/>
          <w:sz w:val="22"/>
          <w:szCs w:val="22"/>
        </w:rPr>
        <w:t xml:space="preserve"> mowa w art. 94 ust. 1</w:t>
      </w:r>
      <w:r w:rsidRPr="00112093">
        <w:rPr>
          <w:rFonts w:ascii="Segoe UI" w:hAnsi="Segoe UI" w:cs="Segoe UI"/>
          <w:bCs/>
          <w:sz w:val="22"/>
          <w:szCs w:val="22"/>
        </w:rPr>
        <w:t xml:space="preserve">Pzp, tj. wykonawcą </w:t>
      </w:r>
      <w:r w:rsidRPr="00112093">
        <w:rPr>
          <w:rFonts w:ascii="Segoe UI" w:hAnsi="Segoe UI" w:cs="Segoe UI"/>
          <w:sz w:val="22"/>
          <w:szCs w:val="22"/>
          <w:shd w:val="clear" w:color="auto" w:fill="FFFFFF"/>
        </w:rPr>
        <w:t>mającym status zakładu pracy chronionej, spółdzielnią socjalną lub innym wykonawcą, którego głównym celem lub głównym celem działalności jego wyodrębnionych organizacyjnie jednostek, które będą realizowały zamówienie, jest</w:t>
      </w:r>
      <w:r w:rsidR="00022C57" w:rsidRPr="00112093">
        <w:rPr>
          <w:rFonts w:ascii="Segoe UI" w:hAnsi="Segoe UI" w:cs="Segoe UI"/>
          <w:sz w:val="22"/>
          <w:szCs w:val="22"/>
          <w:shd w:val="clear" w:color="auto" w:fill="FFFFFF"/>
        </w:rPr>
        <w:t>społeczna i zawodowa integracja osób społecznie marginalizowanych, w szczególności</w:t>
      </w:r>
      <w:r w:rsidR="00022C57">
        <w:rPr>
          <w:rFonts w:ascii="Segoe UI" w:hAnsi="Segoe UI" w:cs="Segoe UI"/>
          <w:sz w:val="22"/>
          <w:szCs w:val="22"/>
          <w:shd w:val="clear" w:color="auto" w:fill="FFFFFF"/>
        </w:rPr>
        <w:t>:</w:t>
      </w:r>
    </w:p>
    <w:p w:rsidR="00022C57" w:rsidRPr="00022C57" w:rsidRDefault="00022C57" w:rsidP="00022C57">
      <w:pPr>
        <w:pStyle w:val="Akapitzlist"/>
        <w:numPr>
          <w:ilvl w:val="0"/>
          <w:numId w:val="62"/>
        </w:numPr>
        <w:tabs>
          <w:tab w:val="left" w:pos="709"/>
        </w:tabs>
        <w:spacing w:after="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r w:rsidRPr="00022C57">
        <w:rPr>
          <w:rFonts w:ascii="Segoe UI" w:hAnsi="Segoe UI" w:cs="Segoe UI"/>
          <w:sz w:val="22"/>
          <w:szCs w:val="22"/>
        </w:rPr>
        <w:t>osób niepełnosprawnych w rozumieniu ustawy z dnia 27 sierpnia 1997 r. o rehabilitacji zawodowej i społecznej oraz zatrudnianiu osób niepełnosprawnych (Dz. U. z 2021 r. poz. 573 i 1981 oraz z 2022 r. poz. 558),</w:t>
      </w:r>
    </w:p>
    <w:p w:rsidR="00022C57" w:rsidRPr="00022C57" w:rsidRDefault="00022C57" w:rsidP="00022C57">
      <w:pPr>
        <w:numPr>
          <w:ilvl w:val="0"/>
          <w:numId w:val="62"/>
        </w:num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</w:rPr>
      </w:pPr>
      <w:r w:rsidRPr="00022C57">
        <w:rPr>
          <w:rFonts w:ascii="Segoe UI" w:hAnsi="Segoe UI" w:cs="Segoe UI"/>
        </w:rPr>
        <w:t>bezrobotnych w rozumieniu ustawy z dnia 20 kwietnia 2004 r. o promocji zatrudnienia i instytucjach rynku pracy ((Dz. U. z 2022 r. poz. 690, 830, 1079 i 1383),</w:t>
      </w:r>
    </w:p>
    <w:p w:rsidR="00022C57" w:rsidRPr="00022C57" w:rsidRDefault="00022C57" w:rsidP="00022C57">
      <w:pPr>
        <w:numPr>
          <w:ilvl w:val="0"/>
          <w:numId w:val="62"/>
        </w:num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</w:rPr>
      </w:pPr>
      <w:r w:rsidRPr="00022C57">
        <w:rPr>
          <w:rFonts w:ascii="Segoe UI" w:hAnsi="Segoe UI" w:cs="Segoe UI"/>
        </w:rPr>
        <w:t>osób poszukujących pracy, niepozostających w zatrudnieniu lub niewykonujących innej pracy zarobkowej, w rozumieniu ustawy z dnia 20 kwietnia 2004 r. o promocji zatrudnienia i instytucjach rynku pracy,</w:t>
      </w:r>
    </w:p>
    <w:p w:rsidR="00022C57" w:rsidRPr="00022C57" w:rsidRDefault="00022C57" w:rsidP="00022C57">
      <w:pPr>
        <w:numPr>
          <w:ilvl w:val="0"/>
          <w:numId w:val="62"/>
        </w:num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</w:rPr>
      </w:pPr>
      <w:r w:rsidRPr="00022C57">
        <w:rPr>
          <w:rFonts w:ascii="Segoe UI" w:hAnsi="Segoe UI" w:cs="Segoe UI"/>
        </w:rPr>
        <w:t xml:space="preserve">osób usamodzielnianych, o których mowa w art. 140 ust. 1 i </w:t>
      </w:r>
      <w:hyperlink r:id="rId9" w:anchor="/document/17720793?unitId=art(140)ust(2)&amp;cm=DOCUMENT" w:history="1">
        <w:r w:rsidRPr="00022C57">
          <w:rPr>
            <w:rStyle w:val="Hipercze"/>
            <w:rFonts w:ascii="Segoe UI" w:hAnsi="Segoe UI" w:cs="Segoe UI"/>
          </w:rPr>
          <w:t>2</w:t>
        </w:r>
      </w:hyperlink>
      <w:r w:rsidRPr="00022C57">
        <w:rPr>
          <w:rFonts w:ascii="Segoe UI" w:hAnsi="Segoe UI" w:cs="Segoe UI"/>
        </w:rPr>
        <w:t xml:space="preserve"> ustawy z dnia 9 czerwca 2011 r. o wspieraniu rodziny i systemie pieczy zastępczej (Dz. U. z 2022 r. poz. 447),</w:t>
      </w:r>
    </w:p>
    <w:p w:rsidR="00022C57" w:rsidRPr="00022C57" w:rsidRDefault="00022C57" w:rsidP="00022C57">
      <w:pPr>
        <w:numPr>
          <w:ilvl w:val="0"/>
          <w:numId w:val="62"/>
        </w:num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</w:rPr>
      </w:pPr>
      <w:r w:rsidRPr="00022C57">
        <w:rPr>
          <w:rFonts w:ascii="Segoe UI" w:hAnsi="Segoe UI" w:cs="Segoe UI"/>
        </w:rPr>
        <w:t xml:space="preserve">osób pozbawionych wolności lub zwalnianych z zakładów karnych, o których mowa </w:t>
      </w:r>
      <w:r w:rsidRPr="00022C57">
        <w:rPr>
          <w:rFonts w:ascii="Segoe UI" w:hAnsi="Segoe UI" w:cs="Segoe UI"/>
        </w:rPr>
        <w:br/>
        <w:t>w ustawie z dnia 6 czerwca 1997 r. - Kodeks karny wykonawczy (Dz. U. z 2021 r. poz. 53, 472, 1236 i 2054 oraz z 2022 r. poz. 22 i 655), mających trudności w integracji ze środowiskiem,</w:t>
      </w:r>
    </w:p>
    <w:p w:rsidR="00022C57" w:rsidRPr="00022C57" w:rsidRDefault="00022C57" w:rsidP="00022C57">
      <w:pPr>
        <w:numPr>
          <w:ilvl w:val="0"/>
          <w:numId w:val="62"/>
        </w:num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</w:rPr>
      </w:pPr>
      <w:r w:rsidRPr="00022C57">
        <w:rPr>
          <w:rFonts w:ascii="Segoe UI" w:hAnsi="Segoe UI" w:cs="Segoe UI"/>
        </w:rPr>
        <w:t xml:space="preserve">osób z zaburzeniami psychicznymi w rozumieniu ustawy z dnia 19 sierpnia 1994 r. </w:t>
      </w:r>
      <w:r w:rsidRPr="00022C57">
        <w:rPr>
          <w:rFonts w:ascii="Segoe UI" w:hAnsi="Segoe UI" w:cs="Segoe UI"/>
        </w:rPr>
        <w:br/>
        <w:t>o ochronie zdrowia psychicznego (Dz. U. z 2020 r. poz. 685 oraz z 2022 r. poz. 974),</w:t>
      </w:r>
    </w:p>
    <w:p w:rsidR="00022C57" w:rsidRPr="00022C57" w:rsidRDefault="00022C57" w:rsidP="00022C57">
      <w:pPr>
        <w:numPr>
          <w:ilvl w:val="0"/>
          <w:numId w:val="62"/>
        </w:num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</w:rPr>
      </w:pPr>
      <w:r w:rsidRPr="00022C57">
        <w:rPr>
          <w:rFonts w:ascii="Segoe UI" w:hAnsi="Segoe UI" w:cs="Segoe UI"/>
        </w:rPr>
        <w:t>osób bezdomnych w rozumieniu ustawy z dnia 12 marca 2004 r. o pomocy społecznej (Dz. U. z 2021 r. poz. 2268 i 2270 oraz z 2022 r. poz. 1, 66 i 1079),</w:t>
      </w:r>
    </w:p>
    <w:p w:rsidR="00022C57" w:rsidRPr="00022C57" w:rsidRDefault="00022C57" w:rsidP="00022C57">
      <w:pPr>
        <w:numPr>
          <w:ilvl w:val="0"/>
          <w:numId w:val="62"/>
        </w:num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</w:rPr>
      </w:pPr>
      <w:r w:rsidRPr="00022C57">
        <w:rPr>
          <w:rFonts w:ascii="Segoe UI" w:hAnsi="Segoe UI" w:cs="Segoe UI"/>
        </w:rPr>
        <w:t xml:space="preserve">osób, które uzyskały w Rzeczypospolitej Polskiej status uchodźcy lub ochronę uzupełniającą, o których mowa w ustawie z dnia 13 czerwca 2003 r. o udzielaniu cudzoziemcom ochrony na terytorium Rzeczypospolitej Polskiej (Dz. U. z 2022 r. </w:t>
      </w:r>
      <w:r w:rsidRPr="00022C57">
        <w:rPr>
          <w:rFonts w:ascii="Segoe UI" w:hAnsi="Segoe UI" w:cs="Segoe UI"/>
        </w:rPr>
        <w:br/>
        <w:t>poz. 1264 i 1383),</w:t>
      </w:r>
    </w:p>
    <w:p w:rsidR="00022C57" w:rsidRPr="00022C57" w:rsidRDefault="00022C57" w:rsidP="00022C57">
      <w:pPr>
        <w:numPr>
          <w:ilvl w:val="0"/>
          <w:numId w:val="62"/>
        </w:num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</w:rPr>
      </w:pPr>
      <w:r w:rsidRPr="00022C57">
        <w:rPr>
          <w:rFonts w:ascii="Segoe UI" w:hAnsi="Segoe UI" w:cs="Segoe UI"/>
        </w:rPr>
        <w:lastRenderedPageBreak/>
        <w:t>osób do 30. roku życia oraz po ukończeniu 50. roku życia, posiadających status osoby poszukującej pracy, bez zatrudnienia,</w:t>
      </w:r>
    </w:p>
    <w:p w:rsidR="00022C57" w:rsidRPr="00C66059" w:rsidRDefault="00022C57" w:rsidP="00022C57">
      <w:pPr>
        <w:numPr>
          <w:ilvl w:val="0"/>
          <w:numId w:val="62"/>
        </w:numPr>
        <w:shd w:val="clear" w:color="auto" w:fill="FFFFFF"/>
        <w:tabs>
          <w:tab w:val="left" w:pos="709"/>
        </w:tabs>
        <w:spacing w:after="0"/>
        <w:jc w:val="both"/>
        <w:rPr>
          <w:rFonts w:ascii="Segoe UI" w:hAnsi="Segoe UI" w:cs="Segoe UI"/>
        </w:rPr>
      </w:pPr>
      <w:r w:rsidRPr="00022C57">
        <w:rPr>
          <w:rFonts w:ascii="Segoe UI" w:hAnsi="Segoe UI" w:cs="Segoe UI"/>
        </w:rPr>
        <w:t xml:space="preserve">osób będących członkami mniejszości znajdującej się w niekorzystnej sytuacji, </w:t>
      </w:r>
      <w:r w:rsidRPr="00022C57">
        <w:rPr>
          <w:rFonts w:ascii="Segoe UI" w:hAnsi="Segoe UI" w:cs="Segoe UI"/>
        </w:rPr>
        <w:br/>
        <w:t xml:space="preserve">w szczególności będących członkami mniejszości narodowych i etnicznych </w:t>
      </w:r>
      <w:r w:rsidRPr="00022C57">
        <w:rPr>
          <w:rFonts w:ascii="Segoe UI" w:hAnsi="Segoe UI" w:cs="Segoe UI"/>
        </w:rPr>
        <w:br/>
        <w:t xml:space="preserve">w rozumieniu ustawy z dnia 6 stycznia 2005 r. o mniejszościach </w:t>
      </w:r>
      <w:r w:rsidRPr="00C66059">
        <w:rPr>
          <w:rFonts w:ascii="Segoe UI" w:hAnsi="Segoe UI" w:cs="Segoe UI"/>
        </w:rPr>
        <w:t xml:space="preserve">narodowych </w:t>
      </w:r>
      <w:r>
        <w:rPr>
          <w:rFonts w:ascii="Segoe UI" w:hAnsi="Segoe UI" w:cs="Segoe UI"/>
        </w:rPr>
        <w:br/>
      </w:r>
      <w:r w:rsidRPr="00C66059">
        <w:rPr>
          <w:rFonts w:ascii="Segoe UI" w:hAnsi="Segoe UI" w:cs="Segoe UI"/>
        </w:rPr>
        <w:t>i etnicznych oraz o języku regionalnym (Dz. U. z 2017 r. poz. 823)</w:t>
      </w:r>
      <w:r>
        <w:rPr>
          <w:rFonts w:ascii="Segoe UI" w:hAnsi="Segoe UI" w:cs="Segoe UI"/>
        </w:rPr>
        <w:t>,</w:t>
      </w:r>
    </w:p>
    <w:p w:rsidR="00112093" w:rsidRPr="00E92C16" w:rsidRDefault="00112093" w:rsidP="00022C57">
      <w:pPr>
        <w:pStyle w:val="Akapitzlist"/>
        <w:spacing w:after="0"/>
        <w:ind w:left="36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r w:rsidRPr="00E92C16">
        <w:rPr>
          <w:rFonts w:ascii="Segoe UI" w:hAnsi="Segoe UI" w:cs="Segoe UI"/>
          <w:sz w:val="22"/>
          <w:szCs w:val="22"/>
          <w:shd w:val="clear" w:color="auto" w:fill="FFFFFF"/>
        </w:rPr>
        <w:t xml:space="preserve">oraz, że procentowy wskaźnik zatrudnienia osób należących do kategorii, o której mowa w </w:t>
      </w:r>
      <w:r w:rsidRPr="00E92C16">
        <w:rPr>
          <w:rFonts w:ascii="Segoe UI" w:hAnsi="Segoe UI" w:cs="Segoe UI"/>
          <w:bCs/>
          <w:sz w:val="22"/>
          <w:szCs w:val="22"/>
        </w:rPr>
        <w:t xml:space="preserve">94 ust. 1 </w:t>
      </w:r>
      <w:proofErr w:type="spellStart"/>
      <w:r w:rsidRPr="00E92C16">
        <w:rPr>
          <w:rFonts w:ascii="Segoe UI" w:hAnsi="Segoe UI" w:cs="Segoe UI"/>
          <w:bCs/>
          <w:sz w:val="22"/>
          <w:szCs w:val="22"/>
        </w:rPr>
        <w:t>pkt</w:t>
      </w:r>
      <w:proofErr w:type="spellEnd"/>
      <w:r w:rsidRPr="00E92C16">
        <w:rPr>
          <w:rFonts w:ascii="Segoe UI" w:hAnsi="Segoe UI" w:cs="Segoe UI"/>
          <w:bCs/>
          <w:sz w:val="22"/>
          <w:szCs w:val="22"/>
        </w:rPr>
        <w:t xml:space="preserve"> 6 </w:t>
      </w:r>
      <w:proofErr w:type="spellStart"/>
      <w:r w:rsidRPr="00E92C16">
        <w:rPr>
          <w:rFonts w:ascii="Segoe UI" w:hAnsi="Segoe UI" w:cs="Segoe UI"/>
          <w:bCs/>
          <w:sz w:val="22"/>
          <w:szCs w:val="22"/>
        </w:rPr>
        <w:t>Pzp</w:t>
      </w:r>
      <w:proofErr w:type="spellEnd"/>
      <w:r w:rsidRPr="00E92C16">
        <w:rPr>
          <w:rFonts w:ascii="Segoe UI" w:hAnsi="Segoe UI" w:cs="Segoe UI"/>
          <w:bCs/>
          <w:sz w:val="22"/>
          <w:szCs w:val="22"/>
        </w:rPr>
        <w:t>,</w:t>
      </w:r>
      <w:r w:rsidRPr="00E92C16">
        <w:rPr>
          <w:rFonts w:ascii="Segoe UI" w:hAnsi="Segoe UI" w:cs="Segoe UI"/>
          <w:sz w:val="22"/>
          <w:szCs w:val="22"/>
          <w:shd w:val="clear" w:color="auto" w:fill="FFFFFF"/>
        </w:rPr>
        <w:t xml:space="preserve"> jest nie mniejszy niż 30% osób zatrudnionych u wykonawcy albo </w:t>
      </w:r>
      <w:r w:rsidR="00022C57">
        <w:rPr>
          <w:rFonts w:ascii="Segoe UI" w:hAnsi="Segoe UI" w:cs="Segoe UI"/>
          <w:sz w:val="22"/>
          <w:szCs w:val="22"/>
          <w:shd w:val="clear" w:color="auto" w:fill="FFFFFF"/>
        </w:rPr>
        <w:br/>
      </w:r>
      <w:r w:rsidRPr="00E92C16">
        <w:rPr>
          <w:rFonts w:ascii="Segoe UI" w:hAnsi="Segoe UI" w:cs="Segoe UI"/>
          <w:sz w:val="22"/>
          <w:szCs w:val="22"/>
          <w:shd w:val="clear" w:color="auto" w:fill="FFFFFF"/>
        </w:rPr>
        <w:t>w jego jednostce, która będzie realizowała zamówienie;</w:t>
      </w:r>
    </w:p>
    <w:p w:rsidR="00112093" w:rsidRPr="00E92C16" w:rsidRDefault="00112093" w:rsidP="00112093">
      <w:pPr>
        <w:pStyle w:val="Akapitzlist"/>
        <w:spacing w:after="0"/>
        <w:ind w:left="36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</w:p>
    <w:p w:rsidR="00112093" w:rsidRPr="00E92C16" w:rsidRDefault="006A406F" w:rsidP="00112093">
      <w:pPr>
        <w:pStyle w:val="Akapitzlist"/>
        <w:numPr>
          <w:ilvl w:val="0"/>
          <w:numId w:val="2"/>
        </w:numPr>
        <w:spacing w:after="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r w:rsidRPr="00E92C16">
        <w:rPr>
          <w:rFonts w:ascii="Segoe UI" w:hAnsi="Segoe UI" w:cs="Segoe UI"/>
          <w:sz w:val="22"/>
          <w:szCs w:val="22"/>
        </w:rPr>
        <w:t>nie podlega wykluczeniu na podstawie art. 108 ust. 1 oraz art. 109 ust.1 pkt 1 i 4 ustawy Prawo zamówień publicznych;</w:t>
      </w:r>
    </w:p>
    <w:p w:rsidR="00112093" w:rsidRPr="00E92C16" w:rsidRDefault="00112093" w:rsidP="00112093">
      <w:pPr>
        <w:pStyle w:val="Akapitzlist"/>
        <w:spacing w:after="0"/>
        <w:ind w:left="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</w:p>
    <w:p w:rsidR="00E92C16" w:rsidRPr="00E92C16" w:rsidRDefault="00E92C16" w:rsidP="00112093">
      <w:pPr>
        <w:pStyle w:val="Akapitzlist"/>
        <w:numPr>
          <w:ilvl w:val="0"/>
          <w:numId w:val="2"/>
        </w:numPr>
        <w:spacing w:after="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r w:rsidRPr="00E92C16">
        <w:rPr>
          <w:rFonts w:ascii="Segoe UI" w:hAnsi="Segoe UI" w:cs="Segoe UI"/>
          <w:sz w:val="22"/>
          <w:szCs w:val="22"/>
        </w:rPr>
        <w:t xml:space="preserve">nie podlega wykluczeniu na podstawie art. 7 ust. 1 ustawy z dnia 13 kwietnia 2022 r. </w:t>
      </w:r>
      <w:r w:rsidRPr="00E92C16">
        <w:rPr>
          <w:rFonts w:ascii="Segoe UI" w:hAnsi="Segoe UI" w:cs="Segoe UI"/>
          <w:sz w:val="22"/>
          <w:szCs w:val="22"/>
        </w:rPr>
        <w:br/>
        <w:t>o szczególnych rozwiązaniach w zakresie przeciwdziałania wspieraniu agresji na Ukrainę oraz służących ochronie bezpieczeństwa narodowego</w:t>
      </w:r>
    </w:p>
    <w:p w:rsidR="00E92C16" w:rsidRPr="00E92C16" w:rsidRDefault="00E92C16" w:rsidP="00E92C16">
      <w:pPr>
        <w:pStyle w:val="Akapitzlist"/>
        <w:rPr>
          <w:rFonts w:ascii="Segoe UI" w:hAnsi="Segoe UI" w:cs="Segoe UI"/>
          <w:sz w:val="22"/>
          <w:szCs w:val="22"/>
        </w:rPr>
      </w:pPr>
    </w:p>
    <w:p w:rsidR="006A406F" w:rsidRPr="00E92C16" w:rsidRDefault="006A406F" w:rsidP="00112093">
      <w:pPr>
        <w:pStyle w:val="Akapitzlist"/>
        <w:numPr>
          <w:ilvl w:val="0"/>
          <w:numId w:val="2"/>
        </w:numPr>
        <w:spacing w:after="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r w:rsidRPr="00E92C16">
        <w:rPr>
          <w:rFonts w:ascii="Segoe UI" w:hAnsi="Segoe UI" w:cs="Segoe UI"/>
          <w:sz w:val="22"/>
          <w:szCs w:val="22"/>
        </w:rPr>
        <w:t>spełnia warunki udziału w postępowaniu dotyczące:</w:t>
      </w:r>
    </w:p>
    <w:p w:rsidR="006A406F" w:rsidRPr="00E92C16" w:rsidRDefault="006A406F" w:rsidP="00112093">
      <w:pPr>
        <w:pStyle w:val="Akapitzlist"/>
        <w:numPr>
          <w:ilvl w:val="0"/>
          <w:numId w:val="1"/>
        </w:numPr>
        <w:spacing w:after="0"/>
        <w:jc w:val="both"/>
        <w:rPr>
          <w:rFonts w:ascii="Segoe UI" w:hAnsi="Segoe UI" w:cs="Segoe UI"/>
          <w:sz w:val="22"/>
          <w:szCs w:val="22"/>
        </w:rPr>
      </w:pPr>
      <w:r w:rsidRPr="00E92C16">
        <w:rPr>
          <w:rFonts w:ascii="Segoe UI" w:hAnsi="Segoe UI" w:cs="Segoe UI"/>
          <w:sz w:val="22"/>
          <w:szCs w:val="22"/>
          <w:shd w:val="clear" w:color="auto" w:fill="FFFFFF"/>
        </w:rPr>
        <w:t>znajdowania się w sytuacji ekonomicznej lub finansowej umożliwiającej realizację zamówienia,</w:t>
      </w:r>
    </w:p>
    <w:p w:rsidR="006A406F" w:rsidRDefault="006A406F" w:rsidP="00112093">
      <w:pPr>
        <w:pStyle w:val="Akapitzlist"/>
        <w:numPr>
          <w:ilvl w:val="0"/>
          <w:numId w:val="1"/>
        </w:numPr>
        <w:spacing w:after="0"/>
        <w:jc w:val="both"/>
        <w:rPr>
          <w:rFonts w:ascii="Segoe UI" w:hAnsi="Segoe UI" w:cs="Segoe UI"/>
          <w:sz w:val="22"/>
          <w:szCs w:val="22"/>
        </w:rPr>
      </w:pPr>
      <w:r w:rsidRPr="00112093">
        <w:rPr>
          <w:rFonts w:ascii="Segoe UI" w:hAnsi="Segoe UI" w:cs="Segoe UI"/>
          <w:sz w:val="22"/>
          <w:szCs w:val="22"/>
        </w:rPr>
        <w:t>posiadania zdolności technicznej i zawodowej do wykonania przedmiotu zamówienia.</w:t>
      </w:r>
    </w:p>
    <w:p w:rsidR="00E92C16" w:rsidRPr="00112093" w:rsidRDefault="00E92C16" w:rsidP="00E92C16">
      <w:pPr>
        <w:pStyle w:val="Akapitzlist"/>
        <w:spacing w:after="0"/>
        <w:jc w:val="both"/>
        <w:rPr>
          <w:rFonts w:ascii="Segoe UI" w:hAnsi="Segoe UI" w:cs="Segoe UI"/>
          <w:sz w:val="22"/>
          <w:szCs w:val="22"/>
        </w:rPr>
      </w:pPr>
    </w:p>
    <w:p w:rsidR="00112093" w:rsidRDefault="006A406F" w:rsidP="00112093">
      <w:pPr>
        <w:pStyle w:val="Tekstpodstawowy"/>
        <w:numPr>
          <w:ilvl w:val="0"/>
          <w:numId w:val="2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12093">
        <w:rPr>
          <w:rFonts w:ascii="Segoe UI" w:hAnsi="Segoe UI" w:cs="Segoe UI"/>
          <w:sz w:val="22"/>
          <w:szCs w:val="22"/>
        </w:rPr>
        <w:t xml:space="preserve">zamówienie wykona w całości samodzielnie.* </w:t>
      </w:r>
    </w:p>
    <w:p w:rsidR="00E92C16" w:rsidRDefault="00E92C16" w:rsidP="00E92C16">
      <w:pPr>
        <w:pStyle w:val="Tekstpodstawowy"/>
        <w:spacing w:line="276" w:lineRule="auto"/>
        <w:ind w:left="360"/>
        <w:rPr>
          <w:rFonts w:ascii="Segoe UI" w:hAnsi="Segoe UI" w:cs="Segoe UI"/>
          <w:sz w:val="22"/>
          <w:szCs w:val="22"/>
        </w:rPr>
      </w:pPr>
    </w:p>
    <w:p w:rsidR="006A406F" w:rsidRPr="00112093" w:rsidRDefault="006A406F" w:rsidP="00112093">
      <w:pPr>
        <w:pStyle w:val="Tekstpodstawowy"/>
        <w:numPr>
          <w:ilvl w:val="0"/>
          <w:numId w:val="2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12093">
        <w:rPr>
          <w:rFonts w:ascii="Segoe UI" w:hAnsi="Segoe UI" w:cs="Segoe UI"/>
          <w:sz w:val="22"/>
          <w:szCs w:val="22"/>
        </w:rPr>
        <w:t xml:space="preserve">podwykonawcom powierzy do wykonania następujące części zamówienia:* </w:t>
      </w:r>
    </w:p>
    <w:p w:rsidR="006A406F" w:rsidRPr="00EA4858" w:rsidRDefault="006A406F" w:rsidP="00BD7B55">
      <w:pPr>
        <w:pStyle w:val="Tekstpodstawowy"/>
        <w:numPr>
          <w:ilvl w:val="0"/>
          <w:numId w:val="5"/>
        </w:numPr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4272"/>
        <w:gridCol w:w="4201"/>
      </w:tblGrid>
      <w:tr w:rsidR="006A406F" w:rsidRPr="00EA4858" w:rsidTr="00947EC8">
        <w:tc>
          <w:tcPr>
            <w:tcW w:w="564" w:type="dxa"/>
            <w:vAlign w:val="center"/>
          </w:tcPr>
          <w:p w:rsidR="006A406F" w:rsidRPr="00EA4858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A4858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4273" w:type="dxa"/>
            <w:vAlign w:val="bottom"/>
          </w:tcPr>
          <w:p w:rsidR="006A406F" w:rsidRPr="00EA4858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160CE5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A4858">
              <w:rPr>
                <w:rFonts w:ascii="Segoe UI" w:hAnsi="Segoe UI" w:cs="Segoe UI"/>
                <w:sz w:val="22"/>
                <w:szCs w:val="22"/>
              </w:rPr>
              <w:t>Część zamówienia, którą Wykonawca zamierza zlecić Podwykonawcy</w:t>
            </w:r>
            <w:r>
              <w:rPr>
                <w:rFonts w:ascii="Segoe UI" w:hAnsi="Segoe UI" w:cs="Segoe UI"/>
                <w:sz w:val="22"/>
                <w:szCs w:val="22"/>
              </w:rPr>
              <w:t>, należy wskazać opisując zakres i udział procentowy.</w:t>
            </w:r>
          </w:p>
          <w:p w:rsidR="006A406F" w:rsidRPr="00EA4858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  <w:vAlign w:val="center"/>
          </w:tcPr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A4858">
              <w:rPr>
                <w:rFonts w:ascii="Segoe UI" w:hAnsi="Segoe UI" w:cs="Segoe UI"/>
                <w:sz w:val="22"/>
                <w:szCs w:val="22"/>
              </w:rPr>
              <w:t>Dane podwykonawcy:</w:t>
            </w:r>
          </w:p>
          <w:p w:rsidR="006A406F" w:rsidRPr="00EA4858" w:rsidRDefault="006A406F" w:rsidP="00BD7B55">
            <w:pPr>
              <w:pStyle w:val="Tekstpodstawowy"/>
              <w:numPr>
                <w:ilvl w:val="0"/>
                <w:numId w:val="6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A4858">
              <w:rPr>
                <w:rFonts w:ascii="Segoe UI" w:hAnsi="Segoe UI" w:cs="Segoe UI"/>
                <w:sz w:val="22"/>
                <w:szCs w:val="22"/>
              </w:rPr>
              <w:t>Nazwa podwykonawcy</w:t>
            </w:r>
          </w:p>
          <w:p w:rsidR="006A406F" w:rsidRPr="00EA4858" w:rsidRDefault="006A406F" w:rsidP="00BD7B55">
            <w:pPr>
              <w:pStyle w:val="Tekstpodstawowy"/>
              <w:numPr>
                <w:ilvl w:val="0"/>
                <w:numId w:val="6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A4858">
              <w:rPr>
                <w:rFonts w:ascii="Segoe UI" w:hAnsi="Segoe UI" w:cs="Segoe UI"/>
                <w:sz w:val="22"/>
                <w:szCs w:val="22"/>
              </w:rPr>
              <w:t>Dane adresowe i telefoniczne</w:t>
            </w:r>
          </w:p>
          <w:p w:rsidR="006A406F" w:rsidRPr="00EA4858" w:rsidRDefault="006A406F" w:rsidP="00BD7B55">
            <w:pPr>
              <w:pStyle w:val="Tekstpodstawowy"/>
              <w:numPr>
                <w:ilvl w:val="0"/>
                <w:numId w:val="6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A4858">
              <w:rPr>
                <w:rFonts w:ascii="Segoe UI" w:hAnsi="Segoe UI" w:cs="Segoe UI"/>
                <w:sz w:val="22"/>
                <w:szCs w:val="22"/>
              </w:rPr>
              <w:t>Wskazanie osoby do kontaktu</w:t>
            </w:r>
          </w:p>
        </w:tc>
      </w:tr>
      <w:tr w:rsidR="006A406F" w:rsidRPr="00EA4858" w:rsidTr="00947EC8">
        <w:tc>
          <w:tcPr>
            <w:tcW w:w="564" w:type="dxa"/>
          </w:tcPr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73" w:type="dxa"/>
          </w:tcPr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</w:tcPr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A406F" w:rsidRPr="00EA4858" w:rsidTr="00947EC8">
        <w:tc>
          <w:tcPr>
            <w:tcW w:w="564" w:type="dxa"/>
          </w:tcPr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73" w:type="dxa"/>
          </w:tcPr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</w:tcPr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6A406F" w:rsidRDefault="006A406F" w:rsidP="00524FCA">
      <w:pPr>
        <w:pStyle w:val="Tekstpodstawowy"/>
        <w:jc w:val="left"/>
        <w:rPr>
          <w:rFonts w:ascii="Segoe UI" w:hAnsi="Segoe UI" w:cs="Segoe UI"/>
          <w:sz w:val="16"/>
          <w:szCs w:val="16"/>
        </w:rPr>
      </w:pPr>
    </w:p>
    <w:p w:rsidR="006A406F" w:rsidRPr="00981ADD" w:rsidRDefault="006A406F" w:rsidP="00524FCA">
      <w:pPr>
        <w:pStyle w:val="Tekstpodstawowy"/>
        <w:ind w:left="426"/>
        <w:jc w:val="left"/>
        <w:rPr>
          <w:rFonts w:ascii="Segoe UI" w:hAnsi="Segoe UI" w:cs="Segoe UI"/>
          <w:bCs/>
          <w:sz w:val="22"/>
          <w:szCs w:val="22"/>
        </w:rPr>
      </w:pPr>
      <w:r w:rsidRPr="00981ADD">
        <w:rPr>
          <w:rFonts w:ascii="Segoe UI" w:hAnsi="Segoe UI" w:cs="Segoe UI"/>
          <w:bCs/>
          <w:sz w:val="22"/>
          <w:szCs w:val="22"/>
        </w:rPr>
        <w:t>b)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8474"/>
      </w:tblGrid>
      <w:tr w:rsidR="006A406F" w:rsidRPr="00EA4858" w:rsidTr="00923B7B">
        <w:tc>
          <w:tcPr>
            <w:tcW w:w="563" w:type="dxa"/>
            <w:vAlign w:val="center"/>
          </w:tcPr>
          <w:p w:rsidR="006A406F" w:rsidRPr="00EA4858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A4858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8476" w:type="dxa"/>
            <w:vAlign w:val="bottom"/>
          </w:tcPr>
          <w:p w:rsidR="006A406F" w:rsidRPr="00EA4858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A4858">
              <w:rPr>
                <w:rFonts w:ascii="Segoe UI" w:hAnsi="Segoe UI" w:cs="Segoe UI"/>
                <w:sz w:val="22"/>
                <w:szCs w:val="22"/>
              </w:rPr>
              <w:t>Część zamówienia,  którą  Wykonawca zamierza wykonać własnymi siłami</w:t>
            </w:r>
          </w:p>
          <w:p w:rsidR="006A406F" w:rsidRPr="00EA4858" w:rsidRDefault="006A406F" w:rsidP="00524FCA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A406F" w:rsidRPr="00EA4858" w:rsidTr="00923B7B">
        <w:tc>
          <w:tcPr>
            <w:tcW w:w="563" w:type="dxa"/>
          </w:tcPr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8476" w:type="dxa"/>
          </w:tcPr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BA7EAA" w:rsidRPr="00BA7EAA" w:rsidRDefault="006A406F" w:rsidP="00BA7EAA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35163D">
        <w:rPr>
          <w:rFonts w:ascii="Times New Roman" w:hAnsi="Times New Roman"/>
          <w:i/>
        </w:rPr>
        <w:br w:type="page"/>
      </w:r>
      <w:r>
        <w:rPr>
          <w:rFonts w:ascii="Segoe UI" w:hAnsi="Segoe UI" w:cs="Segoe UI"/>
          <w:b/>
          <w:sz w:val="18"/>
          <w:szCs w:val="18"/>
        </w:rPr>
        <w:lastRenderedPageBreak/>
        <w:t>Załącznik nr 3</w:t>
      </w:r>
      <w:r w:rsidRPr="000B5CB3">
        <w:rPr>
          <w:rFonts w:ascii="Segoe UI" w:hAnsi="Segoe UI" w:cs="Segoe UI"/>
          <w:b/>
          <w:sz w:val="18"/>
          <w:szCs w:val="18"/>
        </w:rPr>
        <w:t xml:space="preserve"> do SWZ</w:t>
      </w:r>
      <w:r w:rsidRPr="000B5CB3">
        <w:rPr>
          <w:rFonts w:ascii="Segoe UI" w:hAnsi="Segoe UI" w:cs="Segoe UI"/>
          <w:b/>
          <w:sz w:val="18"/>
          <w:szCs w:val="18"/>
        </w:rPr>
        <w:br/>
      </w:r>
      <w:r w:rsidR="00981ADD">
        <w:rPr>
          <w:rFonts w:ascii="Segoe UI" w:hAnsi="Segoe UI" w:cs="Segoe UI"/>
          <w:b/>
          <w:bCs/>
          <w:sz w:val="18"/>
          <w:szCs w:val="18"/>
        </w:rPr>
        <w:t xml:space="preserve">na </w:t>
      </w:r>
      <w:r w:rsidR="00BA7EAA" w:rsidRPr="00BA7EAA">
        <w:rPr>
          <w:rFonts w:ascii="Segoe UI" w:hAnsi="Segoe UI" w:cs="Segoe UI"/>
          <w:b/>
          <w:bCs/>
          <w:sz w:val="18"/>
          <w:szCs w:val="18"/>
        </w:rPr>
        <w:t>utrzymanie i obsług</w:t>
      </w:r>
      <w:r w:rsidR="00DD3906">
        <w:rPr>
          <w:rFonts w:ascii="Segoe UI" w:hAnsi="Segoe UI" w:cs="Segoe UI"/>
          <w:b/>
          <w:bCs/>
          <w:sz w:val="18"/>
          <w:szCs w:val="18"/>
        </w:rPr>
        <w:t>ę</w:t>
      </w:r>
      <w:r w:rsidR="00BA7EAA" w:rsidRPr="00BA7EAA">
        <w:rPr>
          <w:rFonts w:ascii="Segoe UI" w:hAnsi="Segoe UI" w:cs="Segoe UI"/>
          <w:b/>
          <w:bCs/>
          <w:sz w:val="18"/>
          <w:szCs w:val="18"/>
        </w:rPr>
        <w:t xml:space="preserve"> szaletów miejskich w obiektach </w:t>
      </w:r>
    </w:p>
    <w:p w:rsidR="00BA7EAA" w:rsidRPr="00BA7EAA" w:rsidRDefault="00BA7EAA" w:rsidP="00BA7EAA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BA7EAA">
        <w:rPr>
          <w:rFonts w:ascii="Segoe UI" w:hAnsi="Segoe UI" w:cs="Segoe UI"/>
          <w:b/>
          <w:bCs/>
          <w:sz w:val="18"/>
          <w:szCs w:val="18"/>
        </w:rPr>
        <w:t>Gminy – Miasto Stargard</w:t>
      </w:r>
    </w:p>
    <w:p w:rsidR="006A406F" w:rsidRPr="00923B7B" w:rsidRDefault="006A406F" w:rsidP="00BA7EAA">
      <w:pPr>
        <w:spacing w:after="0" w:line="240" w:lineRule="auto"/>
        <w:jc w:val="right"/>
        <w:rPr>
          <w:rFonts w:ascii="Segoe UI" w:hAnsi="Segoe UI" w:cs="Segoe UI"/>
          <w:b/>
          <w:sz w:val="16"/>
          <w:szCs w:val="16"/>
        </w:rPr>
      </w:pPr>
    </w:p>
    <w:p w:rsidR="006A406F" w:rsidRPr="000B5CB3" w:rsidRDefault="006A406F" w:rsidP="007740E5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:rsidR="006A406F" w:rsidRPr="00EA4858" w:rsidRDefault="006A406F" w:rsidP="00160CE5">
      <w:pPr>
        <w:spacing w:after="0" w:line="240" w:lineRule="auto"/>
        <w:ind w:left="3828"/>
        <w:jc w:val="right"/>
        <w:rPr>
          <w:rFonts w:ascii="Segoe UI" w:hAnsi="Segoe UI" w:cs="Segoe UI"/>
          <w:b/>
          <w:sz w:val="16"/>
          <w:szCs w:val="16"/>
        </w:rPr>
      </w:pPr>
    </w:p>
    <w:p w:rsidR="006A406F" w:rsidRPr="00EA4858" w:rsidRDefault="006A406F" w:rsidP="0021063A">
      <w:pPr>
        <w:spacing w:after="0"/>
        <w:jc w:val="center"/>
        <w:rPr>
          <w:rFonts w:ascii="Segoe UI" w:hAnsi="Segoe UI" w:cs="Segoe UI"/>
          <w:b/>
        </w:rPr>
      </w:pPr>
      <w:r w:rsidRPr="00EA4858">
        <w:rPr>
          <w:rFonts w:ascii="Segoe UI" w:hAnsi="Segoe UI" w:cs="Segoe UI"/>
          <w:b/>
        </w:rPr>
        <w:t>ZOBOWIĄZANIE</w:t>
      </w:r>
    </w:p>
    <w:p w:rsidR="006A406F" w:rsidRPr="00160CE5" w:rsidRDefault="006A406F" w:rsidP="0021063A">
      <w:pPr>
        <w:spacing w:after="0"/>
        <w:jc w:val="center"/>
        <w:rPr>
          <w:rFonts w:ascii="Segoe UI" w:hAnsi="Segoe UI" w:cs="Segoe UI"/>
          <w:sz w:val="16"/>
          <w:szCs w:val="16"/>
        </w:rPr>
      </w:pPr>
      <w:r w:rsidRPr="00160CE5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:rsidR="006A406F" w:rsidRDefault="006A406F" w:rsidP="0021063A">
      <w:pPr>
        <w:tabs>
          <w:tab w:val="left" w:pos="993"/>
        </w:tabs>
        <w:spacing w:after="0"/>
        <w:ind w:right="-39"/>
        <w:jc w:val="both"/>
        <w:rPr>
          <w:rFonts w:ascii="Segoe UI" w:hAnsi="Segoe UI" w:cs="Segoe UI"/>
        </w:rPr>
      </w:pPr>
    </w:p>
    <w:p w:rsidR="006A406F" w:rsidRPr="00160CE5" w:rsidRDefault="006A406F" w:rsidP="00FD3DEB">
      <w:pPr>
        <w:tabs>
          <w:tab w:val="left" w:pos="993"/>
        </w:tabs>
        <w:spacing w:after="0" w:line="240" w:lineRule="auto"/>
        <w:ind w:right="-39"/>
        <w:jc w:val="both"/>
        <w:rPr>
          <w:rFonts w:ascii="Segoe UI" w:hAnsi="Segoe UI" w:cs="Segoe UI"/>
        </w:rPr>
      </w:pPr>
      <w:r w:rsidRPr="00160CE5">
        <w:rPr>
          <w:rFonts w:ascii="Segoe UI" w:hAnsi="Segoe UI" w:cs="Segoe UI"/>
        </w:rPr>
        <w:t xml:space="preserve">Niniejszym oświadczam, że w przypadku wybrania w postępowaniu o udzielenie zamówienia publicznego </w:t>
      </w:r>
      <w:r w:rsidRPr="00160CE5">
        <w:rPr>
          <w:rFonts w:ascii="Segoe UI" w:hAnsi="Segoe UI" w:cs="Segoe UI"/>
          <w:bCs/>
        </w:rPr>
        <w:t xml:space="preserve">na </w:t>
      </w:r>
      <w:r w:rsidRPr="00160CE5">
        <w:rPr>
          <w:rFonts w:ascii="Segoe UI" w:hAnsi="Segoe UI" w:cs="Segoe UI"/>
          <w:b/>
        </w:rPr>
        <w:t>„</w:t>
      </w:r>
      <w:r w:rsidR="00FC1406">
        <w:rPr>
          <w:rFonts w:ascii="Segoe UI" w:hAnsi="Segoe UI" w:cs="Segoe UI"/>
          <w:b/>
        </w:rPr>
        <w:t>u</w:t>
      </w:r>
      <w:r w:rsidR="00FC1406" w:rsidRPr="00FC1406">
        <w:rPr>
          <w:rFonts w:ascii="Segoe UI" w:hAnsi="Segoe UI" w:cs="Segoe UI"/>
          <w:b/>
          <w:bCs/>
        </w:rPr>
        <w:t>trzymanie i obsług</w:t>
      </w:r>
      <w:r w:rsidR="00DD3906">
        <w:rPr>
          <w:rFonts w:ascii="Segoe UI" w:hAnsi="Segoe UI" w:cs="Segoe UI"/>
          <w:b/>
          <w:bCs/>
        </w:rPr>
        <w:t>ę</w:t>
      </w:r>
      <w:r w:rsidR="00FC1406" w:rsidRPr="00FC1406">
        <w:rPr>
          <w:rFonts w:ascii="Segoe UI" w:hAnsi="Segoe UI" w:cs="Segoe UI"/>
          <w:b/>
          <w:bCs/>
        </w:rPr>
        <w:t xml:space="preserve"> szaletów miejskich w obiektach Gminy – Miasto Stargard</w:t>
      </w:r>
      <w:r w:rsidRPr="00160CE5">
        <w:rPr>
          <w:rFonts w:ascii="Segoe UI" w:hAnsi="Segoe UI" w:cs="Segoe UI"/>
          <w:b/>
        </w:rPr>
        <w:t>”</w:t>
      </w:r>
      <w:r w:rsidRPr="00160CE5">
        <w:rPr>
          <w:rFonts w:ascii="Segoe UI" w:hAnsi="Segoe UI" w:cs="Segoe UI"/>
          <w:bCs/>
          <w:iCs/>
        </w:rPr>
        <w:t xml:space="preserve">, </w:t>
      </w:r>
      <w:r w:rsidRPr="00160CE5">
        <w:rPr>
          <w:rFonts w:ascii="Segoe UI" w:hAnsi="Segoe UI" w:cs="Segoe UI"/>
        </w:rPr>
        <w:t>jako najkorzystniejszej oferty Wykonawcy:</w:t>
      </w:r>
    </w:p>
    <w:p w:rsidR="006A406F" w:rsidRPr="0045616B" w:rsidRDefault="006A406F" w:rsidP="00FD3DEB">
      <w:pPr>
        <w:spacing w:after="0" w:line="240" w:lineRule="auto"/>
        <w:jc w:val="both"/>
        <w:rPr>
          <w:rFonts w:ascii="Segoe UI" w:hAnsi="Segoe UI" w:cs="Segoe UI"/>
        </w:rPr>
      </w:pPr>
      <w:r w:rsidRPr="0045616B"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Segoe UI" w:hAnsi="Segoe UI" w:cs="Segoe UI"/>
        </w:rPr>
        <w:t>…………………………………………………………………………………………</w:t>
      </w:r>
    </w:p>
    <w:p w:rsidR="006A406F" w:rsidRPr="0045616B" w:rsidRDefault="006A406F" w:rsidP="00FD3DEB">
      <w:pPr>
        <w:spacing w:after="0" w:line="240" w:lineRule="auto"/>
        <w:jc w:val="center"/>
        <w:rPr>
          <w:rFonts w:ascii="Segoe UI" w:hAnsi="Segoe UI" w:cs="Segoe UI"/>
          <w:sz w:val="18"/>
          <w:szCs w:val="18"/>
        </w:rPr>
      </w:pPr>
      <w:r w:rsidRPr="0045616B">
        <w:rPr>
          <w:rFonts w:ascii="Segoe UI" w:hAnsi="Segoe UI" w:cs="Segoe UI"/>
          <w:sz w:val="18"/>
          <w:szCs w:val="18"/>
        </w:rPr>
        <w:t>(należy podać pełną nazwę i adres Wykonawcy)</w:t>
      </w:r>
    </w:p>
    <w:p w:rsidR="006A406F" w:rsidRPr="0035163D" w:rsidRDefault="006A406F" w:rsidP="00FD3DEB">
      <w:pPr>
        <w:spacing w:after="0" w:line="240" w:lineRule="auto"/>
        <w:jc w:val="center"/>
        <w:rPr>
          <w:rFonts w:ascii="Times New Roman" w:hAnsi="Times New Roman"/>
        </w:rPr>
      </w:pPr>
    </w:p>
    <w:p w:rsidR="006A406F" w:rsidRDefault="006A406F" w:rsidP="00FD3DEB">
      <w:pPr>
        <w:shd w:val="clear" w:color="auto" w:fill="FFFFFF"/>
        <w:spacing w:after="0" w:line="240" w:lineRule="auto"/>
        <w:jc w:val="both"/>
        <w:rPr>
          <w:rFonts w:ascii="Segoe UI" w:hAnsi="Segoe UI" w:cs="Segoe UI"/>
          <w:b/>
          <w:shd w:val="clear" w:color="auto" w:fill="FFFFFF"/>
        </w:rPr>
      </w:pPr>
      <w:r w:rsidRPr="0045616B">
        <w:rPr>
          <w:rFonts w:ascii="Segoe UI" w:hAnsi="Segoe UI" w:cs="Segoe UI"/>
        </w:rPr>
        <w:t xml:space="preserve">jako podmiot, na którego </w:t>
      </w:r>
      <w:r w:rsidRPr="0045616B">
        <w:rPr>
          <w:rFonts w:ascii="Segoe UI" w:hAnsi="Segoe UI" w:cs="Segoe UI"/>
          <w:shd w:val="clear" w:color="auto" w:fill="FFFFFF"/>
        </w:rPr>
        <w:t xml:space="preserve">zdolnościach technicznych lub zawodowych lub sytuacji finansowej lub ekonomicznej </w:t>
      </w:r>
      <w:r w:rsidRPr="0045616B">
        <w:rPr>
          <w:rFonts w:ascii="Segoe UI" w:hAnsi="Segoe UI" w:cs="Segoe UI"/>
        </w:rPr>
        <w:t>polega Wykonawca dla wykazania spełnieniu warunku sytuacji ekonomicznej lub finansowej bądź zdolności technicznej lub zawodowej prowadzonego postępowania</w:t>
      </w:r>
      <w:r w:rsidRPr="0045616B">
        <w:rPr>
          <w:rFonts w:ascii="Segoe UI" w:hAnsi="Segoe UI" w:cs="Segoe UI"/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:rsidR="006A406F" w:rsidRPr="0045616B" w:rsidRDefault="006A406F" w:rsidP="00FD3DEB">
      <w:pPr>
        <w:shd w:val="clear" w:color="auto" w:fill="FFFFFF"/>
        <w:spacing w:after="0" w:line="240" w:lineRule="auto"/>
        <w:jc w:val="both"/>
        <w:rPr>
          <w:rFonts w:ascii="Segoe UI" w:hAnsi="Segoe UI" w:cs="Segoe UI"/>
          <w:b/>
          <w:shd w:val="clear" w:color="auto" w:fill="FFFFFF"/>
        </w:rPr>
      </w:pPr>
    </w:p>
    <w:p w:rsidR="006A406F" w:rsidRPr="0045616B" w:rsidRDefault="006A406F" w:rsidP="00FD3DEB">
      <w:pPr>
        <w:shd w:val="clear" w:color="auto" w:fill="FFFFFF"/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  <w:r w:rsidRPr="0045616B">
        <w:rPr>
          <w:rFonts w:ascii="Segoe UI" w:hAnsi="Segoe UI" w:cs="Segoe UI"/>
          <w:shd w:val="clear" w:color="auto" w:fill="FFFFFF"/>
        </w:rPr>
        <w:t xml:space="preserve">W celu oceny, czy wykonawca polegając na zdolnościach lub sytuacji innych podmiotów na zasadach określonych w </w:t>
      </w:r>
      <w:r>
        <w:rPr>
          <w:rFonts w:ascii="Segoe UI" w:hAnsi="Segoe UI" w:cs="Segoe UI"/>
        </w:rPr>
        <w:t>art. 118</w:t>
      </w:r>
      <w:r w:rsidRPr="0045616B">
        <w:rPr>
          <w:rFonts w:ascii="Segoe UI" w:hAnsi="Segoe UI" w:cs="Segoe UI"/>
          <w:shd w:val="clear" w:color="auto" w:fill="FFFFFF"/>
        </w:rPr>
        <w:t xml:space="preserve"> ustawy </w:t>
      </w:r>
      <w:proofErr w:type="spellStart"/>
      <w:r w:rsidRPr="0045616B">
        <w:rPr>
          <w:rFonts w:ascii="Segoe UI" w:hAnsi="Segoe UI" w:cs="Segoe UI"/>
          <w:shd w:val="clear" w:color="auto" w:fill="FFFFFF"/>
        </w:rPr>
        <w:t>Pzp</w:t>
      </w:r>
      <w:proofErr w:type="spellEnd"/>
      <w:r w:rsidRPr="0045616B">
        <w:rPr>
          <w:rFonts w:ascii="Segoe UI" w:hAnsi="Segoe UI" w:cs="Segoe UI"/>
          <w:shd w:val="clear" w:color="auto" w:fill="FFFFFF"/>
        </w:rPr>
        <w:t>, będzie dysponował niezbędnymi zasobami w</w:t>
      </w:r>
      <w:r>
        <w:rPr>
          <w:rFonts w:ascii="Segoe UI" w:hAnsi="Segoe UI" w:cs="Segoe UI"/>
          <w:shd w:val="clear" w:color="auto" w:fill="FFFFFF"/>
        </w:rPr>
        <w:t> </w:t>
      </w:r>
      <w:r w:rsidRPr="0045616B">
        <w:rPr>
          <w:rFonts w:ascii="Segoe UI" w:hAnsi="Segoe UI" w:cs="Segoe UI"/>
          <w:shd w:val="clear" w:color="auto" w:fill="FFFFFF"/>
        </w:rPr>
        <w:t>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:rsidR="006A406F" w:rsidRPr="0045616B" w:rsidRDefault="006A406F" w:rsidP="00FD3DEB">
      <w:pPr>
        <w:shd w:val="clear" w:color="auto" w:fill="FFFFFF"/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</w:p>
    <w:p w:rsidR="006A406F" w:rsidRDefault="006A406F" w:rsidP="00FD3DEB">
      <w:pPr>
        <w:numPr>
          <w:ilvl w:val="0"/>
          <w:numId w:val="11"/>
        </w:numPr>
        <w:shd w:val="clear" w:color="auto" w:fill="FFFFFF"/>
        <w:spacing w:after="72" w:line="240" w:lineRule="auto"/>
        <w:jc w:val="both"/>
        <w:rPr>
          <w:rFonts w:ascii="Segoe UI" w:hAnsi="Segoe UI" w:cs="Segoe UI"/>
        </w:rPr>
      </w:pPr>
      <w:r w:rsidRPr="0021063A">
        <w:rPr>
          <w:rFonts w:ascii="Segoe UI" w:hAnsi="Segoe UI" w:cs="Segoe UI"/>
        </w:rPr>
        <w:t>zakres dostępnych wykonawcy zasobów podmiotu udostępniającego zasoby;</w:t>
      </w:r>
    </w:p>
    <w:p w:rsidR="006A406F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:rsidR="006A406F" w:rsidRPr="0021063A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:rsidR="006A406F" w:rsidRDefault="006A406F" w:rsidP="00FD3DEB">
      <w:pPr>
        <w:numPr>
          <w:ilvl w:val="0"/>
          <w:numId w:val="11"/>
        </w:numPr>
        <w:shd w:val="clear" w:color="auto" w:fill="FFFFFF"/>
        <w:spacing w:after="72" w:line="240" w:lineRule="auto"/>
        <w:jc w:val="both"/>
        <w:rPr>
          <w:rFonts w:ascii="Segoe UI" w:hAnsi="Segoe UI" w:cs="Segoe UI"/>
        </w:rPr>
      </w:pPr>
      <w:r w:rsidRPr="0021063A">
        <w:rPr>
          <w:rFonts w:ascii="Segoe UI" w:hAnsi="Segoe UI" w:cs="Segoe UI"/>
        </w:rPr>
        <w:t>sposób i okres udostępnienia wykonawcy i wykorzystania przez niego zasobów podmiotu udostępniającego te zasoby przy wykonywaniu zamówienia;</w:t>
      </w:r>
    </w:p>
    <w:p w:rsidR="006A406F" w:rsidRPr="0021063A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:rsidR="006A406F" w:rsidRPr="0021063A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:rsidR="006A406F" w:rsidRDefault="006A406F" w:rsidP="00FD3DEB">
      <w:pPr>
        <w:numPr>
          <w:ilvl w:val="0"/>
          <w:numId w:val="11"/>
        </w:numPr>
        <w:shd w:val="clear" w:color="auto" w:fill="FFFFFF"/>
        <w:spacing w:after="72" w:line="240" w:lineRule="auto"/>
        <w:jc w:val="both"/>
        <w:rPr>
          <w:rFonts w:ascii="Segoe UI" w:hAnsi="Segoe UI" w:cs="Segoe UI"/>
        </w:rPr>
      </w:pPr>
      <w:r w:rsidRPr="0021063A">
        <w:rPr>
          <w:rFonts w:ascii="Segoe UI" w:hAnsi="Segoe UI" w:cs="Segoe U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6A406F" w:rsidRPr="0021063A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:rsidR="006A406F" w:rsidRPr="0021063A" w:rsidRDefault="006A406F" w:rsidP="00FD3DEB">
      <w:pPr>
        <w:shd w:val="clear" w:color="auto" w:fill="FFFFFF"/>
        <w:spacing w:after="72" w:line="240" w:lineRule="auto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</w:t>
      </w:r>
    </w:p>
    <w:p w:rsidR="006A406F" w:rsidRPr="0021063A" w:rsidRDefault="006A406F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</w:p>
    <w:p w:rsidR="00BA7EAA" w:rsidRPr="00BA7EAA" w:rsidRDefault="006A406F" w:rsidP="00BA7EAA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Times New Roman" w:hAnsi="Times New Roman"/>
          <w:i/>
        </w:rPr>
        <w:br w:type="page"/>
      </w:r>
      <w:r>
        <w:rPr>
          <w:rFonts w:ascii="Segoe UI" w:hAnsi="Segoe UI" w:cs="Segoe UI"/>
          <w:b/>
          <w:sz w:val="18"/>
          <w:szCs w:val="18"/>
        </w:rPr>
        <w:lastRenderedPageBreak/>
        <w:t>Załącznik nr 4</w:t>
      </w:r>
      <w:r w:rsidRPr="000B5CB3">
        <w:rPr>
          <w:rFonts w:ascii="Segoe UI" w:hAnsi="Segoe UI" w:cs="Segoe UI"/>
          <w:b/>
          <w:sz w:val="18"/>
          <w:szCs w:val="18"/>
        </w:rPr>
        <w:t xml:space="preserve"> do SWZ</w:t>
      </w:r>
      <w:r w:rsidRPr="000B5CB3">
        <w:rPr>
          <w:rFonts w:ascii="Segoe UI" w:hAnsi="Segoe UI" w:cs="Segoe UI"/>
          <w:b/>
          <w:sz w:val="18"/>
          <w:szCs w:val="18"/>
        </w:rPr>
        <w:br/>
      </w:r>
      <w:r w:rsidR="00981ADD">
        <w:rPr>
          <w:rFonts w:ascii="Segoe UI" w:hAnsi="Segoe UI" w:cs="Segoe UI"/>
          <w:b/>
          <w:bCs/>
          <w:sz w:val="18"/>
          <w:szCs w:val="18"/>
        </w:rPr>
        <w:t xml:space="preserve">na </w:t>
      </w:r>
      <w:r w:rsidR="00BA7EAA" w:rsidRPr="00BA7EAA">
        <w:rPr>
          <w:rFonts w:ascii="Segoe UI" w:hAnsi="Segoe UI" w:cs="Segoe UI"/>
          <w:b/>
          <w:bCs/>
          <w:sz w:val="18"/>
          <w:szCs w:val="18"/>
        </w:rPr>
        <w:t>utrzymanie i obsług</w:t>
      </w:r>
      <w:r w:rsidR="00DD3906">
        <w:rPr>
          <w:rFonts w:ascii="Segoe UI" w:hAnsi="Segoe UI" w:cs="Segoe UI"/>
          <w:b/>
          <w:bCs/>
          <w:sz w:val="18"/>
          <w:szCs w:val="18"/>
        </w:rPr>
        <w:t>ę</w:t>
      </w:r>
      <w:r w:rsidR="00BA7EAA" w:rsidRPr="00BA7EAA">
        <w:rPr>
          <w:rFonts w:ascii="Segoe UI" w:hAnsi="Segoe UI" w:cs="Segoe UI"/>
          <w:b/>
          <w:bCs/>
          <w:sz w:val="18"/>
          <w:szCs w:val="18"/>
        </w:rPr>
        <w:t xml:space="preserve"> szaletów miejskich w obiektach </w:t>
      </w:r>
    </w:p>
    <w:p w:rsidR="00BA7EAA" w:rsidRPr="00BA7EAA" w:rsidRDefault="00BA7EAA" w:rsidP="00BA7EAA">
      <w:pPr>
        <w:spacing w:after="0" w:line="240" w:lineRule="auto"/>
        <w:jc w:val="right"/>
        <w:rPr>
          <w:rFonts w:ascii="Segoe UI" w:hAnsi="Segoe UI" w:cs="Segoe UI"/>
          <w:b/>
          <w:bCs/>
          <w:sz w:val="18"/>
          <w:szCs w:val="18"/>
        </w:rPr>
      </w:pPr>
      <w:r w:rsidRPr="00BA7EAA">
        <w:rPr>
          <w:rFonts w:ascii="Segoe UI" w:hAnsi="Segoe UI" w:cs="Segoe UI"/>
          <w:b/>
          <w:bCs/>
          <w:sz w:val="18"/>
          <w:szCs w:val="18"/>
        </w:rPr>
        <w:t>Gminy – Miasto Stargard</w:t>
      </w:r>
    </w:p>
    <w:p w:rsidR="006A406F" w:rsidRPr="007740E5" w:rsidRDefault="006A406F" w:rsidP="00BA7EAA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:rsidR="006A406F" w:rsidRPr="00EA4858" w:rsidRDefault="006A406F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22"/>
          <w:szCs w:val="22"/>
        </w:rPr>
      </w:pPr>
      <w:r w:rsidRPr="00EA4858">
        <w:rPr>
          <w:rStyle w:val="FontStyle36"/>
          <w:rFonts w:ascii="Segoe UI" w:hAnsi="Segoe UI" w:cs="Segoe UI"/>
          <w:b/>
          <w:sz w:val="22"/>
          <w:szCs w:val="22"/>
        </w:rPr>
        <w:t xml:space="preserve">WYKAZ WYKONANYCH </w:t>
      </w:r>
      <w:r>
        <w:rPr>
          <w:rStyle w:val="FontStyle36"/>
          <w:rFonts w:ascii="Segoe UI" w:hAnsi="Segoe UI" w:cs="Segoe UI"/>
          <w:b/>
          <w:sz w:val="22"/>
          <w:szCs w:val="22"/>
        </w:rPr>
        <w:t>USŁUG</w:t>
      </w:r>
    </w:p>
    <w:p w:rsidR="006A406F" w:rsidRPr="0035163D" w:rsidRDefault="006A406F" w:rsidP="00524FCA">
      <w:pPr>
        <w:pStyle w:val="Style13"/>
        <w:widowControl/>
        <w:jc w:val="center"/>
        <w:rPr>
          <w:rStyle w:val="FontStyle36"/>
          <w:b/>
          <w:sz w:val="22"/>
          <w:szCs w:val="22"/>
        </w:rPr>
      </w:pPr>
    </w:p>
    <w:p w:rsidR="006A406F" w:rsidRPr="008F3DC1" w:rsidRDefault="006A406F" w:rsidP="00FB476B">
      <w:pPr>
        <w:tabs>
          <w:tab w:val="left" w:pos="851"/>
          <w:tab w:val="left" w:pos="1418"/>
        </w:tabs>
        <w:spacing w:after="0" w:line="240" w:lineRule="auto"/>
        <w:jc w:val="both"/>
        <w:rPr>
          <w:rFonts w:ascii="Segoe UI" w:hAnsi="Segoe UI" w:cs="Segoe UI"/>
          <w:sz w:val="18"/>
          <w:szCs w:val="18"/>
          <w:shd w:val="clear" w:color="auto" w:fill="FFFFFF"/>
        </w:rPr>
      </w:pPr>
      <w:r w:rsidRPr="008F3DC1">
        <w:rPr>
          <w:rFonts w:ascii="Segoe UI" w:hAnsi="Segoe UI" w:cs="Segoe UI"/>
          <w:sz w:val="18"/>
          <w:szCs w:val="18"/>
          <w:shd w:val="clear" w:color="auto" w:fill="FFFFFF"/>
        </w:rPr>
        <w:t xml:space="preserve">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usługi zostały wykonane, oraz załączeniem dowodów określających czy </w:t>
      </w:r>
      <w:r w:rsidRPr="00A57AA9">
        <w:rPr>
          <w:rFonts w:ascii="Segoe UI" w:hAnsi="Segoe UI" w:cs="Segoe UI"/>
          <w:sz w:val="18"/>
          <w:szCs w:val="18"/>
          <w:shd w:val="clear" w:color="auto" w:fill="FFFFFF"/>
        </w:rPr>
        <w:t>te usługi zostały</w:t>
      </w:r>
      <w:r w:rsidRPr="008F3DC1">
        <w:rPr>
          <w:rFonts w:ascii="Segoe UI" w:hAnsi="Segoe UI" w:cs="Segoe UI"/>
          <w:sz w:val="18"/>
          <w:szCs w:val="18"/>
          <w:shd w:val="clear" w:color="auto" w:fill="FFFFFF"/>
        </w:rPr>
        <w:t xml:space="preserve">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 </w:t>
      </w:r>
    </w:p>
    <w:p w:rsidR="006A406F" w:rsidRPr="008F3DC1" w:rsidRDefault="006A406F" w:rsidP="00FB476B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6A406F" w:rsidRPr="008F3DC1" w:rsidRDefault="006A406F" w:rsidP="00FB476B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452485">
        <w:rPr>
          <w:rFonts w:ascii="Segoe UI" w:hAnsi="Segoe UI" w:cs="Segoe UI"/>
          <w:sz w:val="18"/>
          <w:szCs w:val="18"/>
        </w:rPr>
        <w:t xml:space="preserve">Zamawiający wymaga, aby do wykazu załączyć dowody (poświadczenia) </w:t>
      </w:r>
      <w:r w:rsidR="00981ADD">
        <w:rPr>
          <w:rFonts w:ascii="Segoe UI" w:hAnsi="Segoe UI" w:cs="Segoe UI"/>
          <w:sz w:val="18"/>
          <w:szCs w:val="18"/>
        </w:rPr>
        <w:t>należytego wykonania</w:t>
      </w:r>
      <w:r w:rsidRPr="00452485">
        <w:rPr>
          <w:rFonts w:ascii="Segoe UI" w:hAnsi="Segoe UI" w:cs="Segoe UI"/>
          <w:sz w:val="18"/>
          <w:szCs w:val="18"/>
        </w:rPr>
        <w:t xml:space="preserve"> usł</w:t>
      </w:r>
      <w:r w:rsidR="00981ADD">
        <w:rPr>
          <w:rFonts w:ascii="Segoe UI" w:hAnsi="Segoe UI" w:cs="Segoe UI"/>
          <w:sz w:val="18"/>
          <w:szCs w:val="18"/>
        </w:rPr>
        <w:t xml:space="preserve">ug wymienionych w tabeli. </w:t>
      </w:r>
      <w:r w:rsidRPr="00452485">
        <w:rPr>
          <w:rFonts w:ascii="Segoe UI" w:hAnsi="Segoe UI" w:cs="Segoe UI"/>
          <w:sz w:val="18"/>
          <w:szCs w:val="18"/>
        </w:rPr>
        <w:t xml:space="preserve">Zamawiający nie wymaga wskazywania w wykazie informacji o </w:t>
      </w:r>
      <w:r w:rsidR="00981ADD">
        <w:rPr>
          <w:rFonts w:ascii="Segoe UI" w:hAnsi="Segoe UI" w:cs="Segoe UI"/>
          <w:sz w:val="18"/>
          <w:szCs w:val="18"/>
        </w:rPr>
        <w:t>usługach</w:t>
      </w:r>
      <w:r w:rsidRPr="00452485">
        <w:rPr>
          <w:rFonts w:ascii="Segoe UI" w:hAnsi="Segoe UI" w:cs="Segoe UI"/>
          <w:sz w:val="18"/>
          <w:szCs w:val="18"/>
        </w:rPr>
        <w:t xml:space="preserve"> niewykonanych lub wykonanych nienależycie.</w:t>
      </w:r>
    </w:p>
    <w:p w:rsidR="006A406F" w:rsidRPr="0035163D" w:rsidRDefault="006A406F" w:rsidP="00524FCA">
      <w:pPr>
        <w:pStyle w:val="Style13"/>
        <w:widowControl/>
        <w:jc w:val="center"/>
        <w:rPr>
          <w:rStyle w:val="FontStyle36"/>
          <w:b/>
          <w:sz w:val="22"/>
          <w:szCs w:val="22"/>
        </w:rPr>
      </w:pP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658"/>
        <w:gridCol w:w="2605"/>
        <w:gridCol w:w="1701"/>
        <w:gridCol w:w="1370"/>
        <w:gridCol w:w="1465"/>
      </w:tblGrid>
      <w:tr w:rsidR="006A406F" w:rsidRPr="00EA4858" w:rsidTr="00EA4858">
        <w:trPr>
          <w:jc w:val="center"/>
        </w:trPr>
        <w:tc>
          <w:tcPr>
            <w:tcW w:w="26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406F" w:rsidRPr="00EA4858" w:rsidRDefault="006A406F" w:rsidP="00524FCA">
            <w:pPr>
              <w:pStyle w:val="Style26"/>
              <w:widowControl/>
              <w:tabs>
                <w:tab w:val="left" w:pos="2615"/>
              </w:tabs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EA4858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 xml:space="preserve">Zamawiający </w:t>
            </w:r>
            <w:r w:rsidRPr="00EA4858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br/>
              <w:t>nazwa i adres</w:t>
            </w:r>
          </w:p>
        </w:tc>
        <w:tc>
          <w:tcPr>
            <w:tcW w:w="2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406F" w:rsidRPr="00EA4858" w:rsidRDefault="006A406F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EA4858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 xml:space="preserve">Przedmiot </w:t>
            </w:r>
            <w:r w:rsidR="00E6568F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usługi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406F" w:rsidRPr="00EA4858" w:rsidRDefault="006A406F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EA4858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 xml:space="preserve">Wartość </w:t>
            </w:r>
            <w:r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usług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06F" w:rsidRPr="00EA4858" w:rsidRDefault="006A406F" w:rsidP="00524FCA">
            <w:pPr>
              <w:pStyle w:val="Style26"/>
              <w:widowControl/>
              <w:spacing w:line="240" w:lineRule="auto"/>
              <w:ind w:left="341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EA4858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Terminy realizacji</w:t>
            </w:r>
          </w:p>
        </w:tc>
      </w:tr>
      <w:tr w:rsidR="006A406F" w:rsidRPr="00EA4858" w:rsidTr="00EA4858">
        <w:trPr>
          <w:jc w:val="center"/>
        </w:trPr>
        <w:tc>
          <w:tcPr>
            <w:tcW w:w="26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06F" w:rsidRPr="00EA4858" w:rsidRDefault="006A406F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2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06F" w:rsidRPr="00EA4858" w:rsidRDefault="006A406F" w:rsidP="00524FCA">
            <w:pPr>
              <w:spacing w:after="0" w:line="240" w:lineRule="auto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06F" w:rsidRPr="00EA4858" w:rsidRDefault="006A406F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06F" w:rsidRPr="00EA4858" w:rsidRDefault="006A406F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EA4858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rozpoczęcia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06F" w:rsidRPr="00EA4858" w:rsidRDefault="006A406F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</w:pPr>
            <w:r w:rsidRPr="00EA4858">
              <w:rPr>
                <w:rStyle w:val="FontStyle37"/>
                <w:rFonts w:ascii="Segoe UI" w:hAnsi="Segoe UI" w:cs="Segoe UI"/>
                <w:bCs/>
                <w:sz w:val="22"/>
                <w:szCs w:val="22"/>
              </w:rPr>
              <w:t>zakończenia</w:t>
            </w:r>
          </w:p>
        </w:tc>
      </w:tr>
      <w:tr w:rsidR="006A406F" w:rsidRPr="00EA4858" w:rsidTr="00EA4858">
        <w:trPr>
          <w:jc w:val="center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A406F" w:rsidRPr="00EA4858" w:rsidTr="00EA4858">
        <w:trPr>
          <w:jc w:val="center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06F" w:rsidRPr="00EA4858" w:rsidRDefault="006A406F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6A406F" w:rsidRPr="0035163D" w:rsidRDefault="006A406F" w:rsidP="00524FCA">
      <w:pPr>
        <w:pStyle w:val="Tekstpodstawowy"/>
        <w:rPr>
          <w:sz w:val="22"/>
          <w:szCs w:val="22"/>
        </w:rPr>
      </w:pPr>
    </w:p>
    <w:p w:rsidR="006A406F" w:rsidRPr="00EA4858" w:rsidRDefault="006A406F" w:rsidP="00524FCA">
      <w:pPr>
        <w:pStyle w:val="Tekstpodstawowy"/>
        <w:ind w:left="4248" w:firstLine="5"/>
        <w:rPr>
          <w:rFonts w:ascii="Segoe UI" w:hAnsi="Segoe UI" w:cs="Segoe UI"/>
          <w:b/>
          <w:sz w:val="18"/>
          <w:szCs w:val="18"/>
        </w:rPr>
      </w:pPr>
    </w:p>
    <w:p w:rsidR="006A406F" w:rsidRPr="0045616B" w:rsidRDefault="006A406F" w:rsidP="002441D0">
      <w:pPr>
        <w:tabs>
          <w:tab w:val="left" w:pos="7992"/>
          <w:tab w:val="right" w:pos="9073"/>
        </w:tabs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843B79" w:rsidRPr="00B9093E" w:rsidRDefault="00843B79" w:rsidP="00C5015A">
      <w:pPr>
        <w:spacing w:after="0" w:line="240" w:lineRule="auto"/>
        <w:rPr>
          <w:rFonts w:ascii="Segoe UI" w:hAnsi="Segoe UI" w:cs="Segoe UI"/>
          <w:sz w:val="18"/>
          <w:szCs w:val="18"/>
        </w:rPr>
      </w:pPr>
      <w:bookmarkStart w:id="3" w:name="_Hlk66089324"/>
    </w:p>
    <w:bookmarkEnd w:id="3"/>
    <w:p w:rsidR="006A406F" w:rsidRPr="00FD3DEB" w:rsidRDefault="006A406F" w:rsidP="007740E5">
      <w:pPr>
        <w:spacing w:after="0" w:line="240" w:lineRule="auto"/>
        <w:jc w:val="right"/>
        <w:rPr>
          <w:rFonts w:ascii="Segoe UI" w:hAnsi="Segoe UI" w:cs="Segoe UI"/>
          <w:b/>
          <w:sz w:val="16"/>
          <w:szCs w:val="16"/>
        </w:rPr>
      </w:pPr>
    </w:p>
    <w:sectPr w:rsidR="006A406F" w:rsidRPr="00FD3DEB" w:rsidSect="000B2D7D">
      <w:pgSz w:w="11907" w:h="16839" w:code="9"/>
      <w:pgMar w:top="1418" w:right="1418" w:bottom="1418" w:left="1418" w:header="357" w:footer="352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BBA7DB" w15:done="0"/>
  <w15:commentEx w15:paraId="30237498" w15:done="0"/>
  <w15:commentEx w15:paraId="5B3CC4C2" w15:done="0"/>
  <w15:commentEx w15:paraId="455522A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46B30" w16cex:dateUtc="2021-11-18T09:08:00Z"/>
  <w16cex:commentExtensible w16cex:durableId="25646B31" w16cex:dateUtc="2021-11-16T10:13:00Z"/>
  <w16cex:commentExtensible w16cex:durableId="25646B32" w16cex:dateUtc="2021-11-16T10:23:00Z"/>
  <w16cex:commentExtensible w16cex:durableId="25646B33" w16cex:dateUtc="2021-11-17T1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BBA7DB" w16cid:durableId="25646B30"/>
  <w16cid:commentId w16cid:paraId="30237498" w16cid:durableId="25646B31"/>
  <w16cid:commentId w16cid:paraId="5B3CC4C2" w16cid:durableId="25646B32"/>
  <w16cid:commentId w16cid:paraId="455522A3" w16cid:durableId="25646B3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ECF" w:rsidRDefault="00EE6ECF" w:rsidP="00C75B80">
      <w:pPr>
        <w:spacing w:after="0" w:line="240" w:lineRule="auto"/>
      </w:pPr>
      <w:r>
        <w:separator/>
      </w:r>
    </w:p>
  </w:endnote>
  <w:endnote w:type="continuationSeparator" w:id="1">
    <w:p w:rsidR="00EE6ECF" w:rsidRDefault="00EE6ECF" w:rsidP="00C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ECF" w:rsidRDefault="00EE6ECF" w:rsidP="00C75B80">
      <w:pPr>
        <w:spacing w:after="0" w:line="240" w:lineRule="auto"/>
      </w:pPr>
      <w:r>
        <w:separator/>
      </w:r>
    </w:p>
  </w:footnote>
  <w:footnote w:type="continuationSeparator" w:id="1">
    <w:p w:rsidR="00EE6ECF" w:rsidRDefault="00EE6ECF" w:rsidP="00C7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093" w:rsidRPr="00112093" w:rsidRDefault="00112093" w:rsidP="00112093">
    <w:pPr>
      <w:rPr>
        <w:rFonts w:ascii="Segoe UI" w:hAnsi="Segoe UI" w:cs="Segoe UI"/>
        <w:i/>
        <w:sz w:val="24"/>
        <w:szCs w:val="24"/>
      </w:rPr>
    </w:pPr>
    <w:r>
      <w:rPr>
        <w:rFonts w:ascii="Segoe UI" w:hAnsi="Segoe UI" w:cs="Segoe UI"/>
        <w:i/>
        <w:sz w:val="24"/>
        <w:szCs w:val="24"/>
      </w:rPr>
      <w:br/>
    </w:r>
    <w:r w:rsidRPr="00950A47">
      <w:rPr>
        <w:rFonts w:ascii="Segoe UI" w:hAnsi="Segoe UI" w:cs="Segoe UI"/>
        <w:i/>
        <w:sz w:val="24"/>
        <w:szCs w:val="24"/>
      </w:rPr>
      <w:t>Znak sprawy: TZ.271.1.20</w:t>
    </w:r>
    <w:r>
      <w:rPr>
        <w:rFonts w:ascii="Segoe UI" w:hAnsi="Segoe UI" w:cs="Segoe UI"/>
        <w:i/>
        <w:sz w:val="24"/>
        <w:szCs w:val="24"/>
      </w:rPr>
      <w:t>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4B38F1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egoe UI" w:hAnsi="Segoe UI" w:cs="Segoe UI" w:hint="default"/>
        <w:b w:val="0"/>
        <w:strike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  <w:sz w:val="22"/>
      </w:rPr>
    </w:lvl>
  </w:abstractNum>
  <w:abstractNum w:abstractNumId="2">
    <w:nsid w:val="00000005"/>
    <w:multiLevelType w:val="multilevel"/>
    <w:tmpl w:val="D5EA325E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ascii="Segoe UI" w:hAnsi="Segoe UI" w:cs="Segoe UI" w:hint="default"/>
        <w:b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cs="Times New Roman"/>
      </w:rPr>
    </w:lvl>
  </w:abstractNum>
  <w:abstractNum w:abstractNumId="4">
    <w:nsid w:val="00000007"/>
    <w:multiLevelType w:val="singleLevel"/>
    <w:tmpl w:val="7C3A5794"/>
    <w:lvl w:ilvl="0">
      <w:start w:val="1"/>
      <w:numFmt w:val="lowerLetter"/>
      <w:lvlText w:val="%1)"/>
      <w:lvlJc w:val="left"/>
      <w:pPr>
        <w:ind w:left="720" w:hanging="360"/>
      </w:pPr>
      <w:rPr>
        <w:rFonts w:ascii="Segoe UI" w:hAnsi="Segoe UI" w:cs="Segoe UI" w:hint="default"/>
        <w:b w:val="0"/>
        <w:i w:val="0"/>
        <w:strike w:val="0"/>
        <w:dstrike w:val="0"/>
        <w:sz w:val="22"/>
        <w:szCs w:val="22"/>
      </w:rPr>
    </w:lvl>
  </w:abstractNum>
  <w:abstractNum w:abstractNumId="5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Segoe UI" w:hAnsi="Segoe UI" w:cs="Segoe U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Segoe UI" w:hAnsi="Segoe UI" w:cs="Segoe U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Segoe UI" w:hAnsi="Segoe UI" w:cs="Segoe U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Segoe UI" w:hAnsi="Segoe UI" w:cs="Segoe U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Segoe UI" w:hAnsi="Segoe UI" w:cs="Segoe U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Segoe UI" w:hAnsi="Segoe UI" w:cs="Segoe U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Segoe UI" w:hAnsi="Segoe UI" w:cs="Segoe U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Segoe UI" w:hAnsi="Segoe UI" w:cs="Segoe UI" w:hint="default"/>
        <w:sz w:val="22"/>
        <w:szCs w:val="22"/>
      </w:rPr>
    </w:lvl>
  </w:abstractNum>
  <w:abstractNum w:abstractNumId="7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egoe UI"/>
        <w:b w:val="0"/>
        <w:sz w:val="24"/>
        <w:szCs w:val="24"/>
      </w:rPr>
    </w:lvl>
  </w:abstractNum>
  <w:abstractNum w:abstractNumId="8">
    <w:nsid w:val="0000000B"/>
    <w:multiLevelType w:val="singleLevel"/>
    <w:tmpl w:val="520874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9">
    <w:nsid w:val="0000000C"/>
    <w:multiLevelType w:val="multi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Segoe UI" w:hAnsi="Segoe UI" w:cs="Segoe UI"/>
        <w:b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singleLevel"/>
    <w:tmpl w:val="551EFAF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Calibri" w:hAnsi="Calibri" w:cs="Segoe UI" w:hint="default"/>
        <w:sz w:val="24"/>
        <w:szCs w:val="24"/>
      </w:rPr>
    </w:lvl>
  </w:abstractNum>
  <w:abstractNum w:abstractNumId="11">
    <w:nsid w:val="0000000F"/>
    <w:multiLevelType w:val="multilevel"/>
    <w:tmpl w:val="0000000F"/>
    <w:name w:val="WW8Num1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Segoe UI" w:hAnsi="Segoe UI" w:cs="Segoe UI" w:hint="default"/>
        <w:b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00000010"/>
    <w:multiLevelType w:val="multilevel"/>
    <w:tmpl w:val="00000010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42"/>
        </w:tabs>
        <w:ind w:left="1866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3">
    <w:nsid w:val="00000011"/>
    <w:multiLevelType w:val="singleLevel"/>
    <w:tmpl w:val="A2C02F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Segoe UI" w:hAnsi="Segoe UI" w:cs="Segoe UI"/>
        <w:b w:val="0"/>
        <w:color w:val="auto"/>
        <w:sz w:val="22"/>
        <w:szCs w:val="22"/>
      </w:rPr>
    </w:lvl>
  </w:abstractNum>
  <w:abstractNum w:abstractNumId="14">
    <w:nsid w:val="00000012"/>
    <w:multiLevelType w:val="multi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00000013"/>
    <w:multiLevelType w:val="singleLevel"/>
    <w:tmpl w:val="00000013"/>
    <w:name w:val="WW8Num2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color w:val="000000"/>
      </w:rPr>
    </w:lvl>
  </w:abstractNum>
  <w:abstractNum w:abstractNumId="16">
    <w:nsid w:val="00000014"/>
    <w:multiLevelType w:val="singleLevel"/>
    <w:tmpl w:val="00000014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Segoe UI" w:hAnsi="Segoe UI" w:cs="Segoe UI"/>
        <w:b w:val="0"/>
        <w:strike w:val="0"/>
        <w:dstrike w:val="0"/>
        <w:sz w:val="22"/>
        <w:szCs w:val="22"/>
      </w:rPr>
    </w:lvl>
  </w:abstractNum>
  <w:abstractNum w:abstractNumId="17">
    <w:nsid w:val="00000015"/>
    <w:multiLevelType w:val="multilevel"/>
    <w:tmpl w:val="96D032A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egoe UI"/>
        <w:b w:val="0"/>
        <w:bCs w:val="0"/>
        <w:strike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>
    <w:nsid w:val="00000018"/>
    <w:multiLevelType w:val="singleLevel"/>
    <w:tmpl w:val="C240BFB6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b w:val="0"/>
        <w:strike w:val="0"/>
        <w:sz w:val="22"/>
        <w:szCs w:val="22"/>
      </w:rPr>
    </w:lvl>
  </w:abstractNum>
  <w:abstractNum w:abstractNumId="19">
    <w:nsid w:val="00000019"/>
    <w:multiLevelType w:val="singleLevel"/>
    <w:tmpl w:val="00000019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0">
    <w:nsid w:val="0000001A"/>
    <w:multiLevelType w:val="single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Segoe UI"/>
        <w:sz w:val="24"/>
        <w:szCs w:val="24"/>
      </w:rPr>
    </w:lvl>
  </w:abstractNum>
  <w:abstractNum w:abstractNumId="21">
    <w:nsid w:val="0000001B"/>
    <w:multiLevelType w:val="multilevel"/>
    <w:tmpl w:val="AC32A082"/>
    <w:name w:val="WW8Num3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25"/>
        </w:tabs>
        <w:ind w:left="1425" w:hanging="360"/>
      </w:pPr>
      <w:rPr>
        <w:rFonts w:cs="Times New Roman" w:hint="default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22">
    <w:nsid w:val="0000001C"/>
    <w:multiLevelType w:val="singleLevel"/>
    <w:tmpl w:val="0000001C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</w:abstractNum>
  <w:abstractNum w:abstractNumId="23">
    <w:nsid w:val="0000001E"/>
    <w:multiLevelType w:val="singleLevel"/>
    <w:tmpl w:val="0000001E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996" w:hanging="360"/>
      </w:pPr>
      <w:rPr>
        <w:rFonts w:ascii="Symbol" w:hAnsi="Symbol" w:hint="default"/>
      </w:rPr>
    </w:lvl>
  </w:abstractNum>
  <w:abstractNum w:abstractNumId="24">
    <w:nsid w:val="0000001F"/>
    <w:multiLevelType w:val="multilevel"/>
    <w:tmpl w:val="2E40B790"/>
    <w:name w:val="WW8Num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egoe UI" w:eastAsia="SimSun" w:hAnsi="Segoe UI" w:cs="Segoe UI" w:hint="default"/>
        <w:b w:val="0"/>
        <w:bCs/>
        <w:strike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5">
    <w:nsid w:val="00000020"/>
    <w:multiLevelType w:val="multilevel"/>
    <w:tmpl w:val="00000020"/>
    <w:name w:val="WW8Num4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26">
    <w:nsid w:val="00000023"/>
    <w:multiLevelType w:val="singleLevel"/>
    <w:tmpl w:val="00000023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27">
    <w:nsid w:val="00000025"/>
    <w:multiLevelType w:val="singleLevel"/>
    <w:tmpl w:val="00000025"/>
    <w:name w:val="WW8Num4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8">
    <w:nsid w:val="00000026"/>
    <w:multiLevelType w:val="singleLevel"/>
    <w:tmpl w:val="539C024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bCs/>
        <w:color w:val="auto"/>
        <w:sz w:val="22"/>
        <w:szCs w:val="22"/>
      </w:rPr>
    </w:lvl>
  </w:abstractNum>
  <w:abstractNum w:abstractNumId="29">
    <w:nsid w:val="00000027"/>
    <w:multiLevelType w:val="singleLevel"/>
    <w:tmpl w:val="00000027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b w:val="0"/>
        <w:bCs w:val="0"/>
        <w:sz w:val="24"/>
        <w:szCs w:val="24"/>
      </w:rPr>
    </w:lvl>
  </w:abstractNum>
  <w:abstractNum w:abstractNumId="30">
    <w:nsid w:val="01EA1E04"/>
    <w:multiLevelType w:val="hybridMultilevel"/>
    <w:tmpl w:val="FB6889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336516F"/>
    <w:multiLevelType w:val="hybridMultilevel"/>
    <w:tmpl w:val="89D06AF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06312DE8"/>
    <w:multiLevelType w:val="hybridMultilevel"/>
    <w:tmpl w:val="53D0E868"/>
    <w:lvl w:ilvl="0" w:tplc="86D8789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065D5DCF"/>
    <w:multiLevelType w:val="hybridMultilevel"/>
    <w:tmpl w:val="1A244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708786D"/>
    <w:multiLevelType w:val="hybridMultilevel"/>
    <w:tmpl w:val="6AFEEC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0A5A4304"/>
    <w:multiLevelType w:val="hybridMultilevel"/>
    <w:tmpl w:val="4D761290"/>
    <w:lvl w:ilvl="0" w:tplc="7F7641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0AAD5022"/>
    <w:multiLevelType w:val="hybridMultilevel"/>
    <w:tmpl w:val="1C9E5C56"/>
    <w:lvl w:ilvl="0" w:tplc="C67C348C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Segoe UI" w:hAnsi="Segoe UI" w:cs="Segoe UI" w:hint="default"/>
        <w:b w:val="0"/>
        <w:bCs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0BE870D0"/>
    <w:multiLevelType w:val="multilevel"/>
    <w:tmpl w:val="EE16661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>
    <w:nsid w:val="15325F8F"/>
    <w:multiLevelType w:val="hybridMultilevel"/>
    <w:tmpl w:val="93442040"/>
    <w:lvl w:ilvl="0" w:tplc="2D72CCD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D52EC9F8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39">
    <w:nsid w:val="1BF82523"/>
    <w:multiLevelType w:val="hybridMultilevel"/>
    <w:tmpl w:val="D24643D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22BB22F0"/>
    <w:multiLevelType w:val="hybridMultilevel"/>
    <w:tmpl w:val="281C30D2"/>
    <w:lvl w:ilvl="0" w:tplc="6F5A406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26AB250C"/>
    <w:multiLevelType w:val="multilevel"/>
    <w:tmpl w:val="D2F6A1EA"/>
    <w:styleLink w:val="WWNum2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>
    <w:nsid w:val="28D955F3"/>
    <w:multiLevelType w:val="hybridMultilevel"/>
    <w:tmpl w:val="479446A4"/>
    <w:lvl w:ilvl="0" w:tplc="EDE86C3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F6B2A742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1092F710">
      <w:start w:val="1"/>
      <w:numFmt w:val="lowerLetter"/>
      <w:lvlText w:val="%3)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3" w:tplc="C70E17C0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5EA8D51E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636A767A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858E08C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89EEC76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17B60E42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44">
    <w:nsid w:val="2AA95DF7"/>
    <w:multiLevelType w:val="hybridMultilevel"/>
    <w:tmpl w:val="E87A0FFC"/>
    <w:lvl w:ilvl="0" w:tplc="AB3E11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2726F11"/>
    <w:multiLevelType w:val="hybridMultilevel"/>
    <w:tmpl w:val="5E50BA00"/>
    <w:lvl w:ilvl="0" w:tplc="42E6E2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34171942"/>
    <w:multiLevelType w:val="hybridMultilevel"/>
    <w:tmpl w:val="0838934A"/>
    <w:lvl w:ilvl="0" w:tplc="57060CB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  <w:szCs w:val="24"/>
      </w:rPr>
    </w:lvl>
    <w:lvl w:ilvl="1" w:tplc="9F82D884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  <w:rPr>
        <w:rFonts w:cs="Times New Roman" w:hint="default"/>
        <w:sz w:val="22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47">
    <w:nsid w:val="364C4BFF"/>
    <w:multiLevelType w:val="hybridMultilevel"/>
    <w:tmpl w:val="54D6E63A"/>
    <w:lvl w:ilvl="0" w:tplc="DEA4DD5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48">
    <w:nsid w:val="3BB26EC0"/>
    <w:multiLevelType w:val="hybridMultilevel"/>
    <w:tmpl w:val="030AF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BEE615B"/>
    <w:multiLevelType w:val="multilevel"/>
    <w:tmpl w:val="CBA032EA"/>
    <w:lvl w:ilvl="0">
      <w:start w:val="1"/>
      <w:numFmt w:val="decimal"/>
      <w:lvlText w:val="%1."/>
      <w:lvlJc w:val="right"/>
      <w:pPr>
        <w:tabs>
          <w:tab w:val="num" w:pos="-360"/>
        </w:tabs>
        <w:ind w:left="360" w:hanging="360"/>
      </w:pPr>
      <w:rPr>
        <w:rFonts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0">
    <w:nsid w:val="3D7C0964"/>
    <w:multiLevelType w:val="hybridMultilevel"/>
    <w:tmpl w:val="C9288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D884122"/>
    <w:multiLevelType w:val="hybridMultilevel"/>
    <w:tmpl w:val="A9B88A3E"/>
    <w:lvl w:ilvl="0" w:tplc="F1107A96">
      <w:start w:val="7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18D0130"/>
    <w:multiLevelType w:val="hybridMultilevel"/>
    <w:tmpl w:val="03729290"/>
    <w:lvl w:ilvl="0" w:tplc="17A8F6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43097BA6"/>
    <w:multiLevelType w:val="hybridMultilevel"/>
    <w:tmpl w:val="DB24AB20"/>
    <w:lvl w:ilvl="0" w:tplc="8804A99E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5941D7"/>
    <w:multiLevelType w:val="multilevel"/>
    <w:tmpl w:val="BD4819C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5">
    <w:nsid w:val="4B0075D9"/>
    <w:multiLevelType w:val="hybridMultilevel"/>
    <w:tmpl w:val="704CB59E"/>
    <w:name w:val="WW8Num102"/>
    <w:lvl w:ilvl="0" w:tplc="25708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530A7C53"/>
    <w:multiLevelType w:val="hybridMultilevel"/>
    <w:tmpl w:val="495E2E58"/>
    <w:lvl w:ilvl="0" w:tplc="48986A7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54D44AA"/>
    <w:multiLevelType w:val="hybridMultilevel"/>
    <w:tmpl w:val="F4BC525A"/>
    <w:lvl w:ilvl="0" w:tplc="71089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E490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752A044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 w:val="0"/>
        <w:bCs/>
        <w:sz w:val="22"/>
        <w:szCs w:val="22"/>
      </w:rPr>
    </w:lvl>
    <w:lvl w:ilvl="3" w:tplc="FC1C770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557B1183"/>
    <w:multiLevelType w:val="multilevel"/>
    <w:tmpl w:val="AD4AA64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b/>
        <w:bCs/>
        <w:i w:val="0"/>
        <w:iCs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59">
    <w:nsid w:val="57423F43"/>
    <w:multiLevelType w:val="hybridMultilevel"/>
    <w:tmpl w:val="0F5A55A4"/>
    <w:lvl w:ilvl="0" w:tplc="DAB017A2">
      <w:start w:val="1"/>
      <w:numFmt w:val="lowerLetter"/>
      <w:lvlText w:val="%1)"/>
      <w:lvlJc w:val="left"/>
      <w:pPr>
        <w:ind w:left="100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0">
    <w:nsid w:val="585D3296"/>
    <w:multiLevelType w:val="multilevel"/>
    <w:tmpl w:val="39002A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-655"/>
        </w:tabs>
        <w:ind w:left="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egoe UI" w:hAnsi="Segoe UI" w:cs="Segoe UI" w:hint="default"/>
        <w:b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1">
    <w:nsid w:val="58D1226C"/>
    <w:multiLevelType w:val="hybridMultilevel"/>
    <w:tmpl w:val="1952D09A"/>
    <w:lvl w:ilvl="0" w:tplc="40A2D1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2F022D7"/>
    <w:multiLevelType w:val="hybridMultilevel"/>
    <w:tmpl w:val="2788E258"/>
    <w:lvl w:ilvl="0" w:tplc="EE606B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7564417B"/>
    <w:multiLevelType w:val="hybridMultilevel"/>
    <w:tmpl w:val="D03E6552"/>
    <w:lvl w:ilvl="0" w:tplc="57CA3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D732B"/>
    <w:multiLevelType w:val="hybridMultilevel"/>
    <w:tmpl w:val="CA00088C"/>
    <w:lvl w:ilvl="0" w:tplc="AF7EE10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ABEA9FB8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E2CA1594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39FCC1C0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5D34E808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33BC03E0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ECE24E10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123AA632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71C2ADC2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5">
    <w:nsid w:val="7BC04C32"/>
    <w:multiLevelType w:val="hybridMultilevel"/>
    <w:tmpl w:val="BC021E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57"/>
  </w:num>
  <w:num w:numId="3">
    <w:abstractNumId w:val="62"/>
  </w:num>
  <w:num w:numId="4">
    <w:abstractNumId w:val="52"/>
  </w:num>
  <w:num w:numId="5">
    <w:abstractNumId w:val="36"/>
  </w:num>
  <w:num w:numId="6">
    <w:abstractNumId w:val="65"/>
  </w:num>
  <w:num w:numId="7">
    <w:abstractNumId w:val="55"/>
  </w:num>
  <w:num w:numId="8">
    <w:abstractNumId w:val="54"/>
  </w:num>
  <w:num w:numId="9">
    <w:abstractNumId w:val="42"/>
  </w:num>
  <w:num w:numId="10">
    <w:abstractNumId w:val="37"/>
  </w:num>
  <w:num w:numId="11">
    <w:abstractNumId w:val="40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8"/>
  </w:num>
  <w:num w:numId="30">
    <w:abstractNumId w:val="19"/>
  </w:num>
  <w:num w:numId="31">
    <w:abstractNumId w:val="21"/>
  </w:num>
  <w:num w:numId="32">
    <w:abstractNumId w:val="22"/>
  </w:num>
  <w:num w:numId="33">
    <w:abstractNumId w:val="23"/>
  </w:num>
  <w:num w:numId="34">
    <w:abstractNumId w:val="24"/>
  </w:num>
  <w:num w:numId="35">
    <w:abstractNumId w:val="27"/>
  </w:num>
  <w:num w:numId="36">
    <w:abstractNumId w:val="28"/>
  </w:num>
  <w:num w:numId="37">
    <w:abstractNumId w:val="29"/>
  </w:num>
  <w:num w:numId="38">
    <w:abstractNumId w:val="60"/>
  </w:num>
  <w:num w:numId="39">
    <w:abstractNumId w:val="33"/>
  </w:num>
  <w:num w:numId="40">
    <w:abstractNumId w:val="41"/>
  </w:num>
  <w:num w:numId="41">
    <w:abstractNumId w:val="59"/>
  </w:num>
  <w:num w:numId="42">
    <w:abstractNumId w:val="61"/>
  </w:num>
  <w:num w:numId="43">
    <w:abstractNumId w:val="34"/>
  </w:num>
  <w:num w:numId="44">
    <w:abstractNumId w:val="44"/>
  </w:num>
  <w:num w:numId="45">
    <w:abstractNumId w:val="63"/>
  </w:num>
  <w:num w:numId="46">
    <w:abstractNumId w:val="50"/>
  </w:num>
  <w:num w:numId="47">
    <w:abstractNumId w:val="39"/>
  </w:num>
  <w:num w:numId="48">
    <w:abstractNumId w:val="58"/>
  </w:num>
  <w:num w:numId="49">
    <w:abstractNumId w:val="49"/>
    <w:lvlOverride w:ilvl="0">
      <w:startOverride w:val="1"/>
    </w:lvlOverride>
  </w:num>
  <w:num w:numId="50">
    <w:abstractNumId w:val="46"/>
  </w:num>
  <w:num w:numId="51">
    <w:abstractNumId w:val="64"/>
  </w:num>
  <w:num w:numId="52">
    <w:abstractNumId w:val="47"/>
  </w:num>
  <w:num w:numId="53">
    <w:abstractNumId w:val="38"/>
  </w:num>
  <w:num w:numId="54">
    <w:abstractNumId w:val="43"/>
  </w:num>
  <w:num w:numId="55">
    <w:abstractNumId w:val="53"/>
  </w:num>
  <w:num w:numId="56">
    <w:abstractNumId w:val="30"/>
  </w:num>
  <w:num w:numId="57">
    <w:abstractNumId w:val="48"/>
  </w:num>
  <w:num w:numId="58">
    <w:abstractNumId w:val="51"/>
  </w:num>
  <w:num w:numId="59">
    <w:abstractNumId w:val="56"/>
  </w:num>
  <w:num w:numId="60">
    <w:abstractNumId w:val="35"/>
  </w:num>
  <w:num w:numId="61">
    <w:abstractNumId w:val="32"/>
  </w:num>
  <w:num w:numId="62">
    <w:abstractNumId w:val="31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B80"/>
    <w:rsid w:val="00022C57"/>
    <w:rsid w:val="00043B26"/>
    <w:rsid w:val="00050C22"/>
    <w:rsid w:val="00054F9C"/>
    <w:rsid w:val="00055430"/>
    <w:rsid w:val="00063289"/>
    <w:rsid w:val="000929ED"/>
    <w:rsid w:val="000965BD"/>
    <w:rsid w:val="000B2D7D"/>
    <w:rsid w:val="000B5CB3"/>
    <w:rsid w:val="000D2FC9"/>
    <w:rsid w:val="000E12D0"/>
    <w:rsid w:val="000E5F58"/>
    <w:rsid w:val="00102908"/>
    <w:rsid w:val="00112093"/>
    <w:rsid w:val="00160CE5"/>
    <w:rsid w:val="00174892"/>
    <w:rsid w:val="00185919"/>
    <w:rsid w:val="00186C7A"/>
    <w:rsid w:val="001900FC"/>
    <w:rsid w:val="001974EE"/>
    <w:rsid w:val="001A7972"/>
    <w:rsid w:val="001D316D"/>
    <w:rsid w:val="001F1A9D"/>
    <w:rsid w:val="00200CC2"/>
    <w:rsid w:val="0021063A"/>
    <w:rsid w:val="0021598D"/>
    <w:rsid w:val="00235C89"/>
    <w:rsid w:val="002441D0"/>
    <w:rsid w:val="002524EC"/>
    <w:rsid w:val="0027707D"/>
    <w:rsid w:val="002852E6"/>
    <w:rsid w:val="002B2F58"/>
    <w:rsid w:val="00302B2F"/>
    <w:rsid w:val="0030703F"/>
    <w:rsid w:val="003200F2"/>
    <w:rsid w:val="003322BC"/>
    <w:rsid w:val="0035163D"/>
    <w:rsid w:val="00353971"/>
    <w:rsid w:val="00373681"/>
    <w:rsid w:val="00395FE2"/>
    <w:rsid w:val="003A63F5"/>
    <w:rsid w:val="003C741E"/>
    <w:rsid w:val="003D5D88"/>
    <w:rsid w:val="003F3240"/>
    <w:rsid w:val="003F3BC0"/>
    <w:rsid w:val="003F418D"/>
    <w:rsid w:val="004014B7"/>
    <w:rsid w:val="00407BC4"/>
    <w:rsid w:val="00407D31"/>
    <w:rsid w:val="00414DBF"/>
    <w:rsid w:val="0043636B"/>
    <w:rsid w:val="00441DC0"/>
    <w:rsid w:val="00442469"/>
    <w:rsid w:val="00452485"/>
    <w:rsid w:val="0045616B"/>
    <w:rsid w:val="00473208"/>
    <w:rsid w:val="00475936"/>
    <w:rsid w:val="004848F3"/>
    <w:rsid w:val="00485958"/>
    <w:rsid w:val="004905D1"/>
    <w:rsid w:val="004C5312"/>
    <w:rsid w:val="004E0C14"/>
    <w:rsid w:val="004E771A"/>
    <w:rsid w:val="004F7B06"/>
    <w:rsid w:val="00506C3F"/>
    <w:rsid w:val="00514567"/>
    <w:rsid w:val="00524FCA"/>
    <w:rsid w:val="00530C5E"/>
    <w:rsid w:val="005444BB"/>
    <w:rsid w:val="00554C55"/>
    <w:rsid w:val="00560FAB"/>
    <w:rsid w:val="00576D2D"/>
    <w:rsid w:val="0058600D"/>
    <w:rsid w:val="005977C7"/>
    <w:rsid w:val="005B436C"/>
    <w:rsid w:val="005D4DB3"/>
    <w:rsid w:val="005E7D26"/>
    <w:rsid w:val="005F3C92"/>
    <w:rsid w:val="005F560D"/>
    <w:rsid w:val="005F707D"/>
    <w:rsid w:val="0062436C"/>
    <w:rsid w:val="006350FE"/>
    <w:rsid w:val="00635648"/>
    <w:rsid w:val="006468EE"/>
    <w:rsid w:val="006516E0"/>
    <w:rsid w:val="00655E07"/>
    <w:rsid w:val="006631C8"/>
    <w:rsid w:val="00675E6F"/>
    <w:rsid w:val="00680925"/>
    <w:rsid w:val="00693378"/>
    <w:rsid w:val="006A28D8"/>
    <w:rsid w:val="006A406F"/>
    <w:rsid w:val="006B57AA"/>
    <w:rsid w:val="00704A78"/>
    <w:rsid w:val="00706853"/>
    <w:rsid w:val="007071D9"/>
    <w:rsid w:val="00710763"/>
    <w:rsid w:val="00716FC0"/>
    <w:rsid w:val="007221EB"/>
    <w:rsid w:val="007259A5"/>
    <w:rsid w:val="00740188"/>
    <w:rsid w:val="0076126F"/>
    <w:rsid w:val="007740E5"/>
    <w:rsid w:val="00791C11"/>
    <w:rsid w:val="00796F4B"/>
    <w:rsid w:val="007A15A6"/>
    <w:rsid w:val="007A66F7"/>
    <w:rsid w:val="007A7C5E"/>
    <w:rsid w:val="007D173C"/>
    <w:rsid w:val="007D1D5A"/>
    <w:rsid w:val="007D218B"/>
    <w:rsid w:val="007F67D9"/>
    <w:rsid w:val="008031B7"/>
    <w:rsid w:val="00820B7E"/>
    <w:rsid w:val="00826CEE"/>
    <w:rsid w:val="008303ED"/>
    <w:rsid w:val="00843B79"/>
    <w:rsid w:val="00844318"/>
    <w:rsid w:val="00851044"/>
    <w:rsid w:val="008676B1"/>
    <w:rsid w:val="00870E5F"/>
    <w:rsid w:val="008829BF"/>
    <w:rsid w:val="008A2A2F"/>
    <w:rsid w:val="008A4BE0"/>
    <w:rsid w:val="008B0789"/>
    <w:rsid w:val="008B5A7C"/>
    <w:rsid w:val="008C6CE3"/>
    <w:rsid w:val="008C73A3"/>
    <w:rsid w:val="008D1886"/>
    <w:rsid w:val="008E5E5F"/>
    <w:rsid w:val="008F0185"/>
    <w:rsid w:val="008F3DC1"/>
    <w:rsid w:val="008F75DF"/>
    <w:rsid w:val="00901E91"/>
    <w:rsid w:val="0090614E"/>
    <w:rsid w:val="00923B7B"/>
    <w:rsid w:val="00923E3C"/>
    <w:rsid w:val="009262AA"/>
    <w:rsid w:val="0092661F"/>
    <w:rsid w:val="00931CC1"/>
    <w:rsid w:val="00947EC8"/>
    <w:rsid w:val="00951648"/>
    <w:rsid w:val="00963CB4"/>
    <w:rsid w:val="00977DCA"/>
    <w:rsid w:val="00981ADD"/>
    <w:rsid w:val="00982748"/>
    <w:rsid w:val="00986887"/>
    <w:rsid w:val="009A1676"/>
    <w:rsid w:val="009A67E2"/>
    <w:rsid w:val="009B4802"/>
    <w:rsid w:val="009B6DCB"/>
    <w:rsid w:val="009C2007"/>
    <w:rsid w:val="009C774B"/>
    <w:rsid w:val="009E49F8"/>
    <w:rsid w:val="00A369DF"/>
    <w:rsid w:val="00A36ECA"/>
    <w:rsid w:val="00A40704"/>
    <w:rsid w:val="00A57AA9"/>
    <w:rsid w:val="00A6297E"/>
    <w:rsid w:val="00A63E94"/>
    <w:rsid w:val="00A64C6B"/>
    <w:rsid w:val="00A6612C"/>
    <w:rsid w:val="00A67437"/>
    <w:rsid w:val="00A700D7"/>
    <w:rsid w:val="00A77150"/>
    <w:rsid w:val="00A77558"/>
    <w:rsid w:val="00A93F16"/>
    <w:rsid w:val="00A9671C"/>
    <w:rsid w:val="00AB29CC"/>
    <w:rsid w:val="00AB2B72"/>
    <w:rsid w:val="00AD3B7F"/>
    <w:rsid w:val="00AD6034"/>
    <w:rsid w:val="00AF5807"/>
    <w:rsid w:val="00B20167"/>
    <w:rsid w:val="00B6624E"/>
    <w:rsid w:val="00B70281"/>
    <w:rsid w:val="00B84F35"/>
    <w:rsid w:val="00B9093E"/>
    <w:rsid w:val="00BA7EAA"/>
    <w:rsid w:val="00BC7EB1"/>
    <w:rsid w:val="00BD2DE1"/>
    <w:rsid w:val="00BD7B55"/>
    <w:rsid w:val="00BF0654"/>
    <w:rsid w:val="00BF4143"/>
    <w:rsid w:val="00C01730"/>
    <w:rsid w:val="00C10C78"/>
    <w:rsid w:val="00C40442"/>
    <w:rsid w:val="00C5015A"/>
    <w:rsid w:val="00C617C6"/>
    <w:rsid w:val="00C61DCF"/>
    <w:rsid w:val="00C711D1"/>
    <w:rsid w:val="00C75B80"/>
    <w:rsid w:val="00CA031E"/>
    <w:rsid w:val="00CA2DD8"/>
    <w:rsid w:val="00CC4804"/>
    <w:rsid w:val="00CC6392"/>
    <w:rsid w:val="00CD1756"/>
    <w:rsid w:val="00CD57C3"/>
    <w:rsid w:val="00CF3017"/>
    <w:rsid w:val="00CF76E3"/>
    <w:rsid w:val="00D00B9A"/>
    <w:rsid w:val="00D02238"/>
    <w:rsid w:val="00D03B24"/>
    <w:rsid w:val="00D137F2"/>
    <w:rsid w:val="00D168A4"/>
    <w:rsid w:val="00D175A8"/>
    <w:rsid w:val="00D22C22"/>
    <w:rsid w:val="00D94B7F"/>
    <w:rsid w:val="00DA7A8F"/>
    <w:rsid w:val="00DB24A3"/>
    <w:rsid w:val="00DD3438"/>
    <w:rsid w:val="00DD3906"/>
    <w:rsid w:val="00DD4A12"/>
    <w:rsid w:val="00DD653C"/>
    <w:rsid w:val="00DE2387"/>
    <w:rsid w:val="00DE4D4E"/>
    <w:rsid w:val="00DF28A4"/>
    <w:rsid w:val="00DF3B86"/>
    <w:rsid w:val="00E12151"/>
    <w:rsid w:val="00E13A06"/>
    <w:rsid w:val="00E16384"/>
    <w:rsid w:val="00E25E2C"/>
    <w:rsid w:val="00E26D42"/>
    <w:rsid w:val="00E30B25"/>
    <w:rsid w:val="00E367F9"/>
    <w:rsid w:val="00E450F9"/>
    <w:rsid w:val="00E65622"/>
    <w:rsid w:val="00E6568F"/>
    <w:rsid w:val="00E700D1"/>
    <w:rsid w:val="00E92C16"/>
    <w:rsid w:val="00EA4858"/>
    <w:rsid w:val="00EA74F6"/>
    <w:rsid w:val="00ED7E12"/>
    <w:rsid w:val="00EE6ECF"/>
    <w:rsid w:val="00EF1E0C"/>
    <w:rsid w:val="00F0330F"/>
    <w:rsid w:val="00F04139"/>
    <w:rsid w:val="00F04C76"/>
    <w:rsid w:val="00F12CD8"/>
    <w:rsid w:val="00F24FAB"/>
    <w:rsid w:val="00F27FAA"/>
    <w:rsid w:val="00F55636"/>
    <w:rsid w:val="00F56DA9"/>
    <w:rsid w:val="00F92085"/>
    <w:rsid w:val="00F93E9C"/>
    <w:rsid w:val="00FB476B"/>
    <w:rsid w:val="00FC1406"/>
    <w:rsid w:val="00FC4A4E"/>
    <w:rsid w:val="00FC7B21"/>
    <w:rsid w:val="00FD347F"/>
    <w:rsid w:val="00FD3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E7D26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5B8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5B80"/>
    <w:pPr>
      <w:keepNext/>
      <w:tabs>
        <w:tab w:val="left" w:pos="1701"/>
      </w:tabs>
      <w:spacing w:after="0" w:line="240" w:lineRule="auto"/>
      <w:ind w:left="708"/>
      <w:outlineLvl w:val="1"/>
    </w:pPr>
    <w:rPr>
      <w:rFonts w:ascii="Times New Roman" w:hAnsi="Times New Roman"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5B80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75B80"/>
    <w:rPr>
      <w:rFonts w:ascii="Times New Roman" w:hAnsi="Times New Roman" w:cs="Times New Roman"/>
      <w:b/>
      <w:sz w:val="20"/>
      <w:szCs w:val="20"/>
    </w:rPr>
  </w:style>
  <w:style w:type="character" w:customStyle="1" w:styleId="Nagwek2Znak">
    <w:name w:val="Nagłówek 2 Znak"/>
    <w:link w:val="Nagwek2"/>
    <w:uiPriority w:val="99"/>
    <w:locked/>
    <w:rsid w:val="00C75B80"/>
    <w:rPr>
      <w:rFonts w:ascii="Times New Roman" w:hAnsi="Times New Roman" w:cs="Times New Roman"/>
      <w:sz w:val="20"/>
      <w:szCs w:val="20"/>
    </w:rPr>
  </w:style>
  <w:style w:type="character" w:customStyle="1" w:styleId="Nagwek9Znak">
    <w:name w:val="Nagłówek 9 Znak"/>
    <w:link w:val="Nagwek9"/>
    <w:uiPriority w:val="99"/>
    <w:locked/>
    <w:rsid w:val="00C75B80"/>
    <w:rPr>
      <w:rFonts w:ascii="Times New Roman" w:hAnsi="Times New Roman" w:cs="Times New Roman"/>
      <w:i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C75B80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C75B80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75B8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C75B8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75B80"/>
    <w:rPr>
      <w:rFonts w:ascii="MS Sans Serif" w:hAnsi="MS Sans Serif" w:cs="Times New Roman"/>
      <w:sz w:val="20"/>
      <w:szCs w:val="20"/>
    </w:rPr>
  </w:style>
  <w:style w:type="character" w:styleId="Numerstrony">
    <w:name w:val="page number"/>
    <w:uiPriority w:val="99"/>
    <w:rsid w:val="00C75B8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75B80"/>
    <w:rPr>
      <w:rFonts w:ascii="MS Sans Serif" w:hAnsi="MS Sans Serif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75B8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C75B80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75B80"/>
    <w:rPr>
      <w:rFonts w:cs="Times New Roman"/>
      <w:vertAlign w:val="superscript"/>
    </w:rPr>
  </w:style>
  <w:style w:type="paragraph" w:customStyle="1" w:styleId="Style9">
    <w:name w:val="Style9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C75B80"/>
    <w:rPr>
      <w:rFonts w:ascii="Times New Roman" w:hAnsi="Times New Roman"/>
      <w:sz w:val="32"/>
    </w:rPr>
  </w:style>
  <w:style w:type="character" w:customStyle="1" w:styleId="FontStyle37">
    <w:name w:val="Font Style37"/>
    <w:uiPriority w:val="99"/>
    <w:rsid w:val="00C75B80"/>
    <w:rPr>
      <w:rFonts w:ascii="Times New Roman" w:hAnsi="Times New Roman"/>
      <w:b/>
      <w:sz w:val="18"/>
    </w:rPr>
  </w:style>
  <w:style w:type="paragraph" w:styleId="Akapitzlist">
    <w:name w:val="List Paragraph"/>
    <w:aliases w:val="normalny tekst,Numerowanie,Akapit z listą BS,Kolorowa lista — akcent 11,List Paragraph,Akapit z listą3,Obiekt,BulletC,Akapit z listą31,NOWY,Akapit z listą32,CW_Lista,Akapit z listą2,sw tekst,Preambuła,L1,maz_wyliczenie,opis dzialania"/>
    <w:basedOn w:val="Normalny"/>
    <w:link w:val="AkapitzlistZnak"/>
    <w:uiPriority w:val="34"/>
    <w:qFormat/>
    <w:rsid w:val="00C75B80"/>
    <w:pPr>
      <w:ind w:left="720"/>
      <w:contextualSpacing/>
    </w:pPr>
    <w:rPr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uiPriority w:val="99"/>
    <w:rsid w:val="00C75B80"/>
    <w:pPr>
      <w:suppressAutoHyphens/>
      <w:spacing w:after="0" w:line="240" w:lineRule="auto"/>
    </w:pPr>
    <w:rPr>
      <w:rFonts w:ascii="Arial" w:hAnsi="Arial"/>
      <w:szCs w:val="20"/>
    </w:rPr>
  </w:style>
  <w:style w:type="paragraph" w:customStyle="1" w:styleId="Tekstpodstawowy21">
    <w:name w:val="Tekst podstawowy 21"/>
    <w:basedOn w:val="Normalny"/>
    <w:uiPriority w:val="99"/>
    <w:rsid w:val="00C75B80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524F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4FCA"/>
    <w:rPr>
      <w:rFonts w:ascii="Times New Roman" w:hAnsi="Times New Roman" w:cs="Times New Roman"/>
      <w:sz w:val="20"/>
      <w:szCs w:val="20"/>
    </w:rPr>
  </w:style>
  <w:style w:type="paragraph" w:customStyle="1" w:styleId="Domylne">
    <w:name w:val="Domyślne"/>
    <w:uiPriority w:val="99"/>
    <w:rsid w:val="00524FCA"/>
    <w:pPr>
      <w:shd w:val="clear" w:color="auto" w:fill="FFFFFF"/>
      <w:autoSpaceDN w:val="0"/>
      <w:textAlignment w:val="baseline"/>
    </w:pPr>
    <w:rPr>
      <w:rFonts w:ascii="Helvetica Neue" w:eastAsia="Arial Unicode MS" w:hAnsi="Helvetica Neue" w:cs="Arial Unicode MS"/>
      <w:color w:val="000000"/>
      <w:kern w:val="3"/>
      <w:sz w:val="22"/>
      <w:szCs w:val="22"/>
      <w:lang w:val="es-ES" w:eastAsia="zh-CN" w:bidi="hi-IN"/>
    </w:rPr>
  </w:style>
  <w:style w:type="character" w:customStyle="1" w:styleId="ZnakZnak">
    <w:name w:val="Znak Znak"/>
    <w:uiPriority w:val="99"/>
    <w:rsid w:val="00524FCA"/>
    <w:rPr>
      <w:b/>
      <w:sz w:val="24"/>
      <w:lang w:val="pl-PL"/>
    </w:rPr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,L1 Znak"/>
    <w:link w:val="Akapitzlist"/>
    <w:uiPriority w:val="34"/>
    <w:qFormat/>
    <w:locked/>
    <w:rsid w:val="00524FCA"/>
    <w:rPr>
      <w:rFonts w:ascii="Calibri" w:hAnsi="Calibri"/>
      <w:lang w:eastAsia="en-US"/>
    </w:rPr>
  </w:style>
  <w:style w:type="paragraph" w:customStyle="1" w:styleId="Standard">
    <w:name w:val="Standard"/>
    <w:uiPriority w:val="99"/>
    <w:rsid w:val="00F55636"/>
    <w:pPr>
      <w:suppressAutoHyphens/>
      <w:autoSpaceDN w:val="0"/>
      <w:textAlignment w:val="baseline"/>
    </w:pPr>
    <w:rPr>
      <w:rFonts w:ascii="Times New Roman" w:hAnsi="Times New Roman"/>
      <w:kern w:val="3"/>
    </w:rPr>
  </w:style>
  <w:style w:type="paragraph" w:styleId="NormalnyWeb">
    <w:name w:val="Normal (Web)"/>
    <w:basedOn w:val="Normalny"/>
    <w:uiPriority w:val="99"/>
    <w:semiHidden/>
    <w:rsid w:val="009B6D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D3438"/>
    <w:pPr>
      <w:spacing w:after="160" w:line="259" w:lineRule="auto"/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43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3B26"/>
    <w:rPr>
      <w:rFonts w:ascii="Segoe UI" w:hAnsi="Segoe UI" w:cs="Segoe UI"/>
      <w:sz w:val="18"/>
      <w:szCs w:val="18"/>
    </w:rPr>
  </w:style>
  <w:style w:type="character" w:customStyle="1" w:styleId="alb">
    <w:name w:val="a_lb"/>
    <w:uiPriority w:val="99"/>
    <w:rsid w:val="0021063A"/>
    <w:rPr>
      <w:rFonts w:cs="Times New Roman"/>
    </w:rPr>
  </w:style>
  <w:style w:type="paragraph" w:customStyle="1" w:styleId="text-justify">
    <w:name w:val="text-justify"/>
    <w:basedOn w:val="Normalny"/>
    <w:uiPriority w:val="99"/>
    <w:rsid w:val="00F93E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FB476B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FB476B"/>
    <w:pPr>
      <w:widowControl w:val="0"/>
      <w:suppressAutoHyphens/>
      <w:autoSpaceDE w:val="0"/>
      <w:spacing w:after="120" w:line="240" w:lineRule="auto"/>
      <w:ind w:left="283"/>
    </w:pPr>
    <w:rPr>
      <w:rFonts w:ascii="Arial" w:hAnsi="Arial" w:cs="Arial"/>
      <w:b/>
      <w:bCs/>
      <w:sz w:val="20"/>
      <w:szCs w:val="20"/>
      <w:lang w:eastAsia="zh-CN"/>
    </w:rPr>
  </w:style>
  <w:style w:type="character" w:customStyle="1" w:styleId="TekstpodstawowywcityZnak">
    <w:name w:val="Tekst podstawowy wcięty Znak"/>
    <w:link w:val="Tekstpodstawowywcity"/>
    <w:locked/>
    <w:rsid w:val="00FB476B"/>
    <w:rPr>
      <w:rFonts w:ascii="Arial" w:hAnsi="Arial" w:cs="Arial"/>
      <w:b/>
      <w:bCs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rsid w:val="00FB476B"/>
    <w:rPr>
      <w:rFonts w:cs="Times New Roman"/>
      <w:sz w:val="16"/>
    </w:rPr>
  </w:style>
  <w:style w:type="character" w:customStyle="1" w:styleId="TekstkomentarzaZnak2">
    <w:name w:val="Tekst komentarza Znak2"/>
    <w:uiPriority w:val="99"/>
    <w:semiHidden/>
    <w:rsid w:val="00FB476B"/>
    <w:rPr>
      <w:rFonts w:ascii="Arial" w:hAnsi="Arial"/>
      <w:b/>
      <w:lang w:eastAsia="zh-CN"/>
    </w:rPr>
  </w:style>
  <w:style w:type="paragraph" w:customStyle="1" w:styleId="Textbody">
    <w:name w:val="Text body"/>
    <w:basedOn w:val="Standard"/>
    <w:uiPriority w:val="99"/>
    <w:rsid w:val="00851044"/>
    <w:pPr>
      <w:autoSpaceDN/>
    </w:pPr>
    <w:rPr>
      <w:rFonts w:eastAsia="SimSun"/>
      <w:b/>
      <w:kern w:val="2"/>
      <w:sz w:val="24"/>
      <w:lang w:eastAsia="zh-CN"/>
    </w:rPr>
  </w:style>
  <w:style w:type="paragraph" w:customStyle="1" w:styleId="BodyText21">
    <w:name w:val="Body Text 21"/>
    <w:basedOn w:val="Standard"/>
    <w:uiPriority w:val="99"/>
    <w:rsid w:val="00851044"/>
    <w:pPr>
      <w:widowControl w:val="0"/>
      <w:tabs>
        <w:tab w:val="left" w:pos="360"/>
      </w:tabs>
      <w:autoSpaceDN/>
      <w:jc w:val="both"/>
    </w:pPr>
    <w:rPr>
      <w:rFonts w:eastAsia="SimSun"/>
      <w:kern w:val="2"/>
      <w:sz w:val="24"/>
      <w:lang w:eastAsia="zh-CN"/>
    </w:rPr>
  </w:style>
  <w:style w:type="paragraph" w:customStyle="1" w:styleId="BodyText31">
    <w:name w:val="Body Text 31"/>
    <w:basedOn w:val="Standard"/>
    <w:uiPriority w:val="99"/>
    <w:rsid w:val="00851044"/>
    <w:pPr>
      <w:widowControl w:val="0"/>
      <w:tabs>
        <w:tab w:val="left" w:pos="360"/>
      </w:tabs>
      <w:autoSpaceDN/>
    </w:pPr>
    <w:rPr>
      <w:rFonts w:eastAsia="SimSun"/>
      <w:kern w:val="2"/>
      <w:sz w:val="24"/>
      <w:szCs w:val="24"/>
      <w:lang w:eastAsia="zh-CN"/>
    </w:rPr>
  </w:style>
  <w:style w:type="character" w:customStyle="1" w:styleId="normaltextrun">
    <w:name w:val="normaltextrun"/>
    <w:uiPriority w:val="99"/>
    <w:rsid w:val="00851044"/>
    <w:rPr>
      <w:rFonts w:cs="Times New Roman"/>
    </w:rPr>
  </w:style>
  <w:style w:type="character" w:customStyle="1" w:styleId="spellingerror">
    <w:name w:val="spellingerror"/>
    <w:uiPriority w:val="99"/>
    <w:rsid w:val="00851044"/>
    <w:rPr>
      <w:rFonts w:cs="Times New Roman"/>
    </w:rPr>
  </w:style>
  <w:style w:type="character" w:customStyle="1" w:styleId="eop">
    <w:name w:val="eop"/>
    <w:uiPriority w:val="99"/>
    <w:rsid w:val="00851044"/>
    <w:rPr>
      <w:rFonts w:cs="Times New Roman"/>
    </w:rPr>
  </w:style>
  <w:style w:type="numbering" w:customStyle="1" w:styleId="WWNum35">
    <w:name w:val="WWNum35"/>
    <w:rsid w:val="00B52892"/>
    <w:pPr>
      <w:numPr>
        <w:numId w:val="10"/>
      </w:numPr>
    </w:pPr>
  </w:style>
  <w:style w:type="numbering" w:customStyle="1" w:styleId="WWNum2">
    <w:name w:val="WWNum2"/>
    <w:rsid w:val="00B52892"/>
    <w:pPr>
      <w:numPr>
        <w:numId w:val="9"/>
      </w:numPr>
    </w:pPr>
  </w:style>
  <w:style w:type="numbering" w:customStyle="1" w:styleId="WWNum13">
    <w:name w:val="WWNum13"/>
    <w:rsid w:val="00B52892"/>
    <w:pPr>
      <w:numPr>
        <w:numId w:val="8"/>
      </w:numPr>
    </w:pPr>
  </w:style>
  <w:style w:type="table" w:styleId="Tabela-Siatka">
    <w:name w:val="Table Grid"/>
    <w:basedOn w:val="Standardowy"/>
    <w:uiPriority w:val="59"/>
    <w:unhideWhenUsed/>
    <w:locked/>
    <w:rsid w:val="00CA2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9A1676"/>
    <w:pPr>
      <w:spacing w:after="200" w:line="276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1676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167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1Znak">
    <w:name w:val="WWNum35"/>
    <w:pPr>
      <w:numPr>
        <w:numId w:val="10"/>
      </w:numPr>
    </w:pPr>
  </w:style>
  <w:style w:type="numbering" w:customStyle="1" w:styleId="Nagwek2Znak">
    <w:name w:val="WWNum2"/>
    <w:pPr>
      <w:numPr>
        <w:numId w:val="9"/>
      </w:numPr>
    </w:pPr>
  </w:style>
  <w:style w:type="numbering" w:customStyle="1" w:styleId="Nagwek9Znak">
    <w:name w:val="WWNum1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14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1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23964-8FD9-4E4D-B43F-D06458A0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8</Pages>
  <Words>1819</Words>
  <Characters>13078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vaio</dc:creator>
  <cp:keywords/>
  <dc:description/>
  <cp:lastModifiedBy>Honorata Siry-Jabłońska</cp:lastModifiedBy>
  <cp:revision>89</cp:revision>
  <cp:lastPrinted>2021-12-21T13:17:00Z</cp:lastPrinted>
  <dcterms:created xsi:type="dcterms:W3CDTF">2020-03-09T08:02:00Z</dcterms:created>
  <dcterms:modified xsi:type="dcterms:W3CDTF">2023-01-12T20:05:00Z</dcterms:modified>
</cp:coreProperties>
</file>